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2F" w:rsidRPr="007077D3" w:rsidRDefault="00C6252F" w:rsidP="00EF7598">
      <w:pPr>
        <w:rPr>
          <w:b/>
          <w:lang w:val="ru-RU"/>
        </w:rPr>
      </w:pPr>
    </w:p>
    <w:p w:rsidR="0054726F" w:rsidRPr="00CB1BDA" w:rsidRDefault="0054726F" w:rsidP="0054726F">
      <w:pPr>
        <w:rPr>
          <w:rFonts w:ascii="Arial" w:hAnsi="Arial" w:cs="Arial"/>
          <w:b/>
        </w:rPr>
      </w:pPr>
      <w:r w:rsidRPr="00485814">
        <w:rPr>
          <w:rFonts w:ascii="Arial" w:hAnsi="Arial" w:cs="Arial"/>
          <w:b/>
        </w:rPr>
        <w:t>Photos</w:t>
      </w:r>
      <w:r w:rsidRPr="00CB1BDA">
        <w:rPr>
          <w:rFonts w:ascii="Arial" w:hAnsi="Arial" w:cs="Arial"/>
          <w:b/>
        </w:rPr>
        <w:t>:</w:t>
      </w:r>
    </w:p>
    <w:p w:rsidR="00774432" w:rsidRDefault="0054726F" w:rsidP="009236CC">
      <w:pPr>
        <w:rPr>
          <w:rFonts w:ascii="Arial" w:hAnsi="Arial" w:cs="Arial"/>
          <w:b/>
        </w:rPr>
      </w:pPr>
      <w:r w:rsidRPr="00485814">
        <w:rPr>
          <w:rFonts w:ascii="Arial" w:hAnsi="Arial" w:cs="Arial"/>
          <w:b/>
          <w:lang w:val="ru-RU"/>
        </w:rPr>
        <w:t>Фотографии</w:t>
      </w:r>
      <w:r w:rsidRPr="00CB1BDA">
        <w:rPr>
          <w:rFonts w:ascii="Arial" w:hAnsi="Arial" w:cs="Arial"/>
          <w:b/>
        </w:rPr>
        <w:t>:</w:t>
      </w:r>
    </w:p>
    <w:p w:rsidR="00C16B4E" w:rsidRDefault="00C16B4E" w:rsidP="009236CC">
      <w:pPr>
        <w:rPr>
          <w:rFonts w:ascii="Arial" w:hAnsi="Arial" w:cs="Arial"/>
          <w:b/>
        </w:rPr>
      </w:pPr>
    </w:p>
    <w:p w:rsidR="00C16B4E" w:rsidRPr="002434CC" w:rsidRDefault="00C16B4E" w:rsidP="002434CC">
      <w:pPr>
        <w:jc w:val="center"/>
        <w:rPr>
          <w:rFonts w:ascii="Arial" w:hAnsi="Arial" w:cs="Arial"/>
          <w:b/>
          <w:lang w:val="ru-RU"/>
        </w:rPr>
      </w:pPr>
      <w:r w:rsidRPr="003F7B11">
        <w:rPr>
          <w:rFonts w:ascii="Arial" w:hAnsi="Arial" w:cs="Arial"/>
          <w:b/>
          <w:lang w:val="ru-RU"/>
        </w:rPr>
        <w:t>РЭУ. Энергоблок</w:t>
      </w:r>
      <w:r w:rsidRPr="003F7B11">
        <w:rPr>
          <w:rFonts w:ascii="Arial" w:hAnsi="Arial" w:cs="Arial"/>
          <w:lang w:val="ru-RU"/>
        </w:rPr>
        <w:t xml:space="preserve"> / </w:t>
      </w:r>
      <w:r w:rsidRPr="003F7B11">
        <w:rPr>
          <w:rFonts w:ascii="Arial" w:hAnsi="Arial" w:cs="Arial"/>
          <w:b/>
        </w:rPr>
        <w:t>ERC</w:t>
      </w:r>
      <w:r w:rsidRPr="003F7B11">
        <w:rPr>
          <w:rFonts w:ascii="Arial" w:hAnsi="Arial" w:cs="Arial"/>
          <w:b/>
          <w:lang w:val="ru-RU"/>
        </w:rPr>
        <w:t xml:space="preserve">. </w:t>
      </w:r>
      <w:r w:rsidRPr="003F7B11">
        <w:rPr>
          <w:rFonts w:ascii="Arial" w:hAnsi="Arial" w:cs="Arial"/>
          <w:b/>
        </w:rPr>
        <w:t>Power</w:t>
      </w:r>
      <w:r w:rsidRPr="003F7B11">
        <w:rPr>
          <w:rFonts w:ascii="Arial" w:hAnsi="Arial" w:cs="Arial"/>
          <w:b/>
          <w:lang w:val="ru-RU"/>
        </w:rPr>
        <w:t xml:space="preserve"> </w:t>
      </w:r>
      <w:r w:rsidRPr="003F7B11">
        <w:rPr>
          <w:rFonts w:ascii="Arial" w:hAnsi="Arial" w:cs="Arial"/>
          <w:b/>
        </w:rPr>
        <w:t>unit</w:t>
      </w:r>
      <w:r w:rsidRPr="003F7B11">
        <w:rPr>
          <w:rFonts w:ascii="Arial" w:hAnsi="Arial" w:cs="Arial"/>
          <w:b/>
          <w:lang w:val="ru-RU"/>
        </w:rPr>
        <w:t>.</w:t>
      </w:r>
    </w:p>
    <w:p w:rsidR="00C16B4E" w:rsidRDefault="00124CE8" w:rsidP="00C16B4E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3166110</wp:posOffset>
                </wp:positionV>
                <wp:extent cx="925195" cy="254635"/>
                <wp:effectExtent l="0" t="635" r="2540" b="1905"/>
                <wp:wrapNone/>
                <wp:docPr id="33" name="Rectangle 1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72FD" w:rsidRPr="00756FA6" w:rsidRDefault="00C16B4E" w:rsidP="005972FD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16</w:t>
                            </w:r>
                            <w:r w:rsidR="005972FD">
                              <w:rPr>
                                <w:b/>
                                <w:color w:val="FFFF00"/>
                                <w:szCs w:val="18"/>
                              </w:rPr>
                              <w:t>.09</w:t>
                            </w:r>
                            <w:r w:rsidR="005972FD"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31" o:spid="_x0000_s1026" style="position:absolute;left:0;text-align:left;margin-left:392.85pt;margin-top:249.3pt;width:72.85pt;height:2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" filled="f" stroked="f">
                <v:textbox>
                  <w:txbxContent>
                    <w:p w:rsidR="005972FD" w:rsidRPr="00756FA6" w:rsidRDefault="00C16B4E" w:rsidP="005972FD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16</w:t>
                      </w:r>
                      <w:r w:rsidR="005972FD">
                        <w:rPr>
                          <w:b/>
                          <w:color w:val="FFFF00"/>
                          <w:szCs w:val="18"/>
                        </w:rPr>
                        <w:t>.09</w:t>
                      </w:r>
                      <w:r w:rsidR="005972FD"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C16B4E">
        <w:rPr>
          <w:rFonts w:ascii="Arial" w:hAnsi="Arial" w:cs="Arial"/>
          <w:noProof/>
          <w:lang w:val="ru-RU" w:eastAsia="zh-CN"/>
        </w:rPr>
        <w:drawing>
          <wp:inline distT="0" distB="0" distL="0" distR="0" wp14:anchorId="58302A90" wp14:editId="4ADDB9C8">
            <wp:extent cx="4965700" cy="3552825"/>
            <wp:effectExtent l="19050" t="0" r="6350" b="0"/>
            <wp:docPr id="3" name="Рисунок 2" descr="C:\Users\BV\Desktop\Работа\блютуз\IMG_20190916_163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V\Desktop\Работа\блютуз\IMG_20190916_163549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E" w:rsidRDefault="00C16B4E" w:rsidP="00C16B4E">
      <w:pPr>
        <w:jc w:val="center"/>
        <w:rPr>
          <w:rFonts w:ascii="Arial" w:hAnsi="Arial" w:cs="Arial"/>
          <w:lang w:val="ru-RU"/>
        </w:rPr>
      </w:pPr>
    </w:p>
    <w:p w:rsidR="00C16B4E" w:rsidRPr="005D1D6A" w:rsidRDefault="00124CE8" w:rsidP="00C16B4E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4973955</wp:posOffset>
                </wp:positionH>
                <wp:positionV relativeFrom="paragraph">
                  <wp:posOffset>3307715</wp:posOffset>
                </wp:positionV>
                <wp:extent cx="925195" cy="254635"/>
                <wp:effectExtent l="0" t="2540" r="0" b="0"/>
                <wp:wrapNone/>
                <wp:docPr id="32" name="Rectangle 1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B4E" w:rsidRPr="00756FA6" w:rsidRDefault="00C16B4E" w:rsidP="00C16B4E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16.09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5" o:spid="_x0000_s1027" style="position:absolute;left:0;text-align:left;margin-left:391.65pt;margin-top:260.45pt;width:72.8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9+twIAALo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" filled="f" stroked="f">
                <v:textbox>
                  <w:txbxContent>
                    <w:p w:rsidR="00C16B4E" w:rsidRPr="00756FA6" w:rsidRDefault="00C16B4E" w:rsidP="00C16B4E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16.09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C16B4E">
        <w:rPr>
          <w:rFonts w:ascii="Arial" w:hAnsi="Arial" w:cs="Arial"/>
          <w:noProof/>
          <w:lang w:val="ru-RU" w:eastAsia="zh-CN"/>
        </w:rPr>
        <w:drawing>
          <wp:inline distT="0" distB="0" distL="0" distR="0" wp14:anchorId="372CF92F" wp14:editId="53605D82">
            <wp:extent cx="4927600" cy="3695700"/>
            <wp:effectExtent l="0" t="0" r="0" b="0"/>
            <wp:docPr id="7" name="Рисунок 1" descr="C:\Users\BV\Desktop\Работа\блютуз\IMG_20190916_163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_20190916_163526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E" w:rsidRPr="005D1D6A" w:rsidRDefault="00C16B4E" w:rsidP="00C16B4E">
      <w:pPr>
        <w:jc w:val="center"/>
        <w:rPr>
          <w:rFonts w:ascii="Arial" w:hAnsi="Arial" w:cs="Arial"/>
          <w:b/>
          <w:lang w:val="ru-RU"/>
        </w:rPr>
      </w:pPr>
    </w:p>
    <w:p w:rsidR="00C16B4E" w:rsidRPr="002434CC" w:rsidRDefault="00C16B4E" w:rsidP="002434CC">
      <w:pPr>
        <w:jc w:val="center"/>
        <w:rPr>
          <w:rFonts w:ascii="Arial" w:hAnsi="Arial" w:cs="Arial"/>
          <w:b/>
          <w:lang w:val="ru-RU"/>
        </w:rPr>
      </w:pPr>
      <w:r w:rsidRPr="005D1D6A">
        <w:rPr>
          <w:rFonts w:ascii="Arial" w:hAnsi="Arial" w:cs="Arial"/>
          <w:b/>
          <w:lang w:val="ru-RU"/>
        </w:rPr>
        <w:br w:type="page"/>
      </w:r>
      <w:r w:rsidRPr="00093734">
        <w:rPr>
          <w:rFonts w:ascii="Arial" w:hAnsi="Arial" w:cs="Arial"/>
          <w:b/>
          <w:lang w:val="ru-RU"/>
        </w:rPr>
        <w:lastRenderedPageBreak/>
        <w:t>РЭУ.</w:t>
      </w:r>
      <w:r>
        <w:rPr>
          <w:rFonts w:ascii="Arial" w:hAnsi="Arial" w:cs="Arial"/>
          <w:b/>
          <w:lang w:val="ru-RU"/>
        </w:rPr>
        <w:t xml:space="preserve"> Насосная станция пожаротушения</w:t>
      </w:r>
      <w:r w:rsidR="002434CC">
        <w:rPr>
          <w:rFonts w:ascii="Arial" w:hAnsi="Arial" w:cs="Arial"/>
          <w:b/>
          <w:lang w:val="ru-RU"/>
        </w:rPr>
        <w:t xml:space="preserve"> </w:t>
      </w:r>
      <w:r w:rsidRPr="003F7B11">
        <w:rPr>
          <w:rFonts w:ascii="Arial" w:hAnsi="Arial" w:cs="Arial"/>
          <w:lang w:val="ru-RU"/>
        </w:rPr>
        <w:t xml:space="preserve">/ </w:t>
      </w:r>
    </w:p>
    <w:p w:rsidR="00C16B4E" w:rsidRPr="00C16B4E" w:rsidRDefault="00C16B4E" w:rsidP="00C16B4E">
      <w:pPr>
        <w:jc w:val="center"/>
      </w:pPr>
      <w:r w:rsidRPr="00967CC5">
        <w:rPr>
          <w:rFonts w:ascii="Arial" w:hAnsi="Arial" w:cs="Arial"/>
          <w:b/>
        </w:rPr>
        <w:t>Water</w:t>
      </w:r>
      <w:r w:rsidRPr="00C16B4E">
        <w:rPr>
          <w:rFonts w:ascii="Arial" w:hAnsi="Arial" w:cs="Arial"/>
          <w:b/>
        </w:rPr>
        <w:t xml:space="preserve"> </w:t>
      </w:r>
      <w:r w:rsidRPr="00967CC5">
        <w:rPr>
          <w:rFonts w:ascii="Arial" w:hAnsi="Arial" w:cs="Arial"/>
          <w:b/>
        </w:rPr>
        <w:t>supply</w:t>
      </w:r>
      <w:r w:rsidRPr="00C16B4E">
        <w:rPr>
          <w:rFonts w:ascii="Arial" w:hAnsi="Arial" w:cs="Arial"/>
          <w:b/>
        </w:rPr>
        <w:t xml:space="preserve"> </w:t>
      </w:r>
      <w:r w:rsidRPr="00967CC5">
        <w:rPr>
          <w:rFonts w:ascii="Arial" w:hAnsi="Arial" w:cs="Arial"/>
          <w:b/>
        </w:rPr>
        <w:t>pump</w:t>
      </w:r>
      <w:r w:rsidRPr="00C16B4E">
        <w:rPr>
          <w:rFonts w:ascii="Arial" w:hAnsi="Arial" w:cs="Arial"/>
          <w:b/>
        </w:rPr>
        <w:t xml:space="preserve"> </w:t>
      </w:r>
      <w:r w:rsidRPr="00967CC5">
        <w:rPr>
          <w:rFonts w:ascii="Arial" w:hAnsi="Arial" w:cs="Arial"/>
          <w:b/>
        </w:rPr>
        <w:t>station</w:t>
      </w:r>
      <w:r w:rsidRPr="00C16B4E">
        <w:rPr>
          <w:rFonts w:ascii="Arial" w:hAnsi="Arial" w:cs="Arial"/>
          <w:b/>
        </w:rPr>
        <w:t>.</w:t>
      </w:r>
    </w:p>
    <w:p w:rsidR="00C16B4E" w:rsidRDefault="00124CE8" w:rsidP="00C16B4E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4821555</wp:posOffset>
                </wp:positionH>
                <wp:positionV relativeFrom="paragraph">
                  <wp:posOffset>4010660</wp:posOffset>
                </wp:positionV>
                <wp:extent cx="925195" cy="254635"/>
                <wp:effectExtent l="0" t="3810" r="0" b="0"/>
                <wp:wrapNone/>
                <wp:docPr id="31" name="Rectangle 19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B4E" w:rsidRPr="00756FA6" w:rsidRDefault="00C16B4E" w:rsidP="00C16B4E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16.09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6" o:spid="_x0000_s1028" style="position:absolute;left:0;text-align:left;margin-left:379.65pt;margin-top:315.8pt;width:72.85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h2twIAALo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" filled="f" stroked="f">
                <v:textbox>
                  <w:txbxContent>
                    <w:p w:rsidR="00C16B4E" w:rsidRPr="00756FA6" w:rsidRDefault="00C16B4E" w:rsidP="00C16B4E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16.09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C16B4E">
        <w:rPr>
          <w:rFonts w:ascii="Arial" w:hAnsi="Arial" w:cs="Arial"/>
          <w:noProof/>
          <w:lang w:val="ru-RU" w:eastAsia="zh-CN"/>
        </w:rPr>
        <w:drawing>
          <wp:inline distT="0" distB="0" distL="0" distR="0" wp14:anchorId="32F03179" wp14:editId="43A6C25A">
            <wp:extent cx="4557713" cy="4391025"/>
            <wp:effectExtent l="19050" t="0" r="0" b="0"/>
            <wp:docPr id="10" name="Рисунок 4" descr="C:\Users\BV\Desktop\Работа\блютуз\IMG_20190916_163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V\Desktop\Работа\блютуз\IMG_20190916_163831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713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E" w:rsidRDefault="00C16B4E" w:rsidP="00C16B4E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</w:t>
      </w:r>
    </w:p>
    <w:p w:rsidR="00C16B4E" w:rsidRDefault="00124CE8" w:rsidP="00C16B4E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5073015</wp:posOffset>
                </wp:positionH>
                <wp:positionV relativeFrom="paragraph">
                  <wp:posOffset>3084195</wp:posOffset>
                </wp:positionV>
                <wp:extent cx="925195" cy="254635"/>
                <wp:effectExtent l="3810" t="4445" r="4445" b="0"/>
                <wp:wrapNone/>
                <wp:docPr id="30" name="Rectangle 1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B4E" w:rsidRPr="00756FA6" w:rsidRDefault="00C16B4E" w:rsidP="00C16B4E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16.09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7" o:spid="_x0000_s1029" style="position:absolute;left:0;text-align:left;margin-left:399.45pt;margin-top:242.85pt;width:72.85pt;height:2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rHtwIAALo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" filled="f" stroked="f">
                <v:textbox>
                  <w:txbxContent>
                    <w:p w:rsidR="00C16B4E" w:rsidRPr="00756FA6" w:rsidRDefault="00C16B4E" w:rsidP="00C16B4E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16.09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C16B4E">
        <w:rPr>
          <w:rFonts w:ascii="Arial" w:hAnsi="Arial" w:cs="Arial"/>
          <w:noProof/>
          <w:lang w:val="ru-RU" w:eastAsia="zh-CN"/>
        </w:rPr>
        <w:drawing>
          <wp:inline distT="0" distB="0" distL="0" distR="0" wp14:anchorId="6F7AD6E7" wp14:editId="56933E73">
            <wp:extent cx="5102508" cy="3476327"/>
            <wp:effectExtent l="0" t="0" r="0" b="0"/>
            <wp:docPr id="8" name="Рисунок 3" descr="C:\Users\BV\Desktop\Работа\блютуз\IMG_20190916_163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V\Desktop\Работа\блютуз\IMG_20190916_163848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276" cy="3478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E" w:rsidRDefault="00C16B4E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br w:type="page"/>
      </w:r>
    </w:p>
    <w:p w:rsidR="00C16B4E" w:rsidRPr="002434CC" w:rsidRDefault="00C16B4E" w:rsidP="002434CC">
      <w:pPr>
        <w:jc w:val="center"/>
        <w:rPr>
          <w:rFonts w:ascii="Arial" w:hAnsi="Arial" w:cs="Arial"/>
          <w:b/>
          <w:lang w:val="ru-RU"/>
        </w:rPr>
      </w:pPr>
      <w:r w:rsidRPr="003F7B11">
        <w:rPr>
          <w:rFonts w:ascii="Arial" w:hAnsi="Arial" w:cs="Arial"/>
          <w:b/>
          <w:lang w:val="ru-RU"/>
        </w:rPr>
        <w:lastRenderedPageBreak/>
        <w:t>РЭУ. Стоянка автомашин на 10 единиц</w:t>
      </w:r>
      <w:r w:rsidR="002434CC">
        <w:rPr>
          <w:rFonts w:ascii="Arial" w:hAnsi="Arial" w:cs="Arial"/>
          <w:b/>
          <w:lang w:val="ru-RU"/>
        </w:rPr>
        <w:t xml:space="preserve"> </w:t>
      </w:r>
      <w:r w:rsidRPr="003F7B11">
        <w:rPr>
          <w:rFonts w:ascii="Arial" w:hAnsi="Arial" w:cs="Arial"/>
          <w:lang w:val="ru-RU"/>
        </w:rPr>
        <w:t xml:space="preserve">/ </w:t>
      </w:r>
    </w:p>
    <w:p w:rsidR="00C16B4E" w:rsidRPr="003F7B11" w:rsidRDefault="00C16B4E" w:rsidP="00C16B4E">
      <w:pPr>
        <w:jc w:val="center"/>
        <w:rPr>
          <w:rFonts w:ascii="Arial" w:hAnsi="Arial" w:cs="Arial"/>
          <w:b/>
          <w:lang w:val="ru-RU"/>
        </w:rPr>
      </w:pPr>
      <w:r w:rsidRPr="003F7B11">
        <w:rPr>
          <w:rFonts w:ascii="Arial" w:hAnsi="Arial" w:cs="Arial"/>
          <w:b/>
        </w:rPr>
        <w:t>ERC</w:t>
      </w:r>
      <w:r w:rsidRPr="003F7B11">
        <w:rPr>
          <w:rFonts w:ascii="Arial" w:hAnsi="Arial" w:cs="Arial"/>
          <w:b/>
          <w:lang w:val="ru-RU"/>
        </w:rPr>
        <w:t xml:space="preserve">. </w:t>
      </w:r>
      <w:r w:rsidRPr="003F7B11">
        <w:rPr>
          <w:rFonts w:ascii="Arial" w:hAnsi="Arial" w:cs="Arial"/>
          <w:b/>
        </w:rPr>
        <w:t>Car</w:t>
      </w:r>
      <w:r w:rsidRPr="003F7B11">
        <w:rPr>
          <w:rFonts w:ascii="Arial" w:hAnsi="Arial" w:cs="Arial"/>
          <w:b/>
          <w:lang w:val="ru-RU"/>
        </w:rPr>
        <w:t xml:space="preserve"> </w:t>
      </w:r>
      <w:r w:rsidRPr="003F7B11">
        <w:rPr>
          <w:rFonts w:ascii="Arial" w:hAnsi="Arial" w:cs="Arial"/>
          <w:b/>
        </w:rPr>
        <w:t>parking</w:t>
      </w:r>
      <w:r w:rsidRPr="003F7B11">
        <w:rPr>
          <w:rFonts w:ascii="Arial" w:hAnsi="Arial" w:cs="Arial"/>
          <w:b/>
          <w:lang w:val="ru-RU"/>
        </w:rPr>
        <w:t xml:space="preserve"> </w:t>
      </w:r>
      <w:r w:rsidRPr="003F7B11">
        <w:rPr>
          <w:rFonts w:ascii="Arial" w:hAnsi="Arial" w:cs="Arial"/>
          <w:b/>
        </w:rPr>
        <w:t>for</w:t>
      </w:r>
      <w:r w:rsidRPr="003F7B11">
        <w:rPr>
          <w:rFonts w:ascii="Arial" w:hAnsi="Arial" w:cs="Arial"/>
          <w:b/>
          <w:lang w:val="ru-RU"/>
        </w:rPr>
        <w:t xml:space="preserve"> 10 </w:t>
      </w:r>
      <w:r w:rsidRPr="003F7B11">
        <w:rPr>
          <w:rFonts w:ascii="Arial" w:hAnsi="Arial" w:cs="Arial"/>
          <w:b/>
        </w:rPr>
        <w:t>units</w:t>
      </w:r>
      <w:r w:rsidRPr="003F7B11">
        <w:rPr>
          <w:rFonts w:ascii="Arial" w:hAnsi="Arial" w:cs="Arial"/>
          <w:b/>
          <w:lang w:val="ru-RU"/>
        </w:rPr>
        <w:t>.</w:t>
      </w:r>
    </w:p>
    <w:p w:rsidR="00C16B4E" w:rsidRPr="00211B28" w:rsidRDefault="00124CE8" w:rsidP="00C16B4E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4250055</wp:posOffset>
                </wp:positionH>
                <wp:positionV relativeFrom="paragraph">
                  <wp:posOffset>4137025</wp:posOffset>
                </wp:positionV>
                <wp:extent cx="925195" cy="254635"/>
                <wp:effectExtent l="0" t="0" r="0" b="0"/>
                <wp:wrapNone/>
                <wp:docPr id="29" name="Rectangle 1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B4E" w:rsidRPr="00756FA6" w:rsidRDefault="00C16B4E" w:rsidP="00C16B4E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16.09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8" o:spid="_x0000_s1030" style="position:absolute;left:0;text-align:left;margin-left:334.65pt;margin-top:325.75pt;width:72.85pt;height:2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DgtwIAALo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" filled="f" stroked="f">
                <v:textbox>
                  <w:txbxContent>
                    <w:p w:rsidR="00C16B4E" w:rsidRPr="00756FA6" w:rsidRDefault="00C16B4E" w:rsidP="00C16B4E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16.09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C16B4E">
        <w:rPr>
          <w:rFonts w:ascii="Arial" w:hAnsi="Arial" w:cs="Arial"/>
          <w:b/>
          <w:noProof/>
          <w:lang w:val="ru-RU" w:eastAsia="zh-CN"/>
        </w:rPr>
        <w:drawing>
          <wp:inline distT="0" distB="0" distL="0" distR="0" wp14:anchorId="69CF9638" wp14:editId="5BC2D761">
            <wp:extent cx="3400108" cy="4533478"/>
            <wp:effectExtent l="0" t="0" r="0" b="0"/>
            <wp:docPr id="15" name="Рисунок 6" descr="C:\Users\BV\Desktop\Работа\блютуз\IMG_20190916_164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V\Desktop\Работа\блютуз\IMG_20190916_16422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066" cy="453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E" w:rsidRDefault="00124CE8" w:rsidP="00124CE8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3998595</wp:posOffset>
                </wp:positionV>
                <wp:extent cx="925195" cy="254635"/>
                <wp:effectExtent l="0" t="635" r="635" b="1905"/>
                <wp:wrapNone/>
                <wp:docPr id="28" name="Rectangle 19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B4E" w:rsidRPr="00756FA6" w:rsidRDefault="00C16B4E" w:rsidP="00C16B4E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16.09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9" o:spid="_x0000_s1031" style="position:absolute;left:0;text-align:left;margin-left:341.25pt;margin-top:314.85pt;width:72.85pt;height:2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yJRtgIAALo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" filled="f" stroked="f">
                <v:textbox>
                  <w:txbxContent>
                    <w:p w:rsidR="00C16B4E" w:rsidRPr="00756FA6" w:rsidRDefault="00C16B4E" w:rsidP="00C16B4E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16.09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C16B4E">
        <w:rPr>
          <w:rFonts w:ascii="Arial" w:hAnsi="Arial" w:cs="Arial"/>
          <w:b/>
          <w:noProof/>
          <w:lang w:val="ru-RU" w:eastAsia="zh-CN"/>
        </w:rPr>
        <w:drawing>
          <wp:inline distT="0" distB="0" distL="0" distR="0" wp14:anchorId="5CCD99CD" wp14:editId="56922716">
            <wp:extent cx="3607733" cy="4371783"/>
            <wp:effectExtent l="0" t="0" r="0" b="0"/>
            <wp:docPr id="13" name="Рисунок 5" descr="C:\Users\BV\Desktop\Работа\блютуз\IMG_20190916_164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V\Desktop\Работа\блютуз\IMG_20190916_164115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972" cy="438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E" w:rsidRDefault="00C16B4E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br w:type="page"/>
      </w:r>
    </w:p>
    <w:p w:rsidR="006006BC" w:rsidRPr="005933C5" w:rsidRDefault="006006BC" w:rsidP="006006BC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lastRenderedPageBreak/>
        <w:t>ВП</w:t>
      </w:r>
      <w:r w:rsidRPr="00AE0A94">
        <w:rPr>
          <w:rFonts w:ascii="Arial" w:hAnsi="Arial" w:cs="Arial"/>
          <w:b/>
          <w:lang w:val="ru-RU"/>
        </w:rPr>
        <w:t xml:space="preserve">. </w:t>
      </w:r>
      <w:r>
        <w:rPr>
          <w:rFonts w:ascii="Arial" w:hAnsi="Arial" w:cs="Arial"/>
          <w:b/>
          <w:lang w:val="ru-RU"/>
        </w:rPr>
        <w:t>Внутриплощадочные сети</w:t>
      </w:r>
      <w:r w:rsidRPr="00AE0A94">
        <w:rPr>
          <w:rFonts w:ascii="Arial" w:hAnsi="Arial" w:cs="Arial"/>
          <w:b/>
          <w:lang w:val="ru-RU"/>
        </w:rPr>
        <w:t>.</w:t>
      </w:r>
    </w:p>
    <w:p w:rsidR="006006BC" w:rsidRPr="006006BC" w:rsidRDefault="006006BC" w:rsidP="006006BC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Обратная</w:t>
      </w:r>
      <w:r w:rsidRPr="006006B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засыпка</w:t>
      </w:r>
      <w:r w:rsidRPr="006006B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6006BC">
        <w:rPr>
          <w:rFonts w:ascii="Arial" w:hAnsi="Arial" w:cs="Arial"/>
          <w:lang w:val="ru-RU"/>
        </w:rPr>
        <w:t xml:space="preserve">2. / </w:t>
      </w:r>
    </w:p>
    <w:p w:rsidR="006006BC" w:rsidRPr="00D25E0A" w:rsidRDefault="006006BC" w:rsidP="006006BC">
      <w:pPr>
        <w:jc w:val="center"/>
        <w:rPr>
          <w:rFonts w:ascii="Arial" w:hAnsi="Arial" w:cs="Arial"/>
          <w:b/>
        </w:rPr>
      </w:pPr>
      <w:r w:rsidRPr="00D25E0A">
        <w:rPr>
          <w:rFonts w:ascii="Arial" w:hAnsi="Arial" w:cs="Arial"/>
          <w:b/>
        </w:rPr>
        <w:t>SC. On-site networks.</w:t>
      </w:r>
    </w:p>
    <w:p w:rsidR="006006BC" w:rsidRPr="006006BC" w:rsidRDefault="006006BC" w:rsidP="002434CC">
      <w:pPr>
        <w:jc w:val="center"/>
        <w:rPr>
          <w:rFonts w:ascii="Arial" w:hAnsi="Arial" w:cs="Arial"/>
        </w:rPr>
      </w:pPr>
      <w:r w:rsidRPr="00D25E0A">
        <w:rPr>
          <w:rFonts w:ascii="Arial" w:hAnsi="Arial" w:cs="Arial"/>
        </w:rPr>
        <w:t>Backfilling of В2.</w:t>
      </w:r>
    </w:p>
    <w:p w:rsidR="006006BC" w:rsidRDefault="00124CE8" w:rsidP="006006BC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4258945</wp:posOffset>
                </wp:positionV>
                <wp:extent cx="925195" cy="254635"/>
                <wp:effectExtent l="3810" t="4445" r="4445" b="0"/>
                <wp:wrapNone/>
                <wp:docPr id="27" name="Rectangle 1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BC" w:rsidRPr="00756FA6" w:rsidRDefault="006006BC" w:rsidP="006006BC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17.09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0" o:spid="_x0000_s1032" style="position:absolute;left:0;text-align:left;margin-left:339.45pt;margin-top:335.35pt;width:72.8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" filled="f" stroked="f">
                <v:textbox>
                  <w:txbxContent>
                    <w:p w:rsidR="006006BC" w:rsidRPr="00756FA6" w:rsidRDefault="006006BC" w:rsidP="006006BC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17.09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6006BC">
        <w:rPr>
          <w:rFonts w:ascii="Arial" w:hAnsi="Arial" w:cs="Arial"/>
          <w:noProof/>
          <w:lang w:val="ru-RU" w:eastAsia="zh-CN"/>
        </w:rPr>
        <w:drawing>
          <wp:inline distT="0" distB="0" distL="0" distR="0" wp14:anchorId="6278B2CA" wp14:editId="4B6FDE5A">
            <wp:extent cx="3509999" cy="4680000"/>
            <wp:effectExtent l="0" t="0" r="0" b="0"/>
            <wp:docPr id="16" name="Рисунок 16" descr="C:\Users\BV\Desktop\Работа\блютуз\IMG_20190917_094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_20190917_09480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999" cy="46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6BC" w:rsidRPr="005D1D6A" w:rsidRDefault="006006BC" w:rsidP="006006BC">
      <w:pPr>
        <w:jc w:val="center"/>
        <w:rPr>
          <w:rFonts w:ascii="Arial" w:hAnsi="Arial" w:cs="Arial"/>
          <w:lang w:val="ru-RU"/>
        </w:rPr>
      </w:pPr>
    </w:p>
    <w:p w:rsidR="006006BC" w:rsidRPr="005D1D6A" w:rsidRDefault="006006BC" w:rsidP="006006BC">
      <w:pPr>
        <w:jc w:val="center"/>
        <w:rPr>
          <w:rFonts w:ascii="Arial" w:hAnsi="Arial" w:cs="Arial"/>
          <w:b/>
          <w:lang w:val="ru-RU"/>
        </w:rPr>
      </w:pPr>
    </w:p>
    <w:p w:rsidR="006006BC" w:rsidRPr="002434CC" w:rsidRDefault="006006BC" w:rsidP="002434CC">
      <w:pPr>
        <w:jc w:val="center"/>
        <w:rPr>
          <w:rFonts w:ascii="Arial" w:hAnsi="Arial" w:cs="Arial"/>
          <w:b/>
          <w:lang w:val="ru-RU"/>
        </w:rPr>
      </w:pPr>
      <w:r w:rsidRPr="005D1D6A">
        <w:rPr>
          <w:rFonts w:ascii="Arial" w:hAnsi="Arial" w:cs="Arial"/>
          <w:b/>
          <w:lang w:val="ru-RU"/>
        </w:rPr>
        <w:br w:type="page"/>
      </w:r>
      <w:r w:rsidRPr="00A90F74">
        <w:rPr>
          <w:rFonts w:ascii="Arial" w:hAnsi="Arial" w:cs="Arial"/>
          <w:b/>
          <w:lang w:val="ru-RU"/>
        </w:rPr>
        <w:lastRenderedPageBreak/>
        <w:t>РЭУ. Насосная станция пожаротушения</w:t>
      </w:r>
      <w:r w:rsidR="002434CC">
        <w:rPr>
          <w:rFonts w:ascii="Arial" w:hAnsi="Arial" w:cs="Arial"/>
          <w:b/>
          <w:lang w:val="ru-RU"/>
        </w:rPr>
        <w:t xml:space="preserve"> </w:t>
      </w:r>
      <w:r w:rsidRPr="00A90F74">
        <w:rPr>
          <w:rFonts w:ascii="Arial" w:hAnsi="Arial" w:cs="Arial"/>
          <w:lang w:val="ru-RU"/>
        </w:rPr>
        <w:t xml:space="preserve">/ </w:t>
      </w:r>
    </w:p>
    <w:p w:rsidR="006006BC" w:rsidRPr="00FA1BD9" w:rsidRDefault="006006BC" w:rsidP="006006BC">
      <w:pPr>
        <w:jc w:val="center"/>
        <w:rPr>
          <w:rFonts w:ascii="Arial" w:hAnsi="Arial" w:cs="Arial"/>
          <w:b/>
        </w:rPr>
      </w:pPr>
      <w:r w:rsidRPr="00A90F74">
        <w:rPr>
          <w:rFonts w:ascii="Arial" w:hAnsi="Arial" w:cs="Arial"/>
          <w:b/>
        </w:rPr>
        <w:t>ERC</w:t>
      </w:r>
      <w:r w:rsidRPr="00FA1BD9">
        <w:rPr>
          <w:rFonts w:ascii="Arial" w:hAnsi="Arial" w:cs="Arial"/>
          <w:b/>
        </w:rPr>
        <w:t xml:space="preserve">. </w:t>
      </w:r>
      <w:r w:rsidRPr="00A90F74">
        <w:rPr>
          <w:rFonts w:ascii="Arial" w:hAnsi="Arial" w:cs="Arial"/>
          <w:b/>
        </w:rPr>
        <w:t>Firefighting</w:t>
      </w:r>
      <w:r w:rsidRPr="00FA1BD9">
        <w:rPr>
          <w:rFonts w:ascii="Arial" w:hAnsi="Arial" w:cs="Arial"/>
          <w:b/>
        </w:rPr>
        <w:t xml:space="preserve"> </w:t>
      </w:r>
      <w:r w:rsidRPr="00A90F74">
        <w:rPr>
          <w:rFonts w:ascii="Arial" w:hAnsi="Arial" w:cs="Arial"/>
          <w:b/>
        </w:rPr>
        <w:t>pump</w:t>
      </w:r>
      <w:r w:rsidRPr="00FA1BD9">
        <w:rPr>
          <w:rFonts w:ascii="Arial" w:hAnsi="Arial" w:cs="Arial"/>
          <w:b/>
        </w:rPr>
        <w:t xml:space="preserve"> </w:t>
      </w:r>
      <w:r w:rsidRPr="00A90F74">
        <w:rPr>
          <w:rFonts w:ascii="Arial" w:hAnsi="Arial" w:cs="Arial"/>
          <w:b/>
        </w:rPr>
        <w:t>station</w:t>
      </w:r>
      <w:r w:rsidRPr="00FA1BD9">
        <w:rPr>
          <w:rFonts w:ascii="Arial" w:hAnsi="Arial" w:cs="Arial"/>
          <w:b/>
        </w:rPr>
        <w:t>.</w:t>
      </w:r>
    </w:p>
    <w:p w:rsidR="006006BC" w:rsidRDefault="00124CE8" w:rsidP="006006BC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4291965</wp:posOffset>
                </wp:positionV>
                <wp:extent cx="925195" cy="254635"/>
                <wp:effectExtent l="1905" t="0" r="0" b="3175"/>
                <wp:wrapNone/>
                <wp:docPr id="26" name="Rectangle 1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BC" w:rsidRPr="00756FA6" w:rsidRDefault="006006BC" w:rsidP="006006BC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17.09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1" o:spid="_x0000_s1033" style="position:absolute;left:0;text-align:left;margin-left:340.05pt;margin-top:337.95pt;width:72.85pt;height:2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" filled="f" stroked="f">
                <v:textbox>
                  <w:txbxContent>
                    <w:p w:rsidR="006006BC" w:rsidRPr="00756FA6" w:rsidRDefault="006006BC" w:rsidP="006006BC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17.09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6006BC">
        <w:rPr>
          <w:rFonts w:ascii="Arial" w:hAnsi="Arial" w:cs="Arial"/>
          <w:noProof/>
          <w:lang w:val="ru-RU" w:eastAsia="zh-CN"/>
        </w:rPr>
        <w:drawing>
          <wp:inline distT="0" distB="0" distL="0" distR="0" wp14:anchorId="1DB1FCE9" wp14:editId="504044CB">
            <wp:extent cx="3510879" cy="4680000"/>
            <wp:effectExtent l="0" t="0" r="0" b="0"/>
            <wp:docPr id="5" name="Рисунок 2" descr="C:\Users\BV\Desktop\Работа\блютуз\IMG_20190916_163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V\Desktop\Работа\блютуз\IMG_20190916_163822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79" cy="46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6BC" w:rsidRDefault="006006BC" w:rsidP="006006BC">
      <w:pPr>
        <w:jc w:val="center"/>
        <w:rPr>
          <w:rFonts w:ascii="Arial" w:hAnsi="Arial" w:cs="Arial"/>
          <w:lang w:val="ru-RU"/>
        </w:rPr>
      </w:pPr>
    </w:p>
    <w:p w:rsidR="006006BC" w:rsidRDefault="006006BC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6006BC" w:rsidRPr="002434CC" w:rsidRDefault="006006BC" w:rsidP="002434CC">
      <w:pPr>
        <w:jc w:val="center"/>
        <w:rPr>
          <w:rFonts w:ascii="Arial" w:hAnsi="Arial" w:cs="Arial"/>
          <w:b/>
          <w:lang w:val="ru-RU"/>
        </w:rPr>
      </w:pPr>
      <w:r w:rsidRPr="00397FDF">
        <w:rPr>
          <w:rFonts w:ascii="Arial" w:hAnsi="Arial" w:cs="Arial"/>
          <w:b/>
          <w:lang w:val="ru-RU"/>
        </w:rPr>
        <w:lastRenderedPageBreak/>
        <w:t>РЭУ. Площадка с эстакадой для мойки авто</w:t>
      </w:r>
      <w:r w:rsidR="002434CC">
        <w:rPr>
          <w:rFonts w:ascii="Arial" w:hAnsi="Arial" w:cs="Arial"/>
          <w:b/>
          <w:lang w:val="ru-RU"/>
        </w:rPr>
        <w:t xml:space="preserve"> </w:t>
      </w:r>
      <w:r w:rsidRPr="00397FDF">
        <w:rPr>
          <w:rFonts w:ascii="Arial" w:hAnsi="Arial" w:cs="Arial"/>
        </w:rPr>
        <w:t xml:space="preserve">/ </w:t>
      </w:r>
    </w:p>
    <w:p w:rsidR="006006BC" w:rsidRPr="00397FDF" w:rsidRDefault="006006BC" w:rsidP="006006BC">
      <w:pPr>
        <w:jc w:val="center"/>
      </w:pPr>
      <w:r w:rsidRPr="00397FDF">
        <w:rPr>
          <w:rFonts w:ascii="Arial" w:hAnsi="Arial" w:cs="Arial"/>
          <w:b/>
        </w:rPr>
        <w:t>ERC. Platform with trestle for car washing.</w:t>
      </w:r>
    </w:p>
    <w:p w:rsidR="006006BC" w:rsidRDefault="00124CE8" w:rsidP="006006BC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4070985</wp:posOffset>
                </wp:positionV>
                <wp:extent cx="925195" cy="254635"/>
                <wp:effectExtent l="3810" t="0" r="4445" b="0"/>
                <wp:wrapNone/>
                <wp:docPr id="25" name="Rectangle 1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BC" w:rsidRPr="00756FA6" w:rsidRDefault="006006BC" w:rsidP="006006BC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18.09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2" o:spid="_x0000_s1034" style="position:absolute;left:0;text-align:left;margin-left:354.45pt;margin-top:320.55pt;width:72.8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" filled="f" stroked="f">
                <v:textbox>
                  <w:txbxContent>
                    <w:p w:rsidR="006006BC" w:rsidRPr="00756FA6" w:rsidRDefault="006006BC" w:rsidP="006006BC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18.09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6006BC">
        <w:rPr>
          <w:rFonts w:ascii="Arial" w:hAnsi="Arial" w:cs="Arial"/>
          <w:noProof/>
          <w:lang w:val="ru-RU" w:eastAsia="zh-CN"/>
        </w:rPr>
        <w:drawing>
          <wp:inline distT="0" distB="0" distL="0" distR="0" wp14:anchorId="34CE3E68" wp14:editId="673CE642">
            <wp:extent cx="3936206" cy="4448175"/>
            <wp:effectExtent l="19050" t="0" r="7144" b="0"/>
            <wp:docPr id="17" name="Рисунок 1" descr="C:\Users\BV\Desktop\Работа\блютуз\IMG_20190917_154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_20190917_154532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318" cy="4451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6BC" w:rsidRDefault="006006BC" w:rsidP="006006BC">
      <w:pPr>
        <w:jc w:val="center"/>
        <w:rPr>
          <w:rFonts w:ascii="Arial" w:hAnsi="Arial" w:cs="Arial"/>
          <w:lang w:val="ru-RU"/>
        </w:rPr>
      </w:pPr>
    </w:p>
    <w:p w:rsidR="006006BC" w:rsidRDefault="00124CE8" w:rsidP="006006BC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5194935</wp:posOffset>
                </wp:positionH>
                <wp:positionV relativeFrom="paragraph">
                  <wp:posOffset>3315335</wp:posOffset>
                </wp:positionV>
                <wp:extent cx="925195" cy="254635"/>
                <wp:effectExtent l="1905" t="0" r="0" b="0"/>
                <wp:wrapNone/>
                <wp:docPr id="24" name="Rectangle 1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BC" w:rsidRPr="00756FA6" w:rsidRDefault="006006BC" w:rsidP="006006BC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18.09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3" o:spid="_x0000_s1035" style="position:absolute;left:0;text-align:left;margin-left:409.05pt;margin-top:261.05pt;width:72.8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baLuAIAALo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" filled="f" stroked="f">
                <v:textbox>
                  <w:txbxContent>
                    <w:p w:rsidR="006006BC" w:rsidRPr="00756FA6" w:rsidRDefault="006006BC" w:rsidP="006006BC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18.09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6006BC">
        <w:rPr>
          <w:rFonts w:ascii="Arial" w:hAnsi="Arial" w:cs="Arial"/>
          <w:noProof/>
          <w:lang w:val="ru-RU" w:eastAsia="zh-CN"/>
        </w:rPr>
        <w:drawing>
          <wp:inline distT="0" distB="0" distL="0" distR="0" wp14:anchorId="265A60F2" wp14:editId="7445FE20">
            <wp:extent cx="5314950" cy="3743325"/>
            <wp:effectExtent l="19050" t="0" r="0" b="0"/>
            <wp:docPr id="18" name="Рисунок 2" descr="C:\Users\BV\Desktop\Работа\блютуз\IMG_20190918_155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V\Desktop\Работа\блютуз\IMG_20190918_155954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937" cy="374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6BC" w:rsidRDefault="006006BC" w:rsidP="006006BC">
      <w:pPr>
        <w:jc w:val="center"/>
        <w:rPr>
          <w:rFonts w:ascii="Arial" w:hAnsi="Arial" w:cs="Arial"/>
          <w:lang w:val="ru-RU"/>
        </w:rPr>
      </w:pPr>
    </w:p>
    <w:p w:rsidR="006006BC" w:rsidRDefault="006006BC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6006BC" w:rsidRPr="002434CC" w:rsidRDefault="006006BC" w:rsidP="002434CC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lastRenderedPageBreak/>
        <w:t>РЭУ</w:t>
      </w:r>
      <w:r w:rsidRPr="00AE0A94">
        <w:rPr>
          <w:rFonts w:ascii="Arial" w:hAnsi="Arial" w:cs="Arial"/>
          <w:b/>
          <w:lang w:val="ru-RU"/>
        </w:rPr>
        <w:t xml:space="preserve">. </w:t>
      </w:r>
      <w:r>
        <w:rPr>
          <w:rFonts w:ascii="Arial" w:hAnsi="Arial" w:cs="Arial"/>
          <w:b/>
          <w:lang w:val="ru-RU"/>
        </w:rPr>
        <w:t>Площадка с эстакадой для мойки авто</w:t>
      </w:r>
      <w:r w:rsidR="002434CC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</w:rPr>
        <w:t>/</w:t>
      </w:r>
    </w:p>
    <w:p w:rsidR="006006BC" w:rsidRPr="00C452EA" w:rsidRDefault="006006BC" w:rsidP="006006BC">
      <w:pPr>
        <w:jc w:val="center"/>
        <w:rPr>
          <w:rFonts w:ascii="Arial" w:hAnsi="Arial" w:cs="Arial"/>
          <w:b/>
        </w:rPr>
      </w:pPr>
      <w:r w:rsidRPr="00C452EA">
        <w:rPr>
          <w:rFonts w:ascii="Arial" w:hAnsi="Arial" w:cs="Arial"/>
          <w:b/>
        </w:rPr>
        <w:t>ERC. Platform with trestle for car washing.</w:t>
      </w:r>
    </w:p>
    <w:p w:rsidR="006006BC" w:rsidRDefault="00124CE8" w:rsidP="006006BC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5370195</wp:posOffset>
                </wp:positionH>
                <wp:positionV relativeFrom="paragraph">
                  <wp:posOffset>3872865</wp:posOffset>
                </wp:positionV>
                <wp:extent cx="925195" cy="254635"/>
                <wp:effectExtent l="0" t="0" r="2540" b="3175"/>
                <wp:wrapNone/>
                <wp:docPr id="23" name="Rectangle 1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BC" w:rsidRPr="00756FA6" w:rsidRDefault="006006BC" w:rsidP="006006BC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19.09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4" o:spid="_x0000_s1036" style="position:absolute;left:0;text-align:left;margin-left:422.85pt;margin-top:304.95pt;width:72.85pt;height:2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/yuAIAALs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" filled="f" stroked="f">
                <v:textbox>
                  <w:txbxContent>
                    <w:p w:rsidR="006006BC" w:rsidRPr="00756FA6" w:rsidRDefault="006006BC" w:rsidP="006006BC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19.09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6006BC">
        <w:rPr>
          <w:rFonts w:ascii="Arial" w:hAnsi="Arial" w:cs="Arial"/>
          <w:noProof/>
          <w:lang w:val="ru-RU" w:eastAsia="zh-CN"/>
        </w:rPr>
        <w:drawing>
          <wp:inline distT="0" distB="0" distL="0" distR="0" wp14:anchorId="6D9B8C00" wp14:editId="0356BE76">
            <wp:extent cx="5758560" cy="4320000"/>
            <wp:effectExtent l="0" t="0" r="0" b="0"/>
            <wp:docPr id="19" name="Рисунок 19" descr="C:\Users\BV\Desktop\Работа\блютуз\IMG_20190919_152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_20190919_152208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6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6BC" w:rsidRDefault="006006BC" w:rsidP="006006BC">
      <w:pPr>
        <w:jc w:val="center"/>
        <w:rPr>
          <w:rFonts w:ascii="Arial" w:hAnsi="Arial" w:cs="Arial"/>
          <w:lang w:val="ru-RU"/>
        </w:rPr>
      </w:pPr>
    </w:p>
    <w:p w:rsidR="00124CE8" w:rsidRDefault="00124CE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6006BC" w:rsidRDefault="006006BC" w:rsidP="00124CE8">
      <w:pPr>
        <w:rPr>
          <w:rFonts w:ascii="Arial" w:hAnsi="Arial" w:cs="Arial"/>
          <w:lang w:val="ru-RU"/>
        </w:rPr>
      </w:pPr>
    </w:p>
    <w:p w:rsidR="006006BC" w:rsidRPr="00FE065F" w:rsidRDefault="006006BC" w:rsidP="006006BC">
      <w:pPr>
        <w:jc w:val="center"/>
        <w:rPr>
          <w:rFonts w:ascii="Arial" w:hAnsi="Arial" w:cs="Arial"/>
          <w:b/>
          <w:lang w:val="ru-RU"/>
        </w:rPr>
      </w:pPr>
      <w:r w:rsidRPr="00FE065F">
        <w:rPr>
          <w:rFonts w:ascii="Arial" w:hAnsi="Arial" w:cs="Arial"/>
          <w:b/>
          <w:lang w:val="ru-RU"/>
        </w:rPr>
        <w:t>РЭУ. Насосная станция водоснабжения.</w:t>
      </w:r>
    </w:p>
    <w:p w:rsidR="006006BC" w:rsidRPr="00FE065F" w:rsidRDefault="006006BC" w:rsidP="006006BC">
      <w:pPr>
        <w:jc w:val="center"/>
        <w:rPr>
          <w:rFonts w:ascii="Arial" w:hAnsi="Arial" w:cs="Arial"/>
          <w:lang w:val="ru-RU"/>
        </w:rPr>
      </w:pPr>
      <w:r w:rsidRPr="00FE065F">
        <w:rPr>
          <w:rFonts w:ascii="Arial" w:hAnsi="Arial" w:cs="Arial"/>
          <w:lang w:val="ru-RU"/>
        </w:rPr>
        <w:t>Устройство плинтуса. /</w:t>
      </w:r>
    </w:p>
    <w:p w:rsidR="006006BC" w:rsidRPr="00FE065F" w:rsidRDefault="006006BC" w:rsidP="006006B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ERC. </w:t>
      </w:r>
      <w:r w:rsidRPr="00FE065F">
        <w:rPr>
          <w:rFonts w:ascii="Arial" w:hAnsi="Arial" w:cs="Arial"/>
          <w:b/>
        </w:rPr>
        <w:t>Water supply pump station.</w:t>
      </w:r>
    </w:p>
    <w:p w:rsidR="006006BC" w:rsidRPr="002434CC" w:rsidRDefault="006006BC" w:rsidP="002434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Installation of plinth.</w:t>
      </w:r>
    </w:p>
    <w:p w:rsidR="006006BC" w:rsidRDefault="00124CE8" w:rsidP="006006BC">
      <w:pPr>
        <w:jc w:val="center"/>
      </w:pPr>
      <w:r>
        <w:rPr>
          <w:rFonts w:ascii="Arial" w:hAnsi="Arial" w:cs="Arial"/>
          <w:b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5385435</wp:posOffset>
                </wp:positionH>
                <wp:positionV relativeFrom="paragraph">
                  <wp:posOffset>3910965</wp:posOffset>
                </wp:positionV>
                <wp:extent cx="925195" cy="254635"/>
                <wp:effectExtent l="1905" t="2540" r="0" b="0"/>
                <wp:wrapNone/>
                <wp:docPr id="22" name="Rectangle 1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BC" w:rsidRPr="00756FA6" w:rsidRDefault="006006BC" w:rsidP="006006BC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19.09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5" o:spid="_x0000_s1037" style="position:absolute;left:0;text-align:left;margin-left:424.05pt;margin-top:307.95pt;width:72.8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T3uAIAALs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" filled="f" stroked="f">
                <v:textbox>
                  <w:txbxContent>
                    <w:p w:rsidR="006006BC" w:rsidRPr="00756FA6" w:rsidRDefault="006006BC" w:rsidP="006006BC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19.09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6006BC">
        <w:rPr>
          <w:noProof/>
          <w:lang w:val="ru-RU" w:eastAsia="zh-CN"/>
        </w:rPr>
        <w:drawing>
          <wp:inline distT="0" distB="0" distL="0" distR="0" wp14:anchorId="31D55C0E" wp14:editId="61395ED9">
            <wp:extent cx="5758560" cy="4320000"/>
            <wp:effectExtent l="0" t="0" r="0" b="0"/>
            <wp:docPr id="20" name="Рисунок 2" descr="C:\Users\BV\Desktop\Работа\блютуз\IMG_20190919_151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V\Desktop\Работа\блютуз\IMG_20190919_151519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6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6BC" w:rsidRDefault="006006BC" w:rsidP="006006BC">
      <w:pPr>
        <w:jc w:val="center"/>
      </w:pPr>
    </w:p>
    <w:p w:rsidR="006006BC" w:rsidRDefault="006006BC">
      <w:r>
        <w:br w:type="page"/>
      </w:r>
    </w:p>
    <w:p w:rsidR="00313DE4" w:rsidRPr="002434CC" w:rsidRDefault="00313DE4" w:rsidP="002434CC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lastRenderedPageBreak/>
        <w:t>РЭУ</w:t>
      </w:r>
      <w:r w:rsidRPr="00AE0A94">
        <w:rPr>
          <w:rFonts w:ascii="Arial" w:hAnsi="Arial" w:cs="Arial"/>
          <w:b/>
          <w:lang w:val="ru-RU"/>
        </w:rPr>
        <w:t xml:space="preserve">. </w:t>
      </w:r>
      <w:r>
        <w:rPr>
          <w:rFonts w:ascii="Arial" w:hAnsi="Arial" w:cs="Arial"/>
          <w:b/>
          <w:lang w:val="ru-RU"/>
        </w:rPr>
        <w:t>Площадка с эстакадой для мойки авто</w:t>
      </w:r>
      <w:r w:rsidR="002434CC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</w:rPr>
        <w:t>/</w:t>
      </w:r>
    </w:p>
    <w:p w:rsidR="00313DE4" w:rsidRPr="009D6528" w:rsidRDefault="00313DE4" w:rsidP="00313DE4">
      <w:pPr>
        <w:jc w:val="center"/>
        <w:rPr>
          <w:rFonts w:ascii="Arial" w:hAnsi="Arial" w:cs="Arial"/>
          <w:b/>
        </w:rPr>
      </w:pPr>
      <w:r w:rsidRPr="009D6528">
        <w:rPr>
          <w:rFonts w:ascii="Arial" w:hAnsi="Arial" w:cs="Arial"/>
          <w:b/>
        </w:rPr>
        <w:t>ERC. Platform with trestle for car washing.</w:t>
      </w:r>
    </w:p>
    <w:p w:rsidR="00313DE4" w:rsidRDefault="00124CE8" w:rsidP="00313DE4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5370195</wp:posOffset>
                </wp:positionH>
                <wp:positionV relativeFrom="paragraph">
                  <wp:posOffset>3888105</wp:posOffset>
                </wp:positionV>
                <wp:extent cx="925195" cy="254635"/>
                <wp:effectExtent l="0" t="0" r="2540" b="0"/>
                <wp:wrapNone/>
                <wp:docPr id="21" name="Rectangle 1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DE4" w:rsidRPr="00756FA6" w:rsidRDefault="00313DE4" w:rsidP="00313DE4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20.09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6" o:spid="_x0000_s1038" style="position:absolute;left:0;text-align:left;margin-left:422.85pt;margin-top:306.15pt;width:72.85pt;height:2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" filled="f" stroked="f">
                <v:textbox>
                  <w:txbxContent>
                    <w:p w:rsidR="00313DE4" w:rsidRPr="00756FA6" w:rsidRDefault="00313DE4" w:rsidP="00313DE4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20.09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313DE4">
        <w:rPr>
          <w:rFonts w:ascii="Arial" w:hAnsi="Arial" w:cs="Arial"/>
          <w:noProof/>
          <w:lang w:val="ru-RU" w:eastAsia="zh-CN"/>
        </w:rPr>
        <w:drawing>
          <wp:inline distT="0" distB="0" distL="0" distR="0" wp14:anchorId="7C7B95B6" wp14:editId="2C2B696B">
            <wp:extent cx="5760000" cy="4320000"/>
            <wp:effectExtent l="0" t="0" r="0" b="0"/>
            <wp:docPr id="35" name="Рисунок 1" descr="C:\Users\BV\Desktop\Работа\блютуз\IMG_20190920_153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_20190920_153011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DE4" w:rsidRDefault="00313DE4" w:rsidP="00313DE4">
      <w:pPr>
        <w:jc w:val="center"/>
        <w:rPr>
          <w:rFonts w:ascii="Arial" w:hAnsi="Arial" w:cs="Arial"/>
          <w:lang w:val="ru-RU"/>
        </w:rPr>
      </w:pPr>
    </w:p>
    <w:p w:rsidR="00313DE4" w:rsidRDefault="00313DE4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313DE4" w:rsidRPr="002434CC" w:rsidRDefault="00313DE4" w:rsidP="002434CC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lastRenderedPageBreak/>
        <w:t>РЭУ</w:t>
      </w:r>
      <w:r w:rsidRPr="00AE0A94">
        <w:rPr>
          <w:rFonts w:ascii="Arial" w:hAnsi="Arial" w:cs="Arial"/>
          <w:b/>
          <w:lang w:val="ru-RU"/>
        </w:rPr>
        <w:t xml:space="preserve">. </w:t>
      </w:r>
      <w:r>
        <w:rPr>
          <w:rFonts w:ascii="Arial" w:hAnsi="Arial" w:cs="Arial"/>
          <w:b/>
          <w:lang w:val="ru-RU"/>
        </w:rPr>
        <w:t>Площадка с эстакадой для мойки авто</w:t>
      </w:r>
      <w:r w:rsidR="002434CC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</w:rPr>
        <w:t>/</w:t>
      </w:r>
    </w:p>
    <w:p w:rsidR="00313DE4" w:rsidRPr="00A60E21" w:rsidRDefault="00313DE4" w:rsidP="00313DE4">
      <w:pPr>
        <w:jc w:val="center"/>
        <w:rPr>
          <w:rFonts w:ascii="Arial" w:hAnsi="Arial" w:cs="Arial"/>
          <w:b/>
        </w:rPr>
      </w:pPr>
      <w:r w:rsidRPr="00A60E21">
        <w:rPr>
          <w:rFonts w:ascii="Arial" w:hAnsi="Arial" w:cs="Arial"/>
          <w:b/>
        </w:rPr>
        <w:t>ERC. Platform with trestle for car washing.</w:t>
      </w:r>
    </w:p>
    <w:p w:rsidR="00313DE4" w:rsidRDefault="00124CE8" w:rsidP="00313DE4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5385435</wp:posOffset>
                </wp:positionH>
                <wp:positionV relativeFrom="paragraph">
                  <wp:posOffset>3903345</wp:posOffset>
                </wp:positionV>
                <wp:extent cx="925195" cy="254635"/>
                <wp:effectExtent l="1905" t="1270" r="0" b="1270"/>
                <wp:wrapNone/>
                <wp:docPr id="12" name="Rectangle 1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DE4" w:rsidRPr="00756FA6" w:rsidRDefault="00313DE4" w:rsidP="00313DE4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21.09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7" o:spid="_x0000_s1039" style="position:absolute;left:0;text-align:left;margin-left:424.05pt;margin-top:307.35pt;width:72.85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+hGuAIAALs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" filled="f" stroked="f">
                <v:textbox>
                  <w:txbxContent>
                    <w:p w:rsidR="00313DE4" w:rsidRPr="00756FA6" w:rsidRDefault="00313DE4" w:rsidP="00313DE4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21.09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313DE4">
        <w:rPr>
          <w:rFonts w:ascii="Arial" w:hAnsi="Arial" w:cs="Arial"/>
          <w:noProof/>
          <w:lang w:val="ru-RU" w:eastAsia="zh-CN"/>
        </w:rPr>
        <w:drawing>
          <wp:inline distT="0" distB="0" distL="0" distR="0" wp14:anchorId="30F0D4FC" wp14:editId="22278584">
            <wp:extent cx="5760000" cy="4320000"/>
            <wp:effectExtent l="0" t="0" r="0" b="0"/>
            <wp:docPr id="36" name="Рисунок 1" descr="C:\Users\BV\Desktop\Работа\блютуз\IMG_20190920_153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_20190920_153011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DE4" w:rsidRDefault="00313DE4" w:rsidP="00313DE4">
      <w:pPr>
        <w:jc w:val="center"/>
        <w:rPr>
          <w:rFonts w:ascii="Arial" w:hAnsi="Arial" w:cs="Arial"/>
          <w:lang w:val="ru-RU"/>
        </w:rPr>
      </w:pPr>
    </w:p>
    <w:p w:rsidR="00313DE4" w:rsidRDefault="00313DE4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313DE4" w:rsidRPr="009B629F" w:rsidRDefault="00313DE4" w:rsidP="00313DE4">
      <w:pPr>
        <w:jc w:val="center"/>
        <w:rPr>
          <w:rFonts w:ascii="Arial" w:hAnsi="Arial" w:cs="Arial"/>
          <w:b/>
          <w:lang w:val="ru-RU"/>
        </w:rPr>
      </w:pPr>
      <w:r w:rsidRPr="009B629F">
        <w:rPr>
          <w:rFonts w:ascii="Arial" w:hAnsi="Arial" w:cs="Arial"/>
          <w:b/>
          <w:lang w:val="ru-RU"/>
        </w:rPr>
        <w:lastRenderedPageBreak/>
        <w:t>РЭУ. Насосная станция пожаротушения.</w:t>
      </w:r>
    </w:p>
    <w:p w:rsidR="00313DE4" w:rsidRPr="009B629F" w:rsidRDefault="00313DE4" w:rsidP="00313DE4">
      <w:pPr>
        <w:jc w:val="center"/>
        <w:rPr>
          <w:rFonts w:ascii="Arial" w:hAnsi="Arial" w:cs="Arial"/>
          <w:lang w:val="ru-RU"/>
        </w:rPr>
      </w:pPr>
      <w:r w:rsidRPr="009B629F">
        <w:rPr>
          <w:rFonts w:ascii="Arial" w:hAnsi="Arial" w:cs="Arial"/>
          <w:lang w:val="ru-RU"/>
        </w:rPr>
        <w:t>Подключения кабелей. /</w:t>
      </w:r>
    </w:p>
    <w:p w:rsidR="00313DE4" w:rsidRPr="009B629F" w:rsidRDefault="00313DE4" w:rsidP="00313DE4">
      <w:pPr>
        <w:jc w:val="center"/>
        <w:rPr>
          <w:rFonts w:ascii="Arial" w:hAnsi="Arial" w:cs="Arial"/>
          <w:b/>
        </w:rPr>
      </w:pPr>
      <w:r w:rsidRPr="009B629F">
        <w:rPr>
          <w:rFonts w:ascii="Arial" w:hAnsi="Arial" w:cs="Arial"/>
          <w:b/>
        </w:rPr>
        <w:t>ERC. Fire pump station</w:t>
      </w:r>
    </w:p>
    <w:p w:rsidR="00313DE4" w:rsidRPr="009B629F" w:rsidRDefault="00313DE4" w:rsidP="002434CC">
      <w:pPr>
        <w:jc w:val="center"/>
      </w:pPr>
      <w:r w:rsidRPr="009B629F">
        <w:rPr>
          <w:rFonts w:ascii="Arial" w:hAnsi="Arial" w:cs="Arial"/>
        </w:rPr>
        <w:t>Cable connections.</w:t>
      </w:r>
    </w:p>
    <w:p w:rsidR="00313DE4" w:rsidRDefault="00124CE8" w:rsidP="00313DE4">
      <w:pPr>
        <w:rPr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5514975</wp:posOffset>
                </wp:positionH>
                <wp:positionV relativeFrom="paragraph">
                  <wp:posOffset>3834765</wp:posOffset>
                </wp:positionV>
                <wp:extent cx="925195" cy="254635"/>
                <wp:effectExtent l="0" t="0" r="635" b="3175"/>
                <wp:wrapNone/>
                <wp:docPr id="11" name="Rectangle 1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DE4" w:rsidRPr="00756FA6" w:rsidRDefault="00313DE4" w:rsidP="00313DE4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22.09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8" o:spid="_x0000_s1040" style="position:absolute;margin-left:434.25pt;margin-top:301.95pt;width:72.85pt;height:20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lLuAIAALs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" filled="f" stroked="f">
                <v:textbox>
                  <w:txbxContent>
                    <w:p w:rsidR="00313DE4" w:rsidRPr="00756FA6" w:rsidRDefault="00313DE4" w:rsidP="00313DE4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22.09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313DE4" w:rsidRPr="009B629F">
        <w:t xml:space="preserve">  </w:t>
      </w:r>
      <w:r w:rsidR="00313DE4">
        <w:rPr>
          <w:noProof/>
          <w:lang w:val="ru-RU" w:eastAsia="zh-CN"/>
        </w:rPr>
        <w:drawing>
          <wp:inline distT="0" distB="0" distL="0" distR="0" wp14:anchorId="41D63FFA" wp14:editId="5361377B">
            <wp:extent cx="3144038" cy="4191000"/>
            <wp:effectExtent l="19050" t="0" r="0" b="0"/>
            <wp:docPr id="14" name="Рисунок 4" descr="C:\Users\BV\Desktop\Работа\блютуз\IMG_20190921_171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V\Desktop\Работа\блютуз\IMG_20190921_171157.jpg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427" cy="4199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DE4">
        <w:rPr>
          <w:lang w:val="ru-RU"/>
        </w:rPr>
        <w:t xml:space="preserve"> </w:t>
      </w:r>
      <w:r w:rsidR="00313DE4">
        <w:rPr>
          <w:noProof/>
          <w:lang w:val="ru-RU" w:eastAsia="zh-CN"/>
        </w:rPr>
        <w:drawing>
          <wp:inline distT="0" distB="0" distL="0" distR="0" wp14:anchorId="539A4578" wp14:editId="6067F9FD">
            <wp:extent cx="3151182" cy="4200525"/>
            <wp:effectExtent l="19050" t="0" r="0" b="0"/>
            <wp:docPr id="37" name="Рисунок 5" descr="C:\Users\BV\Desktop\Работа\блютуз\IMG_20190921_171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V\Desktop\Работа\блютуз\IMG_20190921_171204.jpg"/>
                    <pic:cNvPicPr>
                      <a:picLocks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076" cy="4201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CE8" w:rsidRDefault="00124CE8" w:rsidP="00124CE8">
      <w:pPr>
        <w:rPr>
          <w:lang w:val="ru-RU"/>
        </w:rPr>
      </w:pPr>
      <w:r>
        <w:rPr>
          <w:lang w:val="ru-RU"/>
        </w:rPr>
        <w:t xml:space="preserve"> </w:t>
      </w:r>
    </w:p>
    <w:p w:rsidR="00124CE8" w:rsidRDefault="00124CE8">
      <w:pPr>
        <w:rPr>
          <w:lang w:val="ru-RU"/>
        </w:rPr>
      </w:pPr>
      <w:r>
        <w:rPr>
          <w:lang w:val="ru-RU"/>
        </w:rPr>
        <w:br w:type="page"/>
      </w:r>
    </w:p>
    <w:p w:rsidR="00313DE4" w:rsidRPr="00124CE8" w:rsidRDefault="00313DE4" w:rsidP="00124CE8">
      <w:pPr>
        <w:jc w:val="center"/>
        <w:rPr>
          <w:lang w:val="ru-RU"/>
        </w:rPr>
      </w:pPr>
      <w:r w:rsidRPr="009B629F">
        <w:rPr>
          <w:rFonts w:ascii="Arial" w:hAnsi="Arial" w:cs="Arial"/>
          <w:b/>
          <w:lang w:val="ru-RU"/>
        </w:rPr>
        <w:lastRenderedPageBreak/>
        <w:t>РЭУ. Внутриплощадочные сети.</w:t>
      </w:r>
    </w:p>
    <w:p w:rsidR="00313DE4" w:rsidRPr="009B629F" w:rsidRDefault="00313DE4" w:rsidP="00313DE4">
      <w:pPr>
        <w:jc w:val="center"/>
        <w:rPr>
          <w:rFonts w:ascii="Arial" w:hAnsi="Arial" w:cs="Arial"/>
          <w:lang w:val="ru-RU"/>
        </w:rPr>
      </w:pPr>
      <w:r w:rsidRPr="009B629F">
        <w:rPr>
          <w:rFonts w:ascii="Arial" w:hAnsi="Arial" w:cs="Arial"/>
          <w:lang w:val="ru-RU"/>
        </w:rPr>
        <w:t>Монтаж стремянок. /</w:t>
      </w:r>
    </w:p>
    <w:p w:rsidR="00313DE4" w:rsidRPr="009B629F" w:rsidRDefault="00313DE4" w:rsidP="00313DE4">
      <w:pPr>
        <w:jc w:val="center"/>
        <w:rPr>
          <w:rFonts w:ascii="Arial" w:hAnsi="Arial" w:cs="Arial"/>
          <w:b/>
        </w:rPr>
      </w:pPr>
      <w:r w:rsidRPr="009B629F">
        <w:rPr>
          <w:rFonts w:ascii="Arial" w:hAnsi="Arial" w:cs="Arial"/>
          <w:b/>
        </w:rPr>
        <w:t>ERC. On-site networks.</w:t>
      </w:r>
    </w:p>
    <w:p w:rsidR="00313DE4" w:rsidRPr="002434CC" w:rsidRDefault="00313DE4" w:rsidP="002434CC">
      <w:pPr>
        <w:jc w:val="center"/>
        <w:rPr>
          <w:rFonts w:ascii="Arial" w:hAnsi="Arial" w:cs="Arial"/>
        </w:rPr>
      </w:pPr>
      <w:r w:rsidRPr="009B629F">
        <w:rPr>
          <w:rFonts w:ascii="Arial" w:hAnsi="Arial" w:cs="Arial"/>
        </w:rPr>
        <w:t>Installation of ladders.</w:t>
      </w:r>
    </w:p>
    <w:p w:rsidR="00313DE4" w:rsidRDefault="00124CE8" w:rsidP="00313DE4">
      <w:pPr>
        <w:jc w:val="center"/>
        <w:rPr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4276725</wp:posOffset>
                </wp:positionV>
                <wp:extent cx="925195" cy="254635"/>
                <wp:effectExtent l="3810" t="3175" r="4445" b="0"/>
                <wp:wrapNone/>
                <wp:docPr id="9" name="Rectangle 1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DE4" w:rsidRPr="00756FA6" w:rsidRDefault="00313DE4" w:rsidP="00313DE4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22.09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9" o:spid="_x0000_s1041" style="position:absolute;left:0;text-align:left;margin-left:339.45pt;margin-top:336.75pt;width:72.85pt;height:2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8LtwIAALo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" filled="f" stroked="f">
                <v:textbox>
                  <w:txbxContent>
                    <w:p w:rsidR="00313DE4" w:rsidRPr="00756FA6" w:rsidRDefault="00313DE4" w:rsidP="00313DE4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22.09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313DE4">
        <w:rPr>
          <w:noProof/>
          <w:lang w:val="ru-RU" w:eastAsia="zh-CN"/>
        </w:rPr>
        <w:drawing>
          <wp:inline distT="0" distB="0" distL="0" distR="0" wp14:anchorId="0FEE403F" wp14:editId="4223627D">
            <wp:extent cx="3499031" cy="4680000"/>
            <wp:effectExtent l="0" t="0" r="0" b="0"/>
            <wp:docPr id="38" name="Рисунок 3" descr="C:\Users\BV\Desktop\Работа\блютуз\IMG-20190922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V\Desktop\Работа\блютуз\IMG-20190922-WA0009.jpg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031" cy="46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DE4" w:rsidRDefault="00313DE4" w:rsidP="00313DE4">
      <w:pPr>
        <w:rPr>
          <w:rFonts w:ascii="Arial" w:hAnsi="Arial" w:cs="Arial"/>
          <w:lang w:val="ru-RU"/>
        </w:rPr>
      </w:pPr>
    </w:p>
    <w:p w:rsidR="00313DE4" w:rsidRDefault="00313DE4" w:rsidP="00313DE4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</w:t>
      </w:r>
    </w:p>
    <w:p w:rsidR="00313DE4" w:rsidRDefault="00313DE4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313DE4" w:rsidRPr="00211B28" w:rsidRDefault="00313DE4" w:rsidP="00313DE4">
      <w:pPr>
        <w:rPr>
          <w:rFonts w:ascii="Arial" w:hAnsi="Arial" w:cs="Arial"/>
          <w:lang w:val="ru-RU"/>
        </w:rPr>
      </w:pPr>
    </w:p>
    <w:p w:rsidR="00313DE4" w:rsidRPr="009B629F" w:rsidRDefault="00313DE4" w:rsidP="00313DE4">
      <w:pPr>
        <w:jc w:val="center"/>
        <w:rPr>
          <w:rFonts w:ascii="Arial" w:hAnsi="Arial" w:cs="Arial"/>
          <w:b/>
          <w:lang w:val="ru-RU"/>
        </w:rPr>
      </w:pPr>
      <w:r w:rsidRPr="009B629F">
        <w:rPr>
          <w:rFonts w:ascii="Arial" w:hAnsi="Arial" w:cs="Arial"/>
          <w:b/>
          <w:lang w:val="ru-RU"/>
        </w:rPr>
        <w:t>РЭУ. Прожекторная мачта.</w:t>
      </w:r>
    </w:p>
    <w:p w:rsidR="00313DE4" w:rsidRPr="009B629F" w:rsidRDefault="00313DE4" w:rsidP="00313DE4">
      <w:pPr>
        <w:jc w:val="center"/>
        <w:rPr>
          <w:rFonts w:ascii="Arial" w:hAnsi="Arial" w:cs="Arial"/>
          <w:lang w:val="ru-RU"/>
        </w:rPr>
      </w:pPr>
      <w:r w:rsidRPr="009B629F">
        <w:rPr>
          <w:rFonts w:ascii="Arial" w:hAnsi="Arial" w:cs="Arial"/>
          <w:lang w:val="ru-RU"/>
        </w:rPr>
        <w:t>Покраска.   /</w:t>
      </w:r>
    </w:p>
    <w:p w:rsidR="00313DE4" w:rsidRPr="009B629F" w:rsidRDefault="00313DE4" w:rsidP="00313DE4">
      <w:pPr>
        <w:jc w:val="center"/>
        <w:rPr>
          <w:rFonts w:ascii="Arial" w:hAnsi="Arial" w:cs="Arial"/>
          <w:b/>
          <w:lang w:val="ru-RU"/>
        </w:rPr>
      </w:pPr>
      <w:r w:rsidRPr="009B629F">
        <w:rPr>
          <w:rFonts w:ascii="Arial" w:hAnsi="Arial" w:cs="Arial"/>
          <w:b/>
        </w:rPr>
        <w:t>ERC</w:t>
      </w:r>
      <w:r w:rsidRPr="009B629F">
        <w:rPr>
          <w:rFonts w:ascii="Arial" w:hAnsi="Arial" w:cs="Arial"/>
          <w:b/>
          <w:lang w:val="ru-RU"/>
        </w:rPr>
        <w:t xml:space="preserve">. </w:t>
      </w:r>
      <w:r w:rsidRPr="009B629F">
        <w:rPr>
          <w:rFonts w:ascii="Arial" w:hAnsi="Arial" w:cs="Arial"/>
          <w:b/>
        </w:rPr>
        <w:t>Searchlight</w:t>
      </w:r>
      <w:r>
        <w:rPr>
          <w:rFonts w:ascii="Arial" w:hAnsi="Arial" w:cs="Arial"/>
          <w:b/>
          <w:lang w:val="ru-RU"/>
        </w:rPr>
        <w:t xml:space="preserve"> m</w:t>
      </w:r>
      <w:proofErr w:type="spellStart"/>
      <w:r w:rsidRPr="009B629F">
        <w:rPr>
          <w:rFonts w:ascii="Arial" w:hAnsi="Arial" w:cs="Arial"/>
          <w:b/>
        </w:rPr>
        <w:t>ast</w:t>
      </w:r>
      <w:proofErr w:type="spellEnd"/>
      <w:r w:rsidRPr="009B629F">
        <w:rPr>
          <w:rFonts w:ascii="Arial" w:hAnsi="Arial" w:cs="Arial"/>
          <w:b/>
          <w:lang w:val="ru-RU"/>
        </w:rPr>
        <w:t>.</w:t>
      </w:r>
    </w:p>
    <w:p w:rsidR="00313DE4" w:rsidRDefault="00313DE4" w:rsidP="002434CC">
      <w:pPr>
        <w:jc w:val="center"/>
        <w:rPr>
          <w:rFonts w:ascii="Arial" w:hAnsi="Arial" w:cs="Arial"/>
          <w:lang w:val="ru-RU"/>
        </w:rPr>
      </w:pPr>
      <w:r w:rsidRPr="009B629F">
        <w:rPr>
          <w:rFonts w:ascii="Arial" w:hAnsi="Arial" w:cs="Arial"/>
        </w:rPr>
        <w:t>Painting</w:t>
      </w:r>
      <w:r w:rsidRPr="009B629F">
        <w:rPr>
          <w:rFonts w:ascii="Arial" w:hAnsi="Arial" w:cs="Arial"/>
          <w:lang w:val="ru-RU"/>
        </w:rPr>
        <w:t>.</w:t>
      </w:r>
      <w:bookmarkStart w:id="0" w:name="_GoBack"/>
      <w:bookmarkEnd w:id="0"/>
    </w:p>
    <w:p w:rsidR="00313DE4" w:rsidRDefault="00124CE8" w:rsidP="00313DE4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noProof/>
          <w:lang w:val="ru-RU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5629275</wp:posOffset>
                </wp:positionH>
                <wp:positionV relativeFrom="paragraph">
                  <wp:posOffset>3757295</wp:posOffset>
                </wp:positionV>
                <wp:extent cx="925195" cy="254635"/>
                <wp:effectExtent l="0" t="1270" r="635" b="1270"/>
                <wp:wrapNone/>
                <wp:docPr id="6" name="Rectangle 1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DE4" w:rsidRPr="00756FA6" w:rsidRDefault="00313DE4" w:rsidP="00313DE4">
                            <w:pPr>
                              <w:jc w:val="center"/>
                              <w:rPr>
                                <w:b/>
                                <w:color w:val="FFFF0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Cs w:val="18"/>
                              </w:rPr>
                              <w:t>22.09</w:t>
                            </w:r>
                            <w:r w:rsidRPr="00756FA6">
                              <w:rPr>
                                <w:b/>
                                <w:color w:val="FFFF00"/>
                                <w:szCs w:val="18"/>
                              </w:rPr>
                              <w:t>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70" o:spid="_x0000_s1042" style="position:absolute;margin-left:443.25pt;margin-top:295.85pt;width:72.85pt;height:2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" filled="f" stroked="f">
                <v:textbox>
                  <w:txbxContent>
                    <w:p w:rsidR="00313DE4" w:rsidRPr="00756FA6" w:rsidRDefault="00313DE4" w:rsidP="00313DE4">
                      <w:pPr>
                        <w:jc w:val="center"/>
                        <w:rPr>
                          <w:b/>
                          <w:color w:val="FFFF00"/>
                          <w:szCs w:val="18"/>
                        </w:rPr>
                      </w:pPr>
                      <w:r>
                        <w:rPr>
                          <w:b/>
                          <w:color w:val="FFFF00"/>
                          <w:szCs w:val="18"/>
                        </w:rPr>
                        <w:t>22.09</w:t>
                      </w:r>
                      <w:r w:rsidRPr="00756FA6">
                        <w:rPr>
                          <w:b/>
                          <w:color w:val="FFFF00"/>
                          <w:szCs w:val="18"/>
                        </w:rPr>
                        <w:t>.2019</w:t>
                      </w:r>
                    </w:p>
                  </w:txbxContent>
                </v:textbox>
              </v:rect>
            </w:pict>
          </mc:Fallback>
        </mc:AlternateContent>
      </w:r>
      <w:r w:rsidR="00313DE4">
        <w:rPr>
          <w:rFonts w:ascii="Arial" w:hAnsi="Arial" w:cs="Arial"/>
          <w:b/>
          <w:lang w:val="ru-RU"/>
        </w:rPr>
        <w:t xml:space="preserve">   </w:t>
      </w:r>
      <w:r w:rsidR="00313DE4">
        <w:rPr>
          <w:rFonts w:ascii="Arial" w:hAnsi="Arial" w:cs="Arial"/>
          <w:b/>
          <w:noProof/>
          <w:lang w:val="ru-RU"/>
        </w:rPr>
        <w:t xml:space="preserve">   </w:t>
      </w:r>
      <w:r w:rsidR="00313DE4">
        <w:rPr>
          <w:rFonts w:ascii="Arial" w:hAnsi="Arial" w:cs="Arial"/>
          <w:b/>
          <w:noProof/>
          <w:lang w:val="ru-RU" w:eastAsia="zh-CN"/>
        </w:rPr>
        <w:drawing>
          <wp:inline distT="0" distB="0" distL="0" distR="0" wp14:anchorId="628638B0" wp14:editId="5239ABA0">
            <wp:extent cx="3103736" cy="4151288"/>
            <wp:effectExtent l="19050" t="0" r="1414" b="0"/>
            <wp:docPr id="39" name="Рисунок 1" descr="C:\Users\BV\Desktop\Работа\блютуз\IMG-20190922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\Desktop\Работа\блютуз\IMG-20190922-WA0005.jpg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981" cy="4155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DE4">
        <w:rPr>
          <w:rFonts w:ascii="Arial" w:hAnsi="Arial" w:cs="Arial"/>
          <w:b/>
          <w:noProof/>
          <w:lang w:val="ru-RU"/>
        </w:rPr>
        <w:t xml:space="preserve"> </w:t>
      </w:r>
      <w:r w:rsidR="00313DE4">
        <w:rPr>
          <w:rFonts w:ascii="Arial" w:hAnsi="Arial" w:cs="Arial"/>
          <w:b/>
          <w:noProof/>
          <w:lang w:val="ru-RU" w:eastAsia="zh-CN"/>
        </w:rPr>
        <w:drawing>
          <wp:inline distT="0" distB="0" distL="0" distR="0" wp14:anchorId="097A045A" wp14:editId="2905A167">
            <wp:extent cx="3114675" cy="4165919"/>
            <wp:effectExtent l="19050" t="0" r="9525" b="0"/>
            <wp:docPr id="40" name="Рисунок 2" descr="C:\Users\BV\Desktop\Работа\блютуз\IMG-20190922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V\Desktop\Работа\блютуз\IMG-20190922-WA0006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122" cy="4171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DE4" w:rsidRDefault="00313DE4" w:rsidP="00313DE4">
      <w:pPr>
        <w:jc w:val="center"/>
        <w:rPr>
          <w:rFonts w:ascii="Arial" w:hAnsi="Arial" w:cs="Arial"/>
          <w:lang w:val="ru-RU"/>
        </w:rPr>
      </w:pPr>
    </w:p>
    <w:sectPr w:rsidR="00313DE4" w:rsidSect="00310268">
      <w:headerReference w:type="default" r:id="rId27"/>
      <w:pgSz w:w="11906" w:h="16838" w:code="9"/>
      <w:pgMar w:top="238" w:right="567" w:bottom="36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2BA" w:rsidRDefault="001052BA">
      <w:r>
        <w:separator/>
      </w:r>
    </w:p>
  </w:endnote>
  <w:endnote w:type="continuationSeparator" w:id="0">
    <w:p w:rsidR="001052BA" w:rsidRDefault="0010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2BA" w:rsidRDefault="001052BA">
      <w:r>
        <w:separator/>
      </w:r>
    </w:p>
  </w:footnote>
  <w:footnote w:type="continuationSeparator" w:id="0">
    <w:p w:rsidR="001052BA" w:rsidRDefault="00105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013" w:rsidRPr="009E524F" w:rsidRDefault="00010013" w:rsidP="00275F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130" w:hanging="360"/>
      </w:pPr>
    </w:lvl>
  </w:abstractNum>
  <w:abstractNum w:abstractNumId="3" w15:restartNumberingAfterBreak="0">
    <w:nsid w:val="051D5D91"/>
    <w:multiLevelType w:val="hybridMultilevel"/>
    <w:tmpl w:val="5980EADE"/>
    <w:lvl w:ilvl="0" w:tplc="6A747DA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30A07E2"/>
    <w:multiLevelType w:val="hybridMultilevel"/>
    <w:tmpl w:val="F642D84E"/>
    <w:lvl w:ilvl="0" w:tplc="264A4590">
      <w:start w:val="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E1849"/>
    <w:multiLevelType w:val="hybridMultilevel"/>
    <w:tmpl w:val="A756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B95"/>
    <w:multiLevelType w:val="multilevel"/>
    <w:tmpl w:val="F5F2F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637405"/>
    <w:multiLevelType w:val="hybridMultilevel"/>
    <w:tmpl w:val="BD423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67027"/>
    <w:multiLevelType w:val="hybridMultilevel"/>
    <w:tmpl w:val="AEFEE5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BE4826"/>
    <w:multiLevelType w:val="hybridMultilevel"/>
    <w:tmpl w:val="AC3CF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5244"/>
    <w:multiLevelType w:val="hybridMultilevel"/>
    <w:tmpl w:val="CCE2A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91C48"/>
    <w:multiLevelType w:val="hybridMultilevel"/>
    <w:tmpl w:val="1760220C"/>
    <w:lvl w:ilvl="0" w:tplc="1F2894C6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B7493"/>
    <w:multiLevelType w:val="hybridMultilevel"/>
    <w:tmpl w:val="BE1EF6B2"/>
    <w:lvl w:ilvl="0" w:tplc="4850735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2029E"/>
    <w:multiLevelType w:val="hybridMultilevel"/>
    <w:tmpl w:val="E16EB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B571E0"/>
    <w:multiLevelType w:val="hybridMultilevel"/>
    <w:tmpl w:val="B6649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01156"/>
    <w:multiLevelType w:val="hybridMultilevel"/>
    <w:tmpl w:val="C950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E1888"/>
    <w:multiLevelType w:val="hybridMultilevel"/>
    <w:tmpl w:val="CFA8D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8587F"/>
    <w:multiLevelType w:val="hybridMultilevel"/>
    <w:tmpl w:val="908C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E0BE5"/>
    <w:multiLevelType w:val="hybridMultilevel"/>
    <w:tmpl w:val="1F86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13B1E"/>
    <w:multiLevelType w:val="hybridMultilevel"/>
    <w:tmpl w:val="BAB8CE04"/>
    <w:lvl w:ilvl="0" w:tplc="56EE767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3"/>
  </w:num>
  <w:num w:numId="5">
    <w:abstractNumId w:val="13"/>
  </w:num>
  <w:num w:numId="6">
    <w:abstractNumId w:val="8"/>
  </w:num>
  <w:num w:numId="7">
    <w:abstractNumId w:val="17"/>
  </w:num>
  <w:num w:numId="8">
    <w:abstractNumId w:val="19"/>
  </w:num>
  <w:num w:numId="9">
    <w:abstractNumId w:val="4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3A"/>
    <w:rsid w:val="00000020"/>
    <w:rsid w:val="00000140"/>
    <w:rsid w:val="0000032F"/>
    <w:rsid w:val="000003C6"/>
    <w:rsid w:val="000005D8"/>
    <w:rsid w:val="0000079F"/>
    <w:rsid w:val="000007BF"/>
    <w:rsid w:val="00000BEE"/>
    <w:rsid w:val="00000D79"/>
    <w:rsid w:val="00001195"/>
    <w:rsid w:val="000011F6"/>
    <w:rsid w:val="00001410"/>
    <w:rsid w:val="00001533"/>
    <w:rsid w:val="0000169F"/>
    <w:rsid w:val="000016E6"/>
    <w:rsid w:val="0000195D"/>
    <w:rsid w:val="000019E2"/>
    <w:rsid w:val="00001AE5"/>
    <w:rsid w:val="00001B15"/>
    <w:rsid w:val="00001B8E"/>
    <w:rsid w:val="00001C57"/>
    <w:rsid w:val="00001CAC"/>
    <w:rsid w:val="00001CF4"/>
    <w:rsid w:val="00001E36"/>
    <w:rsid w:val="00002241"/>
    <w:rsid w:val="000022B1"/>
    <w:rsid w:val="000023DD"/>
    <w:rsid w:val="00002401"/>
    <w:rsid w:val="000025BA"/>
    <w:rsid w:val="000025C1"/>
    <w:rsid w:val="000025E4"/>
    <w:rsid w:val="000026EF"/>
    <w:rsid w:val="00002703"/>
    <w:rsid w:val="00002A2F"/>
    <w:rsid w:val="00002B09"/>
    <w:rsid w:val="00002D1E"/>
    <w:rsid w:val="00002D3F"/>
    <w:rsid w:val="00002F8E"/>
    <w:rsid w:val="00003152"/>
    <w:rsid w:val="00003197"/>
    <w:rsid w:val="0000344B"/>
    <w:rsid w:val="000034DD"/>
    <w:rsid w:val="0000350E"/>
    <w:rsid w:val="00003536"/>
    <w:rsid w:val="000037A3"/>
    <w:rsid w:val="000037E4"/>
    <w:rsid w:val="00003987"/>
    <w:rsid w:val="00003D00"/>
    <w:rsid w:val="00003E77"/>
    <w:rsid w:val="00004046"/>
    <w:rsid w:val="0000421B"/>
    <w:rsid w:val="000042DD"/>
    <w:rsid w:val="000044B7"/>
    <w:rsid w:val="0000470A"/>
    <w:rsid w:val="00004806"/>
    <w:rsid w:val="00004C48"/>
    <w:rsid w:val="00004CB7"/>
    <w:rsid w:val="00004DA9"/>
    <w:rsid w:val="00004E41"/>
    <w:rsid w:val="00004FA4"/>
    <w:rsid w:val="00005496"/>
    <w:rsid w:val="00005802"/>
    <w:rsid w:val="00005995"/>
    <w:rsid w:val="00005CDE"/>
    <w:rsid w:val="00005F07"/>
    <w:rsid w:val="00005FFD"/>
    <w:rsid w:val="00006149"/>
    <w:rsid w:val="0000636B"/>
    <w:rsid w:val="00006455"/>
    <w:rsid w:val="000066ED"/>
    <w:rsid w:val="00006737"/>
    <w:rsid w:val="000067DD"/>
    <w:rsid w:val="0000698C"/>
    <w:rsid w:val="00006BA1"/>
    <w:rsid w:val="000070C5"/>
    <w:rsid w:val="000071BD"/>
    <w:rsid w:val="000072E2"/>
    <w:rsid w:val="000072FC"/>
    <w:rsid w:val="000078A2"/>
    <w:rsid w:val="0000797F"/>
    <w:rsid w:val="000079F2"/>
    <w:rsid w:val="00007A89"/>
    <w:rsid w:val="00007C27"/>
    <w:rsid w:val="00007E64"/>
    <w:rsid w:val="00007FB3"/>
    <w:rsid w:val="00007FDE"/>
    <w:rsid w:val="00010013"/>
    <w:rsid w:val="00010073"/>
    <w:rsid w:val="0001018B"/>
    <w:rsid w:val="00010454"/>
    <w:rsid w:val="000104D7"/>
    <w:rsid w:val="000105B9"/>
    <w:rsid w:val="00010682"/>
    <w:rsid w:val="000108CD"/>
    <w:rsid w:val="00010A57"/>
    <w:rsid w:val="00010A7C"/>
    <w:rsid w:val="00010B15"/>
    <w:rsid w:val="00010BA0"/>
    <w:rsid w:val="00010C66"/>
    <w:rsid w:val="00010C83"/>
    <w:rsid w:val="00010CB6"/>
    <w:rsid w:val="00010D89"/>
    <w:rsid w:val="00010EE2"/>
    <w:rsid w:val="000110FF"/>
    <w:rsid w:val="000111E1"/>
    <w:rsid w:val="00011228"/>
    <w:rsid w:val="00011233"/>
    <w:rsid w:val="000114B8"/>
    <w:rsid w:val="0001176E"/>
    <w:rsid w:val="000118F9"/>
    <w:rsid w:val="00011B80"/>
    <w:rsid w:val="00011BAA"/>
    <w:rsid w:val="00011D13"/>
    <w:rsid w:val="00011ED0"/>
    <w:rsid w:val="00011ED9"/>
    <w:rsid w:val="00011EF0"/>
    <w:rsid w:val="000120FC"/>
    <w:rsid w:val="00012214"/>
    <w:rsid w:val="00012D2D"/>
    <w:rsid w:val="00012EC2"/>
    <w:rsid w:val="00012F0E"/>
    <w:rsid w:val="00012FC3"/>
    <w:rsid w:val="00013349"/>
    <w:rsid w:val="00013355"/>
    <w:rsid w:val="000135A6"/>
    <w:rsid w:val="00013950"/>
    <w:rsid w:val="000139FF"/>
    <w:rsid w:val="00013ABE"/>
    <w:rsid w:val="00013ACD"/>
    <w:rsid w:val="00013B91"/>
    <w:rsid w:val="00013C63"/>
    <w:rsid w:val="00013CC2"/>
    <w:rsid w:val="00013DB3"/>
    <w:rsid w:val="00013DE0"/>
    <w:rsid w:val="00013F11"/>
    <w:rsid w:val="00013FBF"/>
    <w:rsid w:val="00014296"/>
    <w:rsid w:val="000142BA"/>
    <w:rsid w:val="0001435F"/>
    <w:rsid w:val="000143FC"/>
    <w:rsid w:val="00014575"/>
    <w:rsid w:val="000146C8"/>
    <w:rsid w:val="00014A37"/>
    <w:rsid w:val="00014B64"/>
    <w:rsid w:val="00014F22"/>
    <w:rsid w:val="00015009"/>
    <w:rsid w:val="000150D3"/>
    <w:rsid w:val="00015185"/>
    <w:rsid w:val="0001554C"/>
    <w:rsid w:val="00015676"/>
    <w:rsid w:val="0001570A"/>
    <w:rsid w:val="000158FE"/>
    <w:rsid w:val="00015982"/>
    <w:rsid w:val="00015BB5"/>
    <w:rsid w:val="00015BD0"/>
    <w:rsid w:val="00015D31"/>
    <w:rsid w:val="00015FEF"/>
    <w:rsid w:val="00016275"/>
    <w:rsid w:val="00016415"/>
    <w:rsid w:val="00016480"/>
    <w:rsid w:val="00016BA2"/>
    <w:rsid w:val="00016C7A"/>
    <w:rsid w:val="00016D87"/>
    <w:rsid w:val="00016EA4"/>
    <w:rsid w:val="00016EBA"/>
    <w:rsid w:val="000170CC"/>
    <w:rsid w:val="000171AE"/>
    <w:rsid w:val="00017343"/>
    <w:rsid w:val="0001735E"/>
    <w:rsid w:val="000174E4"/>
    <w:rsid w:val="00017596"/>
    <w:rsid w:val="00017716"/>
    <w:rsid w:val="0001782F"/>
    <w:rsid w:val="0001785F"/>
    <w:rsid w:val="000179A2"/>
    <w:rsid w:val="00017C2C"/>
    <w:rsid w:val="00017CBB"/>
    <w:rsid w:val="00017D1F"/>
    <w:rsid w:val="00017D2E"/>
    <w:rsid w:val="00017FE6"/>
    <w:rsid w:val="0002002C"/>
    <w:rsid w:val="00020152"/>
    <w:rsid w:val="0002019D"/>
    <w:rsid w:val="00020293"/>
    <w:rsid w:val="00020378"/>
    <w:rsid w:val="000205BF"/>
    <w:rsid w:val="000207CA"/>
    <w:rsid w:val="00020A1F"/>
    <w:rsid w:val="00020DFE"/>
    <w:rsid w:val="00020F5F"/>
    <w:rsid w:val="00020FA7"/>
    <w:rsid w:val="00021168"/>
    <w:rsid w:val="000212F5"/>
    <w:rsid w:val="00021444"/>
    <w:rsid w:val="0002152B"/>
    <w:rsid w:val="00021558"/>
    <w:rsid w:val="0002155F"/>
    <w:rsid w:val="0002157C"/>
    <w:rsid w:val="0002189D"/>
    <w:rsid w:val="00021ADF"/>
    <w:rsid w:val="00021B69"/>
    <w:rsid w:val="00021B73"/>
    <w:rsid w:val="00021BCF"/>
    <w:rsid w:val="00021C67"/>
    <w:rsid w:val="00021CE9"/>
    <w:rsid w:val="000220EA"/>
    <w:rsid w:val="00022193"/>
    <w:rsid w:val="00022232"/>
    <w:rsid w:val="00022237"/>
    <w:rsid w:val="00022326"/>
    <w:rsid w:val="00022479"/>
    <w:rsid w:val="0002252F"/>
    <w:rsid w:val="00022622"/>
    <w:rsid w:val="00022905"/>
    <w:rsid w:val="0002296F"/>
    <w:rsid w:val="00022CB5"/>
    <w:rsid w:val="00022D81"/>
    <w:rsid w:val="00022F05"/>
    <w:rsid w:val="00023094"/>
    <w:rsid w:val="000231CB"/>
    <w:rsid w:val="000232EB"/>
    <w:rsid w:val="000234B4"/>
    <w:rsid w:val="00023533"/>
    <w:rsid w:val="00023611"/>
    <w:rsid w:val="000236F6"/>
    <w:rsid w:val="000237B1"/>
    <w:rsid w:val="0002397F"/>
    <w:rsid w:val="00023B19"/>
    <w:rsid w:val="00023BEA"/>
    <w:rsid w:val="00023F38"/>
    <w:rsid w:val="00023F5C"/>
    <w:rsid w:val="000240A4"/>
    <w:rsid w:val="00024883"/>
    <w:rsid w:val="00024B02"/>
    <w:rsid w:val="00024BDC"/>
    <w:rsid w:val="00024DB1"/>
    <w:rsid w:val="00024E7C"/>
    <w:rsid w:val="00025262"/>
    <w:rsid w:val="00025378"/>
    <w:rsid w:val="000253D9"/>
    <w:rsid w:val="000253DB"/>
    <w:rsid w:val="000254AD"/>
    <w:rsid w:val="000254CC"/>
    <w:rsid w:val="000255CD"/>
    <w:rsid w:val="00025A6C"/>
    <w:rsid w:val="00025A80"/>
    <w:rsid w:val="00025AB1"/>
    <w:rsid w:val="00025AB6"/>
    <w:rsid w:val="00025B87"/>
    <w:rsid w:val="00025E11"/>
    <w:rsid w:val="00025FD0"/>
    <w:rsid w:val="000260A2"/>
    <w:rsid w:val="00026218"/>
    <w:rsid w:val="0002624D"/>
    <w:rsid w:val="00026304"/>
    <w:rsid w:val="00026368"/>
    <w:rsid w:val="00026390"/>
    <w:rsid w:val="000264A5"/>
    <w:rsid w:val="00026524"/>
    <w:rsid w:val="00026578"/>
    <w:rsid w:val="0002661C"/>
    <w:rsid w:val="0002673D"/>
    <w:rsid w:val="000267F6"/>
    <w:rsid w:val="00026825"/>
    <w:rsid w:val="000268B9"/>
    <w:rsid w:val="000268C2"/>
    <w:rsid w:val="00026A4D"/>
    <w:rsid w:val="00026B23"/>
    <w:rsid w:val="00026B2D"/>
    <w:rsid w:val="00026BD0"/>
    <w:rsid w:val="00026F73"/>
    <w:rsid w:val="00026FBF"/>
    <w:rsid w:val="0002730A"/>
    <w:rsid w:val="0002746B"/>
    <w:rsid w:val="000275A1"/>
    <w:rsid w:val="0002798D"/>
    <w:rsid w:val="00027A5C"/>
    <w:rsid w:val="00027B8A"/>
    <w:rsid w:val="0003002B"/>
    <w:rsid w:val="000301D3"/>
    <w:rsid w:val="000301D9"/>
    <w:rsid w:val="00030899"/>
    <w:rsid w:val="0003094E"/>
    <w:rsid w:val="00030B9A"/>
    <w:rsid w:val="00030BCD"/>
    <w:rsid w:val="00030C0A"/>
    <w:rsid w:val="00030DF0"/>
    <w:rsid w:val="00030F05"/>
    <w:rsid w:val="00030F7A"/>
    <w:rsid w:val="000311EB"/>
    <w:rsid w:val="00031207"/>
    <w:rsid w:val="000312D9"/>
    <w:rsid w:val="00031427"/>
    <w:rsid w:val="00031793"/>
    <w:rsid w:val="00031AF9"/>
    <w:rsid w:val="00031BB9"/>
    <w:rsid w:val="00031C4C"/>
    <w:rsid w:val="00032002"/>
    <w:rsid w:val="000321D7"/>
    <w:rsid w:val="0003223C"/>
    <w:rsid w:val="000324B5"/>
    <w:rsid w:val="000326E7"/>
    <w:rsid w:val="00032782"/>
    <w:rsid w:val="00032BC5"/>
    <w:rsid w:val="00032E74"/>
    <w:rsid w:val="00032F50"/>
    <w:rsid w:val="000330E2"/>
    <w:rsid w:val="00033106"/>
    <w:rsid w:val="0003325A"/>
    <w:rsid w:val="0003345E"/>
    <w:rsid w:val="00033621"/>
    <w:rsid w:val="00033706"/>
    <w:rsid w:val="0003370E"/>
    <w:rsid w:val="00033782"/>
    <w:rsid w:val="000338C0"/>
    <w:rsid w:val="00033C39"/>
    <w:rsid w:val="00034099"/>
    <w:rsid w:val="000340F5"/>
    <w:rsid w:val="00034167"/>
    <w:rsid w:val="000343CA"/>
    <w:rsid w:val="000343D8"/>
    <w:rsid w:val="00034541"/>
    <w:rsid w:val="00034C41"/>
    <w:rsid w:val="00035319"/>
    <w:rsid w:val="00035321"/>
    <w:rsid w:val="0003554A"/>
    <w:rsid w:val="000357CA"/>
    <w:rsid w:val="000358F1"/>
    <w:rsid w:val="00035D64"/>
    <w:rsid w:val="00035E05"/>
    <w:rsid w:val="00035E42"/>
    <w:rsid w:val="00035EFE"/>
    <w:rsid w:val="00036045"/>
    <w:rsid w:val="00036111"/>
    <w:rsid w:val="000361AF"/>
    <w:rsid w:val="00036378"/>
    <w:rsid w:val="00036695"/>
    <w:rsid w:val="0003670F"/>
    <w:rsid w:val="00036777"/>
    <w:rsid w:val="000367E5"/>
    <w:rsid w:val="0003696A"/>
    <w:rsid w:val="00036B53"/>
    <w:rsid w:val="00036B8E"/>
    <w:rsid w:val="00036CD8"/>
    <w:rsid w:val="00036ED8"/>
    <w:rsid w:val="00036FB3"/>
    <w:rsid w:val="000370A5"/>
    <w:rsid w:val="000370EC"/>
    <w:rsid w:val="000372AA"/>
    <w:rsid w:val="0003735C"/>
    <w:rsid w:val="00037448"/>
    <w:rsid w:val="00037451"/>
    <w:rsid w:val="00037497"/>
    <w:rsid w:val="000378A5"/>
    <w:rsid w:val="00037CBD"/>
    <w:rsid w:val="00037D67"/>
    <w:rsid w:val="00037E8B"/>
    <w:rsid w:val="00037EB6"/>
    <w:rsid w:val="00037F61"/>
    <w:rsid w:val="00040154"/>
    <w:rsid w:val="00040222"/>
    <w:rsid w:val="0004029F"/>
    <w:rsid w:val="0004031A"/>
    <w:rsid w:val="000403D6"/>
    <w:rsid w:val="000403E4"/>
    <w:rsid w:val="0004048D"/>
    <w:rsid w:val="00040529"/>
    <w:rsid w:val="0004055C"/>
    <w:rsid w:val="000406E3"/>
    <w:rsid w:val="0004083D"/>
    <w:rsid w:val="00040A82"/>
    <w:rsid w:val="00040A96"/>
    <w:rsid w:val="00040CB3"/>
    <w:rsid w:val="00040CD9"/>
    <w:rsid w:val="00040CF8"/>
    <w:rsid w:val="000410DE"/>
    <w:rsid w:val="00041161"/>
    <w:rsid w:val="00041165"/>
    <w:rsid w:val="000411F0"/>
    <w:rsid w:val="0004126F"/>
    <w:rsid w:val="00041487"/>
    <w:rsid w:val="00041567"/>
    <w:rsid w:val="00041943"/>
    <w:rsid w:val="000419B2"/>
    <w:rsid w:val="00041A35"/>
    <w:rsid w:val="00041A81"/>
    <w:rsid w:val="00041AFC"/>
    <w:rsid w:val="00041B1E"/>
    <w:rsid w:val="00041B3A"/>
    <w:rsid w:val="00041E7A"/>
    <w:rsid w:val="00041F11"/>
    <w:rsid w:val="000420AF"/>
    <w:rsid w:val="0004249D"/>
    <w:rsid w:val="0004260A"/>
    <w:rsid w:val="0004261D"/>
    <w:rsid w:val="000428E8"/>
    <w:rsid w:val="00042928"/>
    <w:rsid w:val="00042B05"/>
    <w:rsid w:val="00042C65"/>
    <w:rsid w:val="00042E8F"/>
    <w:rsid w:val="00042FAD"/>
    <w:rsid w:val="0004302A"/>
    <w:rsid w:val="000431FF"/>
    <w:rsid w:val="0004391A"/>
    <w:rsid w:val="00043985"/>
    <w:rsid w:val="00043C38"/>
    <w:rsid w:val="00043EEC"/>
    <w:rsid w:val="00043FF1"/>
    <w:rsid w:val="000441EB"/>
    <w:rsid w:val="000443B3"/>
    <w:rsid w:val="00044407"/>
    <w:rsid w:val="00044678"/>
    <w:rsid w:val="000448E0"/>
    <w:rsid w:val="00044A96"/>
    <w:rsid w:val="00044DD4"/>
    <w:rsid w:val="00044F8F"/>
    <w:rsid w:val="00044F90"/>
    <w:rsid w:val="000451A5"/>
    <w:rsid w:val="0004558B"/>
    <w:rsid w:val="0004576B"/>
    <w:rsid w:val="000458AE"/>
    <w:rsid w:val="000459E3"/>
    <w:rsid w:val="00045B00"/>
    <w:rsid w:val="00045DE1"/>
    <w:rsid w:val="00045F38"/>
    <w:rsid w:val="00046007"/>
    <w:rsid w:val="000460C0"/>
    <w:rsid w:val="0004616F"/>
    <w:rsid w:val="0004635F"/>
    <w:rsid w:val="00046378"/>
    <w:rsid w:val="00046439"/>
    <w:rsid w:val="00046606"/>
    <w:rsid w:val="0004680B"/>
    <w:rsid w:val="00046A9B"/>
    <w:rsid w:val="00046CBB"/>
    <w:rsid w:val="00046D32"/>
    <w:rsid w:val="00046DE6"/>
    <w:rsid w:val="0004709C"/>
    <w:rsid w:val="000470A5"/>
    <w:rsid w:val="000472A5"/>
    <w:rsid w:val="0004742A"/>
    <w:rsid w:val="0004743F"/>
    <w:rsid w:val="000476F8"/>
    <w:rsid w:val="0004772C"/>
    <w:rsid w:val="00047792"/>
    <w:rsid w:val="000478A2"/>
    <w:rsid w:val="000479F0"/>
    <w:rsid w:val="00047D9E"/>
    <w:rsid w:val="00047DCB"/>
    <w:rsid w:val="00050015"/>
    <w:rsid w:val="000500FD"/>
    <w:rsid w:val="000501D8"/>
    <w:rsid w:val="000501FD"/>
    <w:rsid w:val="0005025D"/>
    <w:rsid w:val="000503B4"/>
    <w:rsid w:val="00050577"/>
    <w:rsid w:val="00050635"/>
    <w:rsid w:val="00050636"/>
    <w:rsid w:val="000506BA"/>
    <w:rsid w:val="000509D7"/>
    <w:rsid w:val="00050C82"/>
    <w:rsid w:val="00050D80"/>
    <w:rsid w:val="00050D85"/>
    <w:rsid w:val="000512BC"/>
    <w:rsid w:val="000512CA"/>
    <w:rsid w:val="00051F70"/>
    <w:rsid w:val="00051F93"/>
    <w:rsid w:val="00051FC7"/>
    <w:rsid w:val="000525C1"/>
    <w:rsid w:val="0005270A"/>
    <w:rsid w:val="000527BF"/>
    <w:rsid w:val="00052894"/>
    <w:rsid w:val="000529D2"/>
    <w:rsid w:val="00052BAC"/>
    <w:rsid w:val="00052FC1"/>
    <w:rsid w:val="00052FFD"/>
    <w:rsid w:val="000531DA"/>
    <w:rsid w:val="000534A7"/>
    <w:rsid w:val="00053567"/>
    <w:rsid w:val="00053814"/>
    <w:rsid w:val="0005397D"/>
    <w:rsid w:val="00053A00"/>
    <w:rsid w:val="00053BB8"/>
    <w:rsid w:val="00053DF0"/>
    <w:rsid w:val="00053FB7"/>
    <w:rsid w:val="00054069"/>
    <w:rsid w:val="000540C2"/>
    <w:rsid w:val="0005422B"/>
    <w:rsid w:val="0005424D"/>
    <w:rsid w:val="000542BA"/>
    <w:rsid w:val="00054393"/>
    <w:rsid w:val="0005439B"/>
    <w:rsid w:val="000544BC"/>
    <w:rsid w:val="00054777"/>
    <w:rsid w:val="00054948"/>
    <w:rsid w:val="000549EF"/>
    <w:rsid w:val="00054AFC"/>
    <w:rsid w:val="00054B4C"/>
    <w:rsid w:val="00054CC7"/>
    <w:rsid w:val="00054DCF"/>
    <w:rsid w:val="00054EA7"/>
    <w:rsid w:val="00054FC5"/>
    <w:rsid w:val="0005531E"/>
    <w:rsid w:val="000553D4"/>
    <w:rsid w:val="000553E0"/>
    <w:rsid w:val="00055659"/>
    <w:rsid w:val="000557EE"/>
    <w:rsid w:val="00055810"/>
    <w:rsid w:val="00055852"/>
    <w:rsid w:val="000559A5"/>
    <w:rsid w:val="00055CAD"/>
    <w:rsid w:val="00056201"/>
    <w:rsid w:val="000562D9"/>
    <w:rsid w:val="00056349"/>
    <w:rsid w:val="00056357"/>
    <w:rsid w:val="000563F2"/>
    <w:rsid w:val="00056509"/>
    <w:rsid w:val="00056AA3"/>
    <w:rsid w:val="00056F06"/>
    <w:rsid w:val="00056F8F"/>
    <w:rsid w:val="00056F92"/>
    <w:rsid w:val="000570FD"/>
    <w:rsid w:val="00057137"/>
    <w:rsid w:val="00057339"/>
    <w:rsid w:val="0005739C"/>
    <w:rsid w:val="000576A8"/>
    <w:rsid w:val="0005773C"/>
    <w:rsid w:val="00057901"/>
    <w:rsid w:val="00057A78"/>
    <w:rsid w:val="00057C42"/>
    <w:rsid w:val="00057DB0"/>
    <w:rsid w:val="00057DFB"/>
    <w:rsid w:val="00057ED8"/>
    <w:rsid w:val="00057FD8"/>
    <w:rsid w:val="000604F9"/>
    <w:rsid w:val="00060554"/>
    <w:rsid w:val="00060ADC"/>
    <w:rsid w:val="00060D45"/>
    <w:rsid w:val="00060F01"/>
    <w:rsid w:val="00061325"/>
    <w:rsid w:val="00061812"/>
    <w:rsid w:val="00061A22"/>
    <w:rsid w:val="00061A2A"/>
    <w:rsid w:val="00061BC3"/>
    <w:rsid w:val="00061C2B"/>
    <w:rsid w:val="00061D6F"/>
    <w:rsid w:val="00061DA4"/>
    <w:rsid w:val="00061DDB"/>
    <w:rsid w:val="00061F03"/>
    <w:rsid w:val="00062010"/>
    <w:rsid w:val="00062176"/>
    <w:rsid w:val="0006228F"/>
    <w:rsid w:val="000622B9"/>
    <w:rsid w:val="000622D9"/>
    <w:rsid w:val="0006260A"/>
    <w:rsid w:val="0006309D"/>
    <w:rsid w:val="00063184"/>
    <w:rsid w:val="0006334C"/>
    <w:rsid w:val="00063849"/>
    <w:rsid w:val="000638BC"/>
    <w:rsid w:val="00063947"/>
    <w:rsid w:val="00063979"/>
    <w:rsid w:val="0006398E"/>
    <w:rsid w:val="0006399B"/>
    <w:rsid w:val="00063DA4"/>
    <w:rsid w:val="00063E0C"/>
    <w:rsid w:val="0006428A"/>
    <w:rsid w:val="000643D1"/>
    <w:rsid w:val="00064515"/>
    <w:rsid w:val="00064520"/>
    <w:rsid w:val="00064546"/>
    <w:rsid w:val="000646F0"/>
    <w:rsid w:val="0006481E"/>
    <w:rsid w:val="00064960"/>
    <w:rsid w:val="00064968"/>
    <w:rsid w:val="00064ABD"/>
    <w:rsid w:val="00064B3F"/>
    <w:rsid w:val="00064B55"/>
    <w:rsid w:val="00064B5C"/>
    <w:rsid w:val="00064B8B"/>
    <w:rsid w:val="00064B93"/>
    <w:rsid w:val="00064DD9"/>
    <w:rsid w:val="00064E99"/>
    <w:rsid w:val="00064FBA"/>
    <w:rsid w:val="00065348"/>
    <w:rsid w:val="000655BF"/>
    <w:rsid w:val="000655E4"/>
    <w:rsid w:val="0006572D"/>
    <w:rsid w:val="000658C6"/>
    <w:rsid w:val="00065991"/>
    <w:rsid w:val="00065B5E"/>
    <w:rsid w:val="00065BAF"/>
    <w:rsid w:val="00065CE5"/>
    <w:rsid w:val="00065E9F"/>
    <w:rsid w:val="00065F02"/>
    <w:rsid w:val="00065F57"/>
    <w:rsid w:val="00066075"/>
    <w:rsid w:val="000660C5"/>
    <w:rsid w:val="000661E5"/>
    <w:rsid w:val="00066249"/>
    <w:rsid w:val="000664B9"/>
    <w:rsid w:val="000665D8"/>
    <w:rsid w:val="000665F3"/>
    <w:rsid w:val="00066604"/>
    <w:rsid w:val="00066707"/>
    <w:rsid w:val="0006678C"/>
    <w:rsid w:val="000667F2"/>
    <w:rsid w:val="000667FF"/>
    <w:rsid w:val="00066B20"/>
    <w:rsid w:val="00066E8A"/>
    <w:rsid w:val="0006709F"/>
    <w:rsid w:val="00067138"/>
    <w:rsid w:val="00067272"/>
    <w:rsid w:val="0006727E"/>
    <w:rsid w:val="000672CC"/>
    <w:rsid w:val="000672FE"/>
    <w:rsid w:val="00067404"/>
    <w:rsid w:val="00067540"/>
    <w:rsid w:val="00067599"/>
    <w:rsid w:val="000676D7"/>
    <w:rsid w:val="00067BDC"/>
    <w:rsid w:val="00067F6D"/>
    <w:rsid w:val="0007003A"/>
    <w:rsid w:val="00070137"/>
    <w:rsid w:val="00070267"/>
    <w:rsid w:val="000702F2"/>
    <w:rsid w:val="0007033B"/>
    <w:rsid w:val="0007064E"/>
    <w:rsid w:val="00070734"/>
    <w:rsid w:val="0007088F"/>
    <w:rsid w:val="00070AAB"/>
    <w:rsid w:val="00070BCD"/>
    <w:rsid w:val="00070BD3"/>
    <w:rsid w:val="00070D07"/>
    <w:rsid w:val="00070F57"/>
    <w:rsid w:val="00071141"/>
    <w:rsid w:val="0007123F"/>
    <w:rsid w:val="0007133A"/>
    <w:rsid w:val="00071439"/>
    <w:rsid w:val="000715A3"/>
    <w:rsid w:val="00071769"/>
    <w:rsid w:val="000717CB"/>
    <w:rsid w:val="000719F4"/>
    <w:rsid w:val="00071B90"/>
    <w:rsid w:val="00072126"/>
    <w:rsid w:val="00072207"/>
    <w:rsid w:val="00072346"/>
    <w:rsid w:val="00072347"/>
    <w:rsid w:val="00072661"/>
    <w:rsid w:val="00072C64"/>
    <w:rsid w:val="00072D49"/>
    <w:rsid w:val="00072E7A"/>
    <w:rsid w:val="00072EB2"/>
    <w:rsid w:val="000730AA"/>
    <w:rsid w:val="000730E0"/>
    <w:rsid w:val="0007347B"/>
    <w:rsid w:val="00073567"/>
    <w:rsid w:val="000738E1"/>
    <w:rsid w:val="000739D0"/>
    <w:rsid w:val="00073E3B"/>
    <w:rsid w:val="00073F41"/>
    <w:rsid w:val="00074065"/>
    <w:rsid w:val="00074265"/>
    <w:rsid w:val="00074522"/>
    <w:rsid w:val="000748CD"/>
    <w:rsid w:val="0007498F"/>
    <w:rsid w:val="00074995"/>
    <w:rsid w:val="00074B6B"/>
    <w:rsid w:val="00074C17"/>
    <w:rsid w:val="00074C29"/>
    <w:rsid w:val="00074C89"/>
    <w:rsid w:val="00074CF5"/>
    <w:rsid w:val="00074E04"/>
    <w:rsid w:val="00074F08"/>
    <w:rsid w:val="0007508C"/>
    <w:rsid w:val="0007509E"/>
    <w:rsid w:val="00075181"/>
    <w:rsid w:val="000752D3"/>
    <w:rsid w:val="00075614"/>
    <w:rsid w:val="00075806"/>
    <w:rsid w:val="00075A66"/>
    <w:rsid w:val="00075BBC"/>
    <w:rsid w:val="00075D16"/>
    <w:rsid w:val="00075E0E"/>
    <w:rsid w:val="00075ECD"/>
    <w:rsid w:val="00075F60"/>
    <w:rsid w:val="00075FE6"/>
    <w:rsid w:val="000761AB"/>
    <w:rsid w:val="000763F4"/>
    <w:rsid w:val="00076448"/>
    <w:rsid w:val="0007646C"/>
    <w:rsid w:val="000764D3"/>
    <w:rsid w:val="00076828"/>
    <w:rsid w:val="00076AA4"/>
    <w:rsid w:val="00076B58"/>
    <w:rsid w:val="00076D8D"/>
    <w:rsid w:val="000770C0"/>
    <w:rsid w:val="00077215"/>
    <w:rsid w:val="000772EB"/>
    <w:rsid w:val="000775C5"/>
    <w:rsid w:val="000778CF"/>
    <w:rsid w:val="00077C52"/>
    <w:rsid w:val="00077CC5"/>
    <w:rsid w:val="00077DB8"/>
    <w:rsid w:val="00077EE7"/>
    <w:rsid w:val="00077F0A"/>
    <w:rsid w:val="00077F4A"/>
    <w:rsid w:val="00080010"/>
    <w:rsid w:val="000801B9"/>
    <w:rsid w:val="000802C4"/>
    <w:rsid w:val="00080347"/>
    <w:rsid w:val="00080522"/>
    <w:rsid w:val="00080603"/>
    <w:rsid w:val="00080926"/>
    <w:rsid w:val="00080C99"/>
    <w:rsid w:val="00080EDB"/>
    <w:rsid w:val="00080F39"/>
    <w:rsid w:val="00081094"/>
    <w:rsid w:val="000813BF"/>
    <w:rsid w:val="000813F4"/>
    <w:rsid w:val="000814C4"/>
    <w:rsid w:val="000815F6"/>
    <w:rsid w:val="0008185B"/>
    <w:rsid w:val="000818FB"/>
    <w:rsid w:val="00081991"/>
    <w:rsid w:val="00081ABC"/>
    <w:rsid w:val="00081B06"/>
    <w:rsid w:val="00081C69"/>
    <w:rsid w:val="00081EF5"/>
    <w:rsid w:val="00081F05"/>
    <w:rsid w:val="00081F64"/>
    <w:rsid w:val="00081FB4"/>
    <w:rsid w:val="00082078"/>
    <w:rsid w:val="0008246F"/>
    <w:rsid w:val="000825D4"/>
    <w:rsid w:val="0008262B"/>
    <w:rsid w:val="00082912"/>
    <w:rsid w:val="0008299C"/>
    <w:rsid w:val="00082D3E"/>
    <w:rsid w:val="000830D5"/>
    <w:rsid w:val="0008334D"/>
    <w:rsid w:val="000835E1"/>
    <w:rsid w:val="00083946"/>
    <w:rsid w:val="000839B7"/>
    <w:rsid w:val="00083A26"/>
    <w:rsid w:val="00083AB8"/>
    <w:rsid w:val="00083B45"/>
    <w:rsid w:val="00083C21"/>
    <w:rsid w:val="00083C9C"/>
    <w:rsid w:val="00084106"/>
    <w:rsid w:val="00084157"/>
    <w:rsid w:val="0008415D"/>
    <w:rsid w:val="000847CC"/>
    <w:rsid w:val="000849D2"/>
    <w:rsid w:val="00084A6C"/>
    <w:rsid w:val="00084ABB"/>
    <w:rsid w:val="00084BC8"/>
    <w:rsid w:val="00084BDE"/>
    <w:rsid w:val="00084BE1"/>
    <w:rsid w:val="00084E43"/>
    <w:rsid w:val="00084EC3"/>
    <w:rsid w:val="000851DA"/>
    <w:rsid w:val="00085212"/>
    <w:rsid w:val="0008522F"/>
    <w:rsid w:val="00085400"/>
    <w:rsid w:val="00085434"/>
    <w:rsid w:val="000854B9"/>
    <w:rsid w:val="00085599"/>
    <w:rsid w:val="000856AA"/>
    <w:rsid w:val="0008570B"/>
    <w:rsid w:val="0008581D"/>
    <w:rsid w:val="000858BF"/>
    <w:rsid w:val="00085B86"/>
    <w:rsid w:val="00085D26"/>
    <w:rsid w:val="00085D7B"/>
    <w:rsid w:val="00085FB2"/>
    <w:rsid w:val="000860A6"/>
    <w:rsid w:val="00086155"/>
    <w:rsid w:val="00086382"/>
    <w:rsid w:val="000863A8"/>
    <w:rsid w:val="00086413"/>
    <w:rsid w:val="0008644C"/>
    <w:rsid w:val="00086DE8"/>
    <w:rsid w:val="00086ECC"/>
    <w:rsid w:val="00086FBA"/>
    <w:rsid w:val="00087624"/>
    <w:rsid w:val="00087F58"/>
    <w:rsid w:val="000900A6"/>
    <w:rsid w:val="000900E7"/>
    <w:rsid w:val="000903D9"/>
    <w:rsid w:val="000904C9"/>
    <w:rsid w:val="000907AC"/>
    <w:rsid w:val="00090891"/>
    <w:rsid w:val="000909CC"/>
    <w:rsid w:val="00090DD0"/>
    <w:rsid w:val="00090F74"/>
    <w:rsid w:val="00091001"/>
    <w:rsid w:val="0009101F"/>
    <w:rsid w:val="00091077"/>
    <w:rsid w:val="00091385"/>
    <w:rsid w:val="000915A0"/>
    <w:rsid w:val="00091848"/>
    <w:rsid w:val="00091A36"/>
    <w:rsid w:val="00091B30"/>
    <w:rsid w:val="00091C72"/>
    <w:rsid w:val="00091EE9"/>
    <w:rsid w:val="0009237F"/>
    <w:rsid w:val="000924EE"/>
    <w:rsid w:val="0009270F"/>
    <w:rsid w:val="000928B6"/>
    <w:rsid w:val="00092910"/>
    <w:rsid w:val="00092A2D"/>
    <w:rsid w:val="00092BCD"/>
    <w:rsid w:val="00092DD4"/>
    <w:rsid w:val="00092DF9"/>
    <w:rsid w:val="00093034"/>
    <w:rsid w:val="000938B6"/>
    <w:rsid w:val="0009393A"/>
    <w:rsid w:val="00093C91"/>
    <w:rsid w:val="00093D75"/>
    <w:rsid w:val="00093E88"/>
    <w:rsid w:val="00093EC0"/>
    <w:rsid w:val="000940EF"/>
    <w:rsid w:val="0009417A"/>
    <w:rsid w:val="000944D4"/>
    <w:rsid w:val="0009458D"/>
    <w:rsid w:val="00094A02"/>
    <w:rsid w:val="00094B58"/>
    <w:rsid w:val="00094B7E"/>
    <w:rsid w:val="00094E7B"/>
    <w:rsid w:val="00094EBC"/>
    <w:rsid w:val="00095095"/>
    <w:rsid w:val="000952B4"/>
    <w:rsid w:val="00095366"/>
    <w:rsid w:val="000955CA"/>
    <w:rsid w:val="00095795"/>
    <w:rsid w:val="000957C5"/>
    <w:rsid w:val="000959C1"/>
    <w:rsid w:val="00095A58"/>
    <w:rsid w:val="00095BF1"/>
    <w:rsid w:val="00095EB3"/>
    <w:rsid w:val="00096333"/>
    <w:rsid w:val="0009642F"/>
    <w:rsid w:val="000965BF"/>
    <w:rsid w:val="00096797"/>
    <w:rsid w:val="000968E6"/>
    <w:rsid w:val="00096B10"/>
    <w:rsid w:val="00096BD5"/>
    <w:rsid w:val="00096C30"/>
    <w:rsid w:val="00096CC8"/>
    <w:rsid w:val="00096E8E"/>
    <w:rsid w:val="00097034"/>
    <w:rsid w:val="00097451"/>
    <w:rsid w:val="000975D2"/>
    <w:rsid w:val="000975F6"/>
    <w:rsid w:val="0009768C"/>
    <w:rsid w:val="000977D7"/>
    <w:rsid w:val="00097BE5"/>
    <w:rsid w:val="00097D38"/>
    <w:rsid w:val="00097E63"/>
    <w:rsid w:val="00097F14"/>
    <w:rsid w:val="000A02C6"/>
    <w:rsid w:val="000A02DD"/>
    <w:rsid w:val="000A030E"/>
    <w:rsid w:val="000A032B"/>
    <w:rsid w:val="000A07B4"/>
    <w:rsid w:val="000A0829"/>
    <w:rsid w:val="000A09B5"/>
    <w:rsid w:val="000A0DF7"/>
    <w:rsid w:val="000A0FDA"/>
    <w:rsid w:val="000A1239"/>
    <w:rsid w:val="000A1633"/>
    <w:rsid w:val="000A16B4"/>
    <w:rsid w:val="000A1BB0"/>
    <w:rsid w:val="000A1F09"/>
    <w:rsid w:val="000A1FE6"/>
    <w:rsid w:val="000A2023"/>
    <w:rsid w:val="000A234C"/>
    <w:rsid w:val="000A26DE"/>
    <w:rsid w:val="000A29A0"/>
    <w:rsid w:val="000A2C29"/>
    <w:rsid w:val="000A2E75"/>
    <w:rsid w:val="000A3354"/>
    <w:rsid w:val="000A33C9"/>
    <w:rsid w:val="000A3448"/>
    <w:rsid w:val="000A37EA"/>
    <w:rsid w:val="000A3A58"/>
    <w:rsid w:val="000A3C1E"/>
    <w:rsid w:val="000A3ED5"/>
    <w:rsid w:val="000A4157"/>
    <w:rsid w:val="000A41A9"/>
    <w:rsid w:val="000A42AF"/>
    <w:rsid w:val="000A4443"/>
    <w:rsid w:val="000A44C9"/>
    <w:rsid w:val="000A44F0"/>
    <w:rsid w:val="000A4619"/>
    <w:rsid w:val="000A4648"/>
    <w:rsid w:val="000A47C1"/>
    <w:rsid w:val="000A48D7"/>
    <w:rsid w:val="000A48FC"/>
    <w:rsid w:val="000A4934"/>
    <w:rsid w:val="000A4A44"/>
    <w:rsid w:val="000A4B09"/>
    <w:rsid w:val="000A4B4C"/>
    <w:rsid w:val="000A4F12"/>
    <w:rsid w:val="000A4FA7"/>
    <w:rsid w:val="000A4FD8"/>
    <w:rsid w:val="000A5293"/>
    <w:rsid w:val="000A57A9"/>
    <w:rsid w:val="000A5878"/>
    <w:rsid w:val="000A58A8"/>
    <w:rsid w:val="000A5932"/>
    <w:rsid w:val="000A5943"/>
    <w:rsid w:val="000A59BF"/>
    <w:rsid w:val="000A59FF"/>
    <w:rsid w:val="000A5A0F"/>
    <w:rsid w:val="000A5C52"/>
    <w:rsid w:val="000A5C67"/>
    <w:rsid w:val="000A5DE7"/>
    <w:rsid w:val="000A5F68"/>
    <w:rsid w:val="000A610B"/>
    <w:rsid w:val="000A61ED"/>
    <w:rsid w:val="000A622B"/>
    <w:rsid w:val="000A62F0"/>
    <w:rsid w:val="000A6444"/>
    <w:rsid w:val="000A6559"/>
    <w:rsid w:val="000A65BE"/>
    <w:rsid w:val="000A69D3"/>
    <w:rsid w:val="000A6B8F"/>
    <w:rsid w:val="000A6BBF"/>
    <w:rsid w:val="000A6C41"/>
    <w:rsid w:val="000A6CD6"/>
    <w:rsid w:val="000A6CD9"/>
    <w:rsid w:val="000A6D40"/>
    <w:rsid w:val="000A6EB3"/>
    <w:rsid w:val="000A708E"/>
    <w:rsid w:val="000A7159"/>
    <w:rsid w:val="000A71CB"/>
    <w:rsid w:val="000A7281"/>
    <w:rsid w:val="000A7457"/>
    <w:rsid w:val="000A7760"/>
    <w:rsid w:val="000A797B"/>
    <w:rsid w:val="000A79E1"/>
    <w:rsid w:val="000A7C03"/>
    <w:rsid w:val="000A7CA1"/>
    <w:rsid w:val="000A7D80"/>
    <w:rsid w:val="000A7FD5"/>
    <w:rsid w:val="000A7FDB"/>
    <w:rsid w:val="000B0490"/>
    <w:rsid w:val="000B0554"/>
    <w:rsid w:val="000B05AD"/>
    <w:rsid w:val="000B06A0"/>
    <w:rsid w:val="000B0715"/>
    <w:rsid w:val="000B077D"/>
    <w:rsid w:val="000B083A"/>
    <w:rsid w:val="000B0870"/>
    <w:rsid w:val="000B091B"/>
    <w:rsid w:val="000B0A98"/>
    <w:rsid w:val="000B0BAC"/>
    <w:rsid w:val="000B0E11"/>
    <w:rsid w:val="000B1155"/>
    <w:rsid w:val="000B115D"/>
    <w:rsid w:val="000B1341"/>
    <w:rsid w:val="000B14A7"/>
    <w:rsid w:val="000B14E5"/>
    <w:rsid w:val="000B15BF"/>
    <w:rsid w:val="000B17D2"/>
    <w:rsid w:val="000B1852"/>
    <w:rsid w:val="000B18FD"/>
    <w:rsid w:val="000B199B"/>
    <w:rsid w:val="000B1A4A"/>
    <w:rsid w:val="000B1B42"/>
    <w:rsid w:val="000B1D69"/>
    <w:rsid w:val="000B1E6A"/>
    <w:rsid w:val="000B1EED"/>
    <w:rsid w:val="000B22F3"/>
    <w:rsid w:val="000B23E5"/>
    <w:rsid w:val="000B2596"/>
    <w:rsid w:val="000B276D"/>
    <w:rsid w:val="000B280E"/>
    <w:rsid w:val="000B2864"/>
    <w:rsid w:val="000B2D57"/>
    <w:rsid w:val="000B2D84"/>
    <w:rsid w:val="000B2E8C"/>
    <w:rsid w:val="000B318C"/>
    <w:rsid w:val="000B3295"/>
    <w:rsid w:val="000B341E"/>
    <w:rsid w:val="000B3427"/>
    <w:rsid w:val="000B353A"/>
    <w:rsid w:val="000B3675"/>
    <w:rsid w:val="000B37E5"/>
    <w:rsid w:val="000B38AD"/>
    <w:rsid w:val="000B3AF3"/>
    <w:rsid w:val="000B3BF8"/>
    <w:rsid w:val="000B3C9A"/>
    <w:rsid w:val="000B3EB1"/>
    <w:rsid w:val="000B42D8"/>
    <w:rsid w:val="000B4438"/>
    <w:rsid w:val="000B44EB"/>
    <w:rsid w:val="000B46EA"/>
    <w:rsid w:val="000B48B8"/>
    <w:rsid w:val="000B4DBA"/>
    <w:rsid w:val="000B4F89"/>
    <w:rsid w:val="000B501D"/>
    <w:rsid w:val="000B5655"/>
    <w:rsid w:val="000B594A"/>
    <w:rsid w:val="000B5A40"/>
    <w:rsid w:val="000B5B34"/>
    <w:rsid w:val="000B5C82"/>
    <w:rsid w:val="000B5CE9"/>
    <w:rsid w:val="000B602B"/>
    <w:rsid w:val="000B607F"/>
    <w:rsid w:val="000B6A21"/>
    <w:rsid w:val="000B6AF3"/>
    <w:rsid w:val="000B6E0F"/>
    <w:rsid w:val="000B6E46"/>
    <w:rsid w:val="000B6F36"/>
    <w:rsid w:val="000B7045"/>
    <w:rsid w:val="000B7127"/>
    <w:rsid w:val="000B75EF"/>
    <w:rsid w:val="000B765D"/>
    <w:rsid w:val="000B76E4"/>
    <w:rsid w:val="000B7B24"/>
    <w:rsid w:val="000B7B8E"/>
    <w:rsid w:val="000B7FC2"/>
    <w:rsid w:val="000B7FDD"/>
    <w:rsid w:val="000B7FDF"/>
    <w:rsid w:val="000C0045"/>
    <w:rsid w:val="000C041A"/>
    <w:rsid w:val="000C0653"/>
    <w:rsid w:val="000C0854"/>
    <w:rsid w:val="000C08B2"/>
    <w:rsid w:val="000C0B32"/>
    <w:rsid w:val="000C0E4C"/>
    <w:rsid w:val="000C10BE"/>
    <w:rsid w:val="000C1412"/>
    <w:rsid w:val="000C1561"/>
    <w:rsid w:val="000C1607"/>
    <w:rsid w:val="000C17E7"/>
    <w:rsid w:val="000C1DD0"/>
    <w:rsid w:val="000C218A"/>
    <w:rsid w:val="000C21AB"/>
    <w:rsid w:val="000C221B"/>
    <w:rsid w:val="000C2352"/>
    <w:rsid w:val="000C23E0"/>
    <w:rsid w:val="000C296A"/>
    <w:rsid w:val="000C2993"/>
    <w:rsid w:val="000C2BC5"/>
    <w:rsid w:val="000C2ECD"/>
    <w:rsid w:val="000C315C"/>
    <w:rsid w:val="000C319F"/>
    <w:rsid w:val="000C31F1"/>
    <w:rsid w:val="000C327B"/>
    <w:rsid w:val="000C33DE"/>
    <w:rsid w:val="000C3537"/>
    <w:rsid w:val="000C3659"/>
    <w:rsid w:val="000C371C"/>
    <w:rsid w:val="000C37F8"/>
    <w:rsid w:val="000C3A90"/>
    <w:rsid w:val="000C3CFC"/>
    <w:rsid w:val="000C3EC6"/>
    <w:rsid w:val="000C3FD2"/>
    <w:rsid w:val="000C40B3"/>
    <w:rsid w:val="000C43D6"/>
    <w:rsid w:val="000C4584"/>
    <w:rsid w:val="000C4660"/>
    <w:rsid w:val="000C46D1"/>
    <w:rsid w:val="000C47F1"/>
    <w:rsid w:val="000C484B"/>
    <w:rsid w:val="000C4B9A"/>
    <w:rsid w:val="000C4BC9"/>
    <w:rsid w:val="000C4C8A"/>
    <w:rsid w:val="000C4D0C"/>
    <w:rsid w:val="000C4DB1"/>
    <w:rsid w:val="000C4E1E"/>
    <w:rsid w:val="000C51A1"/>
    <w:rsid w:val="000C52DC"/>
    <w:rsid w:val="000C5424"/>
    <w:rsid w:val="000C54C1"/>
    <w:rsid w:val="000C5588"/>
    <w:rsid w:val="000C58CA"/>
    <w:rsid w:val="000C59CC"/>
    <w:rsid w:val="000C5A39"/>
    <w:rsid w:val="000C5B17"/>
    <w:rsid w:val="000C5F4B"/>
    <w:rsid w:val="000C613E"/>
    <w:rsid w:val="000C62BF"/>
    <w:rsid w:val="000C62EC"/>
    <w:rsid w:val="000C632C"/>
    <w:rsid w:val="000C63B7"/>
    <w:rsid w:val="000C6451"/>
    <w:rsid w:val="000C6679"/>
    <w:rsid w:val="000C6990"/>
    <w:rsid w:val="000C6B0B"/>
    <w:rsid w:val="000C6C28"/>
    <w:rsid w:val="000C6C8D"/>
    <w:rsid w:val="000C6D3E"/>
    <w:rsid w:val="000C6D9B"/>
    <w:rsid w:val="000C731E"/>
    <w:rsid w:val="000C73BA"/>
    <w:rsid w:val="000C73DC"/>
    <w:rsid w:val="000C7597"/>
    <w:rsid w:val="000C764E"/>
    <w:rsid w:val="000C780C"/>
    <w:rsid w:val="000C79C1"/>
    <w:rsid w:val="000C7A55"/>
    <w:rsid w:val="000C7C31"/>
    <w:rsid w:val="000C7C38"/>
    <w:rsid w:val="000C7CBD"/>
    <w:rsid w:val="000C7F71"/>
    <w:rsid w:val="000C7FF9"/>
    <w:rsid w:val="000D05D1"/>
    <w:rsid w:val="000D0608"/>
    <w:rsid w:val="000D06DC"/>
    <w:rsid w:val="000D07E1"/>
    <w:rsid w:val="000D08D4"/>
    <w:rsid w:val="000D0BF9"/>
    <w:rsid w:val="000D0D34"/>
    <w:rsid w:val="000D0D7A"/>
    <w:rsid w:val="000D11B4"/>
    <w:rsid w:val="000D13C9"/>
    <w:rsid w:val="000D1526"/>
    <w:rsid w:val="000D1563"/>
    <w:rsid w:val="000D1965"/>
    <w:rsid w:val="000D1DB7"/>
    <w:rsid w:val="000D1E60"/>
    <w:rsid w:val="000D2081"/>
    <w:rsid w:val="000D2105"/>
    <w:rsid w:val="000D22DF"/>
    <w:rsid w:val="000D2309"/>
    <w:rsid w:val="000D2474"/>
    <w:rsid w:val="000D2AFD"/>
    <w:rsid w:val="000D2B71"/>
    <w:rsid w:val="000D2C65"/>
    <w:rsid w:val="000D2CD1"/>
    <w:rsid w:val="000D2DCB"/>
    <w:rsid w:val="000D2E10"/>
    <w:rsid w:val="000D2E96"/>
    <w:rsid w:val="000D304F"/>
    <w:rsid w:val="000D3390"/>
    <w:rsid w:val="000D34BE"/>
    <w:rsid w:val="000D36B0"/>
    <w:rsid w:val="000D37E6"/>
    <w:rsid w:val="000D38BA"/>
    <w:rsid w:val="000D3C22"/>
    <w:rsid w:val="000D3CE7"/>
    <w:rsid w:val="000D3D13"/>
    <w:rsid w:val="000D3D6D"/>
    <w:rsid w:val="000D3EAA"/>
    <w:rsid w:val="000D4431"/>
    <w:rsid w:val="000D4B86"/>
    <w:rsid w:val="000D4F4C"/>
    <w:rsid w:val="000D508F"/>
    <w:rsid w:val="000D52D2"/>
    <w:rsid w:val="000D5318"/>
    <w:rsid w:val="000D55B0"/>
    <w:rsid w:val="000D59D8"/>
    <w:rsid w:val="000D5BF3"/>
    <w:rsid w:val="000D5CC3"/>
    <w:rsid w:val="000D5CD2"/>
    <w:rsid w:val="000D5D2C"/>
    <w:rsid w:val="000D5DD9"/>
    <w:rsid w:val="000D5E2B"/>
    <w:rsid w:val="000D6034"/>
    <w:rsid w:val="000D60EF"/>
    <w:rsid w:val="000D61B1"/>
    <w:rsid w:val="000D6217"/>
    <w:rsid w:val="000D6579"/>
    <w:rsid w:val="000D6678"/>
    <w:rsid w:val="000D66FA"/>
    <w:rsid w:val="000D6787"/>
    <w:rsid w:val="000D67A1"/>
    <w:rsid w:val="000D6B8A"/>
    <w:rsid w:val="000D6C85"/>
    <w:rsid w:val="000D70EE"/>
    <w:rsid w:val="000D72B6"/>
    <w:rsid w:val="000D736D"/>
    <w:rsid w:val="000D76D7"/>
    <w:rsid w:val="000D79CC"/>
    <w:rsid w:val="000D7AD6"/>
    <w:rsid w:val="000D7BC8"/>
    <w:rsid w:val="000D7CF2"/>
    <w:rsid w:val="000D7FE5"/>
    <w:rsid w:val="000E007C"/>
    <w:rsid w:val="000E0108"/>
    <w:rsid w:val="000E02C2"/>
    <w:rsid w:val="000E072F"/>
    <w:rsid w:val="000E0749"/>
    <w:rsid w:val="000E083D"/>
    <w:rsid w:val="000E0871"/>
    <w:rsid w:val="000E090D"/>
    <w:rsid w:val="000E09C5"/>
    <w:rsid w:val="000E0A07"/>
    <w:rsid w:val="000E0A9F"/>
    <w:rsid w:val="000E0B63"/>
    <w:rsid w:val="000E0CBF"/>
    <w:rsid w:val="000E0F95"/>
    <w:rsid w:val="000E0F9D"/>
    <w:rsid w:val="000E0FBB"/>
    <w:rsid w:val="000E1006"/>
    <w:rsid w:val="000E1197"/>
    <w:rsid w:val="000E141C"/>
    <w:rsid w:val="000E158D"/>
    <w:rsid w:val="000E176E"/>
    <w:rsid w:val="000E17BD"/>
    <w:rsid w:val="000E1DFD"/>
    <w:rsid w:val="000E1E61"/>
    <w:rsid w:val="000E208A"/>
    <w:rsid w:val="000E212A"/>
    <w:rsid w:val="000E21D1"/>
    <w:rsid w:val="000E23E1"/>
    <w:rsid w:val="000E2438"/>
    <w:rsid w:val="000E2583"/>
    <w:rsid w:val="000E262A"/>
    <w:rsid w:val="000E2920"/>
    <w:rsid w:val="000E2938"/>
    <w:rsid w:val="000E2975"/>
    <w:rsid w:val="000E2A3D"/>
    <w:rsid w:val="000E2C3C"/>
    <w:rsid w:val="000E2D2A"/>
    <w:rsid w:val="000E2EDD"/>
    <w:rsid w:val="000E37E4"/>
    <w:rsid w:val="000E382A"/>
    <w:rsid w:val="000E3B00"/>
    <w:rsid w:val="000E3B86"/>
    <w:rsid w:val="000E3BED"/>
    <w:rsid w:val="000E3CD6"/>
    <w:rsid w:val="000E3EA6"/>
    <w:rsid w:val="000E40F8"/>
    <w:rsid w:val="000E4147"/>
    <w:rsid w:val="000E41F4"/>
    <w:rsid w:val="000E4434"/>
    <w:rsid w:val="000E469B"/>
    <w:rsid w:val="000E47AB"/>
    <w:rsid w:val="000E4807"/>
    <w:rsid w:val="000E4941"/>
    <w:rsid w:val="000E4B6D"/>
    <w:rsid w:val="000E4C17"/>
    <w:rsid w:val="000E4DDC"/>
    <w:rsid w:val="000E4F89"/>
    <w:rsid w:val="000E4FDF"/>
    <w:rsid w:val="000E5100"/>
    <w:rsid w:val="000E538E"/>
    <w:rsid w:val="000E543D"/>
    <w:rsid w:val="000E556A"/>
    <w:rsid w:val="000E562B"/>
    <w:rsid w:val="000E57C8"/>
    <w:rsid w:val="000E585A"/>
    <w:rsid w:val="000E5A07"/>
    <w:rsid w:val="000E5ED0"/>
    <w:rsid w:val="000E5EDC"/>
    <w:rsid w:val="000E61CF"/>
    <w:rsid w:val="000E6228"/>
    <w:rsid w:val="000E66B9"/>
    <w:rsid w:val="000E6721"/>
    <w:rsid w:val="000E692F"/>
    <w:rsid w:val="000E6A4D"/>
    <w:rsid w:val="000E6BCA"/>
    <w:rsid w:val="000E6E86"/>
    <w:rsid w:val="000E6EF8"/>
    <w:rsid w:val="000E6FF2"/>
    <w:rsid w:val="000E7106"/>
    <w:rsid w:val="000E7257"/>
    <w:rsid w:val="000E742D"/>
    <w:rsid w:val="000E7528"/>
    <w:rsid w:val="000E7701"/>
    <w:rsid w:val="000E7A40"/>
    <w:rsid w:val="000E7C15"/>
    <w:rsid w:val="000F00C9"/>
    <w:rsid w:val="000F031A"/>
    <w:rsid w:val="000F0454"/>
    <w:rsid w:val="000F0863"/>
    <w:rsid w:val="000F0981"/>
    <w:rsid w:val="000F0AE1"/>
    <w:rsid w:val="000F0DA5"/>
    <w:rsid w:val="000F0DCF"/>
    <w:rsid w:val="000F0E9C"/>
    <w:rsid w:val="000F0F60"/>
    <w:rsid w:val="000F106E"/>
    <w:rsid w:val="000F10DC"/>
    <w:rsid w:val="000F1147"/>
    <w:rsid w:val="000F11BD"/>
    <w:rsid w:val="000F1377"/>
    <w:rsid w:val="000F13CA"/>
    <w:rsid w:val="000F14D2"/>
    <w:rsid w:val="000F198C"/>
    <w:rsid w:val="000F1C0A"/>
    <w:rsid w:val="000F1C2F"/>
    <w:rsid w:val="000F1C4D"/>
    <w:rsid w:val="000F1C85"/>
    <w:rsid w:val="000F1E88"/>
    <w:rsid w:val="000F1EF1"/>
    <w:rsid w:val="000F2138"/>
    <w:rsid w:val="000F215B"/>
    <w:rsid w:val="000F228E"/>
    <w:rsid w:val="000F26BC"/>
    <w:rsid w:val="000F278F"/>
    <w:rsid w:val="000F2851"/>
    <w:rsid w:val="000F2879"/>
    <w:rsid w:val="000F2B81"/>
    <w:rsid w:val="000F2E61"/>
    <w:rsid w:val="000F2F35"/>
    <w:rsid w:val="000F3321"/>
    <w:rsid w:val="000F337A"/>
    <w:rsid w:val="000F33F5"/>
    <w:rsid w:val="000F343D"/>
    <w:rsid w:val="000F34B7"/>
    <w:rsid w:val="000F3543"/>
    <w:rsid w:val="000F37FC"/>
    <w:rsid w:val="000F3862"/>
    <w:rsid w:val="000F3C76"/>
    <w:rsid w:val="000F3E9F"/>
    <w:rsid w:val="000F4062"/>
    <w:rsid w:val="000F42B1"/>
    <w:rsid w:val="000F4639"/>
    <w:rsid w:val="000F4C56"/>
    <w:rsid w:val="000F4CCB"/>
    <w:rsid w:val="000F4DF0"/>
    <w:rsid w:val="000F4F64"/>
    <w:rsid w:val="000F5046"/>
    <w:rsid w:val="000F50B2"/>
    <w:rsid w:val="000F50E0"/>
    <w:rsid w:val="000F5359"/>
    <w:rsid w:val="000F57FC"/>
    <w:rsid w:val="000F586C"/>
    <w:rsid w:val="000F587D"/>
    <w:rsid w:val="000F5F2F"/>
    <w:rsid w:val="000F5F74"/>
    <w:rsid w:val="000F6076"/>
    <w:rsid w:val="000F6161"/>
    <w:rsid w:val="000F6468"/>
    <w:rsid w:val="000F64B7"/>
    <w:rsid w:val="000F6685"/>
    <w:rsid w:val="000F668C"/>
    <w:rsid w:val="000F67CF"/>
    <w:rsid w:val="000F69FE"/>
    <w:rsid w:val="000F6BE7"/>
    <w:rsid w:val="000F6BFB"/>
    <w:rsid w:val="000F6DE3"/>
    <w:rsid w:val="000F748D"/>
    <w:rsid w:val="000F74B8"/>
    <w:rsid w:val="000F7584"/>
    <w:rsid w:val="000F77D6"/>
    <w:rsid w:val="000F7846"/>
    <w:rsid w:val="000F7AF2"/>
    <w:rsid w:val="000F7C8D"/>
    <w:rsid w:val="000F7DAF"/>
    <w:rsid w:val="000F7FBC"/>
    <w:rsid w:val="00100041"/>
    <w:rsid w:val="00100069"/>
    <w:rsid w:val="001000CC"/>
    <w:rsid w:val="001005FC"/>
    <w:rsid w:val="0010070F"/>
    <w:rsid w:val="0010073F"/>
    <w:rsid w:val="001009C1"/>
    <w:rsid w:val="001009EF"/>
    <w:rsid w:val="00100A31"/>
    <w:rsid w:val="00100A6F"/>
    <w:rsid w:val="00100E36"/>
    <w:rsid w:val="00100EC1"/>
    <w:rsid w:val="00100F29"/>
    <w:rsid w:val="00100F70"/>
    <w:rsid w:val="00101525"/>
    <w:rsid w:val="0010154B"/>
    <w:rsid w:val="0010168E"/>
    <w:rsid w:val="0010191A"/>
    <w:rsid w:val="00101965"/>
    <w:rsid w:val="00101D40"/>
    <w:rsid w:val="00101F9B"/>
    <w:rsid w:val="0010243D"/>
    <w:rsid w:val="00102481"/>
    <w:rsid w:val="00102514"/>
    <w:rsid w:val="0010256F"/>
    <w:rsid w:val="0010274C"/>
    <w:rsid w:val="0010279A"/>
    <w:rsid w:val="001027D5"/>
    <w:rsid w:val="00102857"/>
    <w:rsid w:val="001029FF"/>
    <w:rsid w:val="00102D34"/>
    <w:rsid w:val="00102D4D"/>
    <w:rsid w:val="00102E32"/>
    <w:rsid w:val="00102F1B"/>
    <w:rsid w:val="00102F25"/>
    <w:rsid w:val="0010306A"/>
    <w:rsid w:val="001034DB"/>
    <w:rsid w:val="00103744"/>
    <w:rsid w:val="00103891"/>
    <w:rsid w:val="00103984"/>
    <w:rsid w:val="00103C46"/>
    <w:rsid w:val="00103D09"/>
    <w:rsid w:val="00103E09"/>
    <w:rsid w:val="00103EAF"/>
    <w:rsid w:val="00103FA0"/>
    <w:rsid w:val="0010404C"/>
    <w:rsid w:val="00104198"/>
    <w:rsid w:val="001041E3"/>
    <w:rsid w:val="0010457E"/>
    <w:rsid w:val="001045BA"/>
    <w:rsid w:val="001045C7"/>
    <w:rsid w:val="00104926"/>
    <w:rsid w:val="001049D1"/>
    <w:rsid w:val="00104C9F"/>
    <w:rsid w:val="00104D23"/>
    <w:rsid w:val="00104FE3"/>
    <w:rsid w:val="0010508D"/>
    <w:rsid w:val="001052BA"/>
    <w:rsid w:val="001054AF"/>
    <w:rsid w:val="001057F0"/>
    <w:rsid w:val="0010581C"/>
    <w:rsid w:val="001059B1"/>
    <w:rsid w:val="00105CCE"/>
    <w:rsid w:val="00105D2E"/>
    <w:rsid w:val="00105D83"/>
    <w:rsid w:val="00106295"/>
    <w:rsid w:val="0010636B"/>
    <w:rsid w:val="001063D6"/>
    <w:rsid w:val="00106439"/>
    <w:rsid w:val="001065C8"/>
    <w:rsid w:val="001067EE"/>
    <w:rsid w:val="00106879"/>
    <w:rsid w:val="00106B22"/>
    <w:rsid w:val="00106B8D"/>
    <w:rsid w:val="00107150"/>
    <w:rsid w:val="001071FD"/>
    <w:rsid w:val="0010721E"/>
    <w:rsid w:val="001074E9"/>
    <w:rsid w:val="00107719"/>
    <w:rsid w:val="00107795"/>
    <w:rsid w:val="001078F6"/>
    <w:rsid w:val="00107A50"/>
    <w:rsid w:val="00107AA3"/>
    <w:rsid w:val="00107AA6"/>
    <w:rsid w:val="00107B77"/>
    <w:rsid w:val="00107D71"/>
    <w:rsid w:val="00107E82"/>
    <w:rsid w:val="0011002F"/>
    <w:rsid w:val="00110143"/>
    <w:rsid w:val="001101EA"/>
    <w:rsid w:val="00110266"/>
    <w:rsid w:val="00110466"/>
    <w:rsid w:val="001108C9"/>
    <w:rsid w:val="00110928"/>
    <w:rsid w:val="00110979"/>
    <w:rsid w:val="001109BC"/>
    <w:rsid w:val="00110E52"/>
    <w:rsid w:val="00110F6F"/>
    <w:rsid w:val="0011119E"/>
    <w:rsid w:val="001112DB"/>
    <w:rsid w:val="0011136A"/>
    <w:rsid w:val="0011184D"/>
    <w:rsid w:val="001119C1"/>
    <w:rsid w:val="00111B21"/>
    <w:rsid w:val="00111C77"/>
    <w:rsid w:val="00111E91"/>
    <w:rsid w:val="00111EF9"/>
    <w:rsid w:val="00111F1D"/>
    <w:rsid w:val="00111F68"/>
    <w:rsid w:val="001122DE"/>
    <w:rsid w:val="00112563"/>
    <w:rsid w:val="001126EC"/>
    <w:rsid w:val="00112762"/>
    <w:rsid w:val="001129BE"/>
    <w:rsid w:val="00112B0B"/>
    <w:rsid w:val="00112D9F"/>
    <w:rsid w:val="00112DE1"/>
    <w:rsid w:val="00112E51"/>
    <w:rsid w:val="0011309C"/>
    <w:rsid w:val="00113262"/>
    <w:rsid w:val="00113288"/>
    <w:rsid w:val="00113343"/>
    <w:rsid w:val="0011338E"/>
    <w:rsid w:val="001138CE"/>
    <w:rsid w:val="0011390B"/>
    <w:rsid w:val="00113B86"/>
    <w:rsid w:val="001140D0"/>
    <w:rsid w:val="001142FE"/>
    <w:rsid w:val="00114714"/>
    <w:rsid w:val="0011473C"/>
    <w:rsid w:val="001148E7"/>
    <w:rsid w:val="00114C23"/>
    <w:rsid w:val="00114C2E"/>
    <w:rsid w:val="00115075"/>
    <w:rsid w:val="001151D0"/>
    <w:rsid w:val="00115532"/>
    <w:rsid w:val="001156A3"/>
    <w:rsid w:val="001156BE"/>
    <w:rsid w:val="001157DD"/>
    <w:rsid w:val="001158C4"/>
    <w:rsid w:val="001158C8"/>
    <w:rsid w:val="0011596B"/>
    <w:rsid w:val="00115ACD"/>
    <w:rsid w:val="00115E43"/>
    <w:rsid w:val="00115F7B"/>
    <w:rsid w:val="001161D4"/>
    <w:rsid w:val="00116205"/>
    <w:rsid w:val="001162B1"/>
    <w:rsid w:val="00116317"/>
    <w:rsid w:val="001164D1"/>
    <w:rsid w:val="001164DC"/>
    <w:rsid w:val="00116515"/>
    <w:rsid w:val="00116643"/>
    <w:rsid w:val="00116910"/>
    <w:rsid w:val="00116AF4"/>
    <w:rsid w:val="00116B07"/>
    <w:rsid w:val="00116B8C"/>
    <w:rsid w:val="00116D6D"/>
    <w:rsid w:val="00116D92"/>
    <w:rsid w:val="00116E0E"/>
    <w:rsid w:val="00116FD4"/>
    <w:rsid w:val="001170FB"/>
    <w:rsid w:val="00117127"/>
    <w:rsid w:val="001174DC"/>
    <w:rsid w:val="00117515"/>
    <w:rsid w:val="00117D32"/>
    <w:rsid w:val="00117E7A"/>
    <w:rsid w:val="00117F69"/>
    <w:rsid w:val="0012023D"/>
    <w:rsid w:val="00120313"/>
    <w:rsid w:val="001203D0"/>
    <w:rsid w:val="001206CB"/>
    <w:rsid w:val="001207DF"/>
    <w:rsid w:val="001208C5"/>
    <w:rsid w:val="0012098F"/>
    <w:rsid w:val="00120B33"/>
    <w:rsid w:val="00120C39"/>
    <w:rsid w:val="00120DD5"/>
    <w:rsid w:val="00120EC4"/>
    <w:rsid w:val="001212A0"/>
    <w:rsid w:val="001213C0"/>
    <w:rsid w:val="00121557"/>
    <w:rsid w:val="0012169B"/>
    <w:rsid w:val="0012173F"/>
    <w:rsid w:val="00121805"/>
    <w:rsid w:val="00121815"/>
    <w:rsid w:val="00121831"/>
    <w:rsid w:val="001218C1"/>
    <w:rsid w:val="00121CB5"/>
    <w:rsid w:val="001220C1"/>
    <w:rsid w:val="001220E2"/>
    <w:rsid w:val="0012233D"/>
    <w:rsid w:val="00122645"/>
    <w:rsid w:val="00122683"/>
    <w:rsid w:val="00122697"/>
    <w:rsid w:val="001227B9"/>
    <w:rsid w:val="00122846"/>
    <w:rsid w:val="0012299D"/>
    <w:rsid w:val="00122B83"/>
    <w:rsid w:val="00122E40"/>
    <w:rsid w:val="00122E9A"/>
    <w:rsid w:val="00122F2D"/>
    <w:rsid w:val="00122FC0"/>
    <w:rsid w:val="001230FA"/>
    <w:rsid w:val="00123702"/>
    <w:rsid w:val="00123736"/>
    <w:rsid w:val="00123868"/>
    <w:rsid w:val="00123CBA"/>
    <w:rsid w:val="00123FA4"/>
    <w:rsid w:val="00123FD3"/>
    <w:rsid w:val="00124012"/>
    <w:rsid w:val="0012432F"/>
    <w:rsid w:val="00124495"/>
    <w:rsid w:val="001244DD"/>
    <w:rsid w:val="001244F6"/>
    <w:rsid w:val="001247AC"/>
    <w:rsid w:val="00124883"/>
    <w:rsid w:val="0012499D"/>
    <w:rsid w:val="00124CB1"/>
    <w:rsid w:val="00124CE8"/>
    <w:rsid w:val="00124E4B"/>
    <w:rsid w:val="00124F2C"/>
    <w:rsid w:val="00124FA9"/>
    <w:rsid w:val="00124FB5"/>
    <w:rsid w:val="00124FCB"/>
    <w:rsid w:val="0012506B"/>
    <w:rsid w:val="0012510C"/>
    <w:rsid w:val="00125185"/>
    <w:rsid w:val="001251EE"/>
    <w:rsid w:val="00125589"/>
    <w:rsid w:val="001255DB"/>
    <w:rsid w:val="0012560E"/>
    <w:rsid w:val="001257B6"/>
    <w:rsid w:val="001258E2"/>
    <w:rsid w:val="0012595C"/>
    <w:rsid w:val="0012599D"/>
    <w:rsid w:val="00125BBE"/>
    <w:rsid w:val="00125C9D"/>
    <w:rsid w:val="00125D2A"/>
    <w:rsid w:val="00126366"/>
    <w:rsid w:val="00126393"/>
    <w:rsid w:val="0012643E"/>
    <w:rsid w:val="001264A3"/>
    <w:rsid w:val="00126976"/>
    <w:rsid w:val="00126A3D"/>
    <w:rsid w:val="00126AAB"/>
    <w:rsid w:val="00126AC2"/>
    <w:rsid w:val="00126DF2"/>
    <w:rsid w:val="001271E0"/>
    <w:rsid w:val="0012725A"/>
    <w:rsid w:val="0012747D"/>
    <w:rsid w:val="001274DC"/>
    <w:rsid w:val="00127504"/>
    <w:rsid w:val="00127758"/>
    <w:rsid w:val="001277C3"/>
    <w:rsid w:val="00127AF2"/>
    <w:rsid w:val="00127C2E"/>
    <w:rsid w:val="00127D3D"/>
    <w:rsid w:val="00127E40"/>
    <w:rsid w:val="00127E62"/>
    <w:rsid w:val="0013008E"/>
    <w:rsid w:val="0013046F"/>
    <w:rsid w:val="001309D9"/>
    <w:rsid w:val="00130A05"/>
    <w:rsid w:val="00130A1F"/>
    <w:rsid w:val="00130E4D"/>
    <w:rsid w:val="00131084"/>
    <w:rsid w:val="001311C5"/>
    <w:rsid w:val="001311D2"/>
    <w:rsid w:val="0013122E"/>
    <w:rsid w:val="001314A7"/>
    <w:rsid w:val="00131519"/>
    <w:rsid w:val="0013185A"/>
    <w:rsid w:val="0013191B"/>
    <w:rsid w:val="00131BDE"/>
    <w:rsid w:val="0013221C"/>
    <w:rsid w:val="001322CA"/>
    <w:rsid w:val="001323BC"/>
    <w:rsid w:val="001324FA"/>
    <w:rsid w:val="00132988"/>
    <w:rsid w:val="00132CBC"/>
    <w:rsid w:val="00133230"/>
    <w:rsid w:val="001335E0"/>
    <w:rsid w:val="00133B36"/>
    <w:rsid w:val="00133C37"/>
    <w:rsid w:val="00133C8A"/>
    <w:rsid w:val="001340F2"/>
    <w:rsid w:val="001341EC"/>
    <w:rsid w:val="00134334"/>
    <w:rsid w:val="00134532"/>
    <w:rsid w:val="0013463D"/>
    <w:rsid w:val="0013466B"/>
    <w:rsid w:val="0013479A"/>
    <w:rsid w:val="00134B85"/>
    <w:rsid w:val="00134BFF"/>
    <w:rsid w:val="00134CCF"/>
    <w:rsid w:val="00135376"/>
    <w:rsid w:val="00135408"/>
    <w:rsid w:val="001355B3"/>
    <w:rsid w:val="0013563D"/>
    <w:rsid w:val="00135738"/>
    <w:rsid w:val="0013588A"/>
    <w:rsid w:val="0013591A"/>
    <w:rsid w:val="0013596D"/>
    <w:rsid w:val="00135B5A"/>
    <w:rsid w:val="00135D19"/>
    <w:rsid w:val="00135D93"/>
    <w:rsid w:val="00135E66"/>
    <w:rsid w:val="001360D5"/>
    <w:rsid w:val="001361B0"/>
    <w:rsid w:val="001363C1"/>
    <w:rsid w:val="0013662B"/>
    <w:rsid w:val="0013671E"/>
    <w:rsid w:val="00136749"/>
    <w:rsid w:val="0013695D"/>
    <w:rsid w:val="00136A23"/>
    <w:rsid w:val="00136A3D"/>
    <w:rsid w:val="00136B4C"/>
    <w:rsid w:val="00136C2E"/>
    <w:rsid w:val="00136DFC"/>
    <w:rsid w:val="001371A3"/>
    <w:rsid w:val="0013724B"/>
    <w:rsid w:val="00137330"/>
    <w:rsid w:val="001375A8"/>
    <w:rsid w:val="00137703"/>
    <w:rsid w:val="0013797C"/>
    <w:rsid w:val="00137A93"/>
    <w:rsid w:val="00137AF8"/>
    <w:rsid w:val="00137CE8"/>
    <w:rsid w:val="00137F8B"/>
    <w:rsid w:val="0014014E"/>
    <w:rsid w:val="001403BE"/>
    <w:rsid w:val="001403F6"/>
    <w:rsid w:val="001404E1"/>
    <w:rsid w:val="001406EA"/>
    <w:rsid w:val="00140777"/>
    <w:rsid w:val="00140854"/>
    <w:rsid w:val="00140B15"/>
    <w:rsid w:val="00140BCB"/>
    <w:rsid w:val="00140C59"/>
    <w:rsid w:val="00140C7E"/>
    <w:rsid w:val="00140E76"/>
    <w:rsid w:val="00140F07"/>
    <w:rsid w:val="00140F12"/>
    <w:rsid w:val="00141131"/>
    <w:rsid w:val="00141144"/>
    <w:rsid w:val="001411A0"/>
    <w:rsid w:val="001411E5"/>
    <w:rsid w:val="001411EA"/>
    <w:rsid w:val="001413FD"/>
    <w:rsid w:val="001416C7"/>
    <w:rsid w:val="00141B78"/>
    <w:rsid w:val="00141B97"/>
    <w:rsid w:val="00141CF7"/>
    <w:rsid w:val="00141DE0"/>
    <w:rsid w:val="00141E87"/>
    <w:rsid w:val="0014222C"/>
    <w:rsid w:val="0014238C"/>
    <w:rsid w:val="001423B5"/>
    <w:rsid w:val="00142404"/>
    <w:rsid w:val="001425DA"/>
    <w:rsid w:val="00142656"/>
    <w:rsid w:val="0014282E"/>
    <w:rsid w:val="00142974"/>
    <w:rsid w:val="00142B31"/>
    <w:rsid w:val="00142C2C"/>
    <w:rsid w:val="00142D67"/>
    <w:rsid w:val="00142DAE"/>
    <w:rsid w:val="00142DBC"/>
    <w:rsid w:val="001430A6"/>
    <w:rsid w:val="00143131"/>
    <w:rsid w:val="001431F7"/>
    <w:rsid w:val="001432E6"/>
    <w:rsid w:val="00143430"/>
    <w:rsid w:val="0014347F"/>
    <w:rsid w:val="001434DD"/>
    <w:rsid w:val="001437D5"/>
    <w:rsid w:val="0014387B"/>
    <w:rsid w:val="00143C0B"/>
    <w:rsid w:val="00143C6B"/>
    <w:rsid w:val="00143D92"/>
    <w:rsid w:val="00143FFE"/>
    <w:rsid w:val="00144078"/>
    <w:rsid w:val="001440DF"/>
    <w:rsid w:val="00144142"/>
    <w:rsid w:val="001444EA"/>
    <w:rsid w:val="001444F6"/>
    <w:rsid w:val="001447D7"/>
    <w:rsid w:val="00144813"/>
    <w:rsid w:val="0014483B"/>
    <w:rsid w:val="00144A06"/>
    <w:rsid w:val="00144A7E"/>
    <w:rsid w:val="00144C5B"/>
    <w:rsid w:val="00144C94"/>
    <w:rsid w:val="00144CAB"/>
    <w:rsid w:val="00144D07"/>
    <w:rsid w:val="00144F53"/>
    <w:rsid w:val="00144F55"/>
    <w:rsid w:val="0014515B"/>
    <w:rsid w:val="00145201"/>
    <w:rsid w:val="00145283"/>
    <w:rsid w:val="0014528E"/>
    <w:rsid w:val="001452C0"/>
    <w:rsid w:val="00145446"/>
    <w:rsid w:val="001455FA"/>
    <w:rsid w:val="0014576A"/>
    <w:rsid w:val="0014581C"/>
    <w:rsid w:val="00145938"/>
    <w:rsid w:val="001459FA"/>
    <w:rsid w:val="00145A7A"/>
    <w:rsid w:val="00145A8E"/>
    <w:rsid w:val="00145AE6"/>
    <w:rsid w:val="00145D26"/>
    <w:rsid w:val="00145D3F"/>
    <w:rsid w:val="00145D51"/>
    <w:rsid w:val="00145E1F"/>
    <w:rsid w:val="00145E2B"/>
    <w:rsid w:val="00145EB2"/>
    <w:rsid w:val="0014607B"/>
    <w:rsid w:val="0014635B"/>
    <w:rsid w:val="00146424"/>
    <w:rsid w:val="001465AB"/>
    <w:rsid w:val="0014675B"/>
    <w:rsid w:val="001469B5"/>
    <w:rsid w:val="001469C0"/>
    <w:rsid w:val="00146A1B"/>
    <w:rsid w:val="00146AE4"/>
    <w:rsid w:val="00146CC5"/>
    <w:rsid w:val="00146D0E"/>
    <w:rsid w:val="0014704B"/>
    <w:rsid w:val="00147094"/>
    <w:rsid w:val="001470A8"/>
    <w:rsid w:val="00147198"/>
    <w:rsid w:val="0014769E"/>
    <w:rsid w:val="00147913"/>
    <w:rsid w:val="00147AB9"/>
    <w:rsid w:val="00147AEF"/>
    <w:rsid w:val="00147BE5"/>
    <w:rsid w:val="00147CA6"/>
    <w:rsid w:val="00147CFE"/>
    <w:rsid w:val="00147EB2"/>
    <w:rsid w:val="00147F48"/>
    <w:rsid w:val="001500A3"/>
    <w:rsid w:val="0015069B"/>
    <w:rsid w:val="001507C0"/>
    <w:rsid w:val="0015084E"/>
    <w:rsid w:val="00150B0F"/>
    <w:rsid w:val="00150B37"/>
    <w:rsid w:val="00150CC4"/>
    <w:rsid w:val="00150D16"/>
    <w:rsid w:val="001513B6"/>
    <w:rsid w:val="001514C0"/>
    <w:rsid w:val="001516D2"/>
    <w:rsid w:val="00151729"/>
    <w:rsid w:val="00151BA1"/>
    <w:rsid w:val="00151D25"/>
    <w:rsid w:val="00151D47"/>
    <w:rsid w:val="00151EA9"/>
    <w:rsid w:val="00151EBB"/>
    <w:rsid w:val="00152500"/>
    <w:rsid w:val="001525C1"/>
    <w:rsid w:val="001525D8"/>
    <w:rsid w:val="0015262C"/>
    <w:rsid w:val="00152DBB"/>
    <w:rsid w:val="00152E30"/>
    <w:rsid w:val="001531B4"/>
    <w:rsid w:val="00153256"/>
    <w:rsid w:val="00153447"/>
    <w:rsid w:val="001535EA"/>
    <w:rsid w:val="001535F9"/>
    <w:rsid w:val="00153681"/>
    <w:rsid w:val="0015374F"/>
    <w:rsid w:val="001539B9"/>
    <w:rsid w:val="001539E6"/>
    <w:rsid w:val="00153C91"/>
    <w:rsid w:val="00154063"/>
    <w:rsid w:val="00154074"/>
    <w:rsid w:val="001540D7"/>
    <w:rsid w:val="00154234"/>
    <w:rsid w:val="0015427D"/>
    <w:rsid w:val="00154513"/>
    <w:rsid w:val="00154631"/>
    <w:rsid w:val="0015485F"/>
    <w:rsid w:val="00154C7F"/>
    <w:rsid w:val="00154C98"/>
    <w:rsid w:val="001551E1"/>
    <w:rsid w:val="00155464"/>
    <w:rsid w:val="001554BB"/>
    <w:rsid w:val="001554CA"/>
    <w:rsid w:val="001555F3"/>
    <w:rsid w:val="00155612"/>
    <w:rsid w:val="001556F0"/>
    <w:rsid w:val="00155D26"/>
    <w:rsid w:val="00155DFB"/>
    <w:rsid w:val="00156068"/>
    <w:rsid w:val="00156423"/>
    <w:rsid w:val="0015690F"/>
    <w:rsid w:val="00156B5A"/>
    <w:rsid w:val="00156B76"/>
    <w:rsid w:val="00156C06"/>
    <w:rsid w:val="001570CE"/>
    <w:rsid w:val="00157143"/>
    <w:rsid w:val="001574F7"/>
    <w:rsid w:val="00157906"/>
    <w:rsid w:val="00157A87"/>
    <w:rsid w:val="00157DDD"/>
    <w:rsid w:val="00160010"/>
    <w:rsid w:val="00160039"/>
    <w:rsid w:val="0016008F"/>
    <w:rsid w:val="001600C8"/>
    <w:rsid w:val="001600E9"/>
    <w:rsid w:val="001601C4"/>
    <w:rsid w:val="001602EB"/>
    <w:rsid w:val="00160325"/>
    <w:rsid w:val="00160355"/>
    <w:rsid w:val="00160666"/>
    <w:rsid w:val="00160751"/>
    <w:rsid w:val="00160975"/>
    <w:rsid w:val="001609FC"/>
    <w:rsid w:val="00160CF2"/>
    <w:rsid w:val="00160F22"/>
    <w:rsid w:val="001610F0"/>
    <w:rsid w:val="0016110C"/>
    <w:rsid w:val="001611C2"/>
    <w:rsid w:val="0016150B"/>
    <w:rsid w:val="00161670"/>
    <w:rsid w:val="0016180B"/>
    <w:rsid w:val="001619B6"/>
    <w:rsid w:val="00161C2A"/>
    <w:rsid w:val="00161C83"/>
    <w:rsid w:val="00161D4E"/>
    <w:rsid w:val="00161EDD"/>
    <w:rsid w:val="0016223B"/>
    <w:rsid w:val="001626D4"/>
    <w:rsid w:val="00162802"/>
    <w:rsid w:val="00162A56"/>
    <w:rsid w:val="00162C00"/>
    <w:rsid w:val="00162DEC"/>
    <w:rsid w:val="00162FA7"/>
    <w:rsid w:val="0016330C"/>
    <w:rsid w:val="00163474"/>
    <w:rsid w:val="001634AA"/>
    <w:rsid w:val="001634F5"/>
    <w:rsid w:val="00163702"/>
    <w:rsid w:val="001637CF"/>
    <w:rsid w:val="00163AC6"/>
    <w:rsid w:val="00163CEF"/>
    <w:rsid w:val="00163FBB"/>
    <w:rsid w:val="001641F5"/>
    <w:rsid w:val="00164223"/>
    <w:rsid w:val="0016428D"/>
    <w:rsid w:val="00164770"/>
    <w:rsid w:val="00164A65"/>
    <w:rsid w:val="00164B60"/>
    <w:rsid w:val="00164BD4"/>
    <w:rsid w:val="00164D7E"/>
    <w:rsid w:val="00165045"/>
    <w:rsid w:val="00165052"/>
    <w:rsid w:val="0016507F"/>
    <w:rsid w:val="001654E3"/>
    <w:rsid w:val="0016581E"/>
    <w:rsid w:val="0016586E"/>
    <w:rsid w:val="00165A7E"/>
    <w:rsid w:val="00165C24"/>
    <w:rsid w:val="00165DB9"/>
    <w:rsid w:val="00165EC8"/>
    <w:rsid w:val="00166047"/>
    <w:rsid w:val="0016610F"/>
    <w:rsid w:val="001661F3"/>
    <w:rsid w:val="001663E3"/>
    <w:rsid w:val="0016654E"/>
    <w:rsid w:val="00166828"/>
    <w:rsid w:val="00166831"/>
    <w:rsid w:val="001668D9"/>
    <w:rsid w:val="00166C06"/>
    <w:rsid w:val="00166CC5"/>
    <w:rsid w:val="00166F6A"/>
    <w:rsid w:val="00167009"/>
    <w:rsid w:val="001670C9"/>
    <w:rsid w:val="001671BE"/>
    <w:rsid w:val="0016747F"/>
    <w:rsid w:val="0016757B"/>
    <w:rsid w:val="00167595"/>
    <w:rsid w:val="0016779D"/>
    <w:rsid w:val="00167875"/>
    <w:rsid w:val="00167AEC"/>
    <w:rsid w:val="00167B3E"/>
    <w:rsid w:val="00167D83"/>
    <w:rsid w:val="00167E34"/>
    <w:rsid w:val="00167EBC"/>
    <w:rsid w:val="00167F6B"/>
    <w:rsid w:val="00170110"/>
    <w:rsid w:val="00170282"/>
    <w:rsid w:val="0017028F"/>
    <w:rsid w:val="00170662"/>
    <w:rsid w:val="001706F7"/>
    <w:rsid w:val="00170719"/>
    <w:rsid w:val="00170D65"/>
    <w:rsid w:val="00170EA6"/>
    <w:rsid w:val="00170FAE"/>
    <w:rsid w:val="001712F8"/>
    <w:rsid w:val="00171582"/>
    <w:rsid w:val="00171601"/>
    <w:rsid w:val="00171745"/>
    <w:rsid w:val="00171764"/>
    <w:rsid w:val="001719B3"/>
    <w:rsid w:val="00171B63"/>
    <w:rsid w:val="00171D69"/>
    <w:rsid w:val="00171E8B"/>
    <w:rsid w:val="001720F7"/>
    <w:rsid w:val="001723D2"/>
    <w:rsid w:val="001723F3"/>
    <w:rsid w:val="001726A3"/>
    <w:rsid w:val="001728DF"/>
    <w:rsid w:val="00172965"/>
    <w:rsid w:val="00172C04"/>
    <w:rsid w:val="00172D0B"/>
    <w:rsid w:val="00172E3D"/>
    <w:rsid w:val="00172E7A"/>
    <w:rsid w:val="00172FCE"/>
    <w:rsid w:val="0017334B"/>
    <w:rsid w:val="0017355A"/>
    <w:rsid w:val="001736A2"/>
    <w:rsid w:val="00173AFA"/>
    <w:rsid w:val="00173DEB"/>
    <w:rsid w:val="00173E44"/>
    <w:rsid w:val="00173FC7"/>
    <w:rsid w:val="0017400D"/>
    <w:rsid w:val="00174103"/>
    <w:rsid w:val="00174181"/>
    <w:rsid w:val="0017423D"/>
    <w:rsid w:val="0017424A"/>
    <w:rsid w:val="001742A8"/>
    <w:rsid w:val="00174387"/>
    <w:rsid w:val="001743E6"/>
    <w:rsid w:val="00174430"/>
    <w:rsid w:val="00174439"/>
    <w:rsid w:val="001744D0"/>
    <w:rsid w:val="00174A33"/>
    <w:rsid w:val="00174B99"/>
    <w:rsid w:val="00174D52"/>
    <w:rsid w:val="00174DF1"/>
    <w:rsid w:val="00174FDA"/>
    <w:rsid w:val="0017504C"/>
    <w:rsid w:val="001754B5"/>
    <w:rsid w:val="001756D1"/>
    <w:rsid w:val="00175768"/>
    <w:rsid w:val="00175D9A"/>
    <w:rsid w:val="00176148"/>
    <w:rsid w:val="001761A2"/>
    <w:rsid w:val="00176581"/>
    <w:rsid w:val="0017666F"/>
    <w:rsid w:val="001768F6"/>
    <w:rsid w:val="00176A11"/>
    <w:rsid w:val="00176CB4"/>
    <w:rsid w:val="00176D21"/>
    <w:rsid w:val="00176EE2"/>
    <w:rsid w:val="00176FA4"/>
    <w:rsid w:val="001772C6"/>
    <w:rsid w:val="00177341"/>
    <w:rsid w:val="00177739"/>
    <w:rsid w:val="00177A7F"/>
    <w:rsid w:val="00177A8C"/>
    <w:rsid w:val="00177D4A"/>
    <w:rsid w:val="00177DD9"/>
    <w:rsid w:val="00177EB2"/>
    <w:rsid w:val="00180048"/>
    <w:rsid w:val="0018014A"/>
    <w:rsid w:val="001803F8"/>
    <w:rsid w:val="00180487"/>
    <w:rsid w:val="001804C9"/>
    <w:rsid w:val="0018051C"/>
    <w:rsid w:val="00180652"/>
    <w:rsid w:val="00180A51"/>
    <w:rsid w:val="00180BE9"/>
    <w:rsid w:val="00180D0D"/>
    <w:rsid w:val="00180D90"/>
    <w:rsid w:val="00180F5B"/>
    <w:rsid w:val="0018103B"/>
    <w:rsid w:val="001811C6"/>
    <w:rsid w:val="001811CF"/>
    <w:rsid w:val="001813C3"/>
    <w:rsid w:val="00181471"/>
    <w:rsid w:val="00181AD3"/>
    <w:rsid w:val="00181C96"/>
    <w:rsid w:val="00181CF8"/>
    <w:rsid w:val="00181E5B"/>
    <w:rsid w:val="0018200C"/>
    <w:rsid w:val="00182268"/>
    <w:rsid w:val="001822A8"/>
    <w:rsid w:val="0018238B"/>
    <w:rsid w:val="001825F2"/>
    <w:rsid w:val="00182641"/>
    <w:rsid w:val="001826BB"/>
    <w:rsid w:val="00182B89"/>
    <w:rsid w:val="00182BE1"/>
    <w:rsid w:val="00182D7A"/>
    <w:rsid w:val="00182DCB"/>
    <w:rsid w:val="001830E3"/>
    <w:rsid w:val="0018310D"/>
    <w:rsid w:val="001831D1"/>
    <w:rsid w:val="0018323A"/>
    <w:rsid w:val="00183344"/>
    <w:rsid w:val="00183346"/>
    <w:rsid w:val="00183558"/>
    <w:rsid w:val="00183957"/>
    <w:rsid w:val="00183B87"/>
    <w:rsid w:val="00183D5C"/>
    <w:rsid w:val="00183DAC"/>
    <w:rsid w:val="00183F24"/>
    <w:rsid w:val="00183F6D"/>
    <w:rsid w:val="0018457F"/>
    <w:rsid w:val="00184675"/>
    <w:rsid w:val="001847FE"/>
    <w:rsid w:val="00184975"/>
    <w:rsid w:val="00184EC2"/>
    <w:rsid w:val="00184FAE"/>
    <w:rsid w:val="0018501D"/>
    <w:rsid w:val="00185273"/>
    <w:rsid w:val="001852B4"/>
    <w:rsid w:val="00185467"/>
    <w:rsid w:val="001855E3"/>
    <w:rsid w:val="001857B8"/>
    <w:rsid w:val="001858E8"/>
    <w:rsid w:val="00185AA4"/>
    <w:rsid w:val="00185CF3"/>
    <w:rsid w:val="00185D55"/>
    <w:rsid w:val="00185E8C"/>
    <w:rsid w:val="00185FA3"/>
    <w:rsid w:val="00186040"/>
    <w:rsid w:val="0018624B"/>
    <w:rsid w:val="001864F1"/>
    <w:rsid w:val="00186541"/>
    <w:rsid w:val="0018656D"/>
    <w:rsid w:val="0018664E"/>
    <w:rsid w:val="00186B37"/>
    <w:rsid w:val="00186D19"/>
    <w:rsid w:val="00186E4A"/>
    <w:rsid w:val="00186EF4"/>
    <w:rsid w:val="00187016"/>
    <w:rsid w:val="00187027"/>
    <w:rsid w:val="00187040"/>
    <w:rsid w:val="0018705F"/>
    <w:rsid w:val="0018723A"/>
    <w:rsid w:val="0018744A"/>
    <w:rsid w:val="00187467"/>
    <w:rsid w:val="0018749C"/>
    <w:rsid w:val="001876A8"/>
    <w:rsid w:val="001876F6"/>
    <w:rsid w:val="00187766"/>
    <w:rsid w:val="0018776E"/>
    <w:rsid w:val="00187801"/>
    <w:rsid w:val="00187955"/>
    <w:rsid w:val="001879FC"/>
    <w:rsid w:val="00187A59"/>
    <w:rsid w:val="00187C39"/>
    <w:rsid w:val="00187C83"/>
    <w:rsid w:val="00187CAF"/>
    <w:rsid w:val="00187FC9"/>
    <w:rsid w:val="00190024"/>
    <w:rsid w:val="0019019A"/>
    <w:rsid w:val="001901A0"/>
    <w:rsid w:val="0019024E"/>
    <w:rsid w:val="001902B1"/>
    <w:rsid w:val="0019064D"/>
    <w:rsid w:val="001906DF"/>
    <w:rsid w:val="00190A6B"/>
    <w:rsid w:val="00190D5E"/>
    <w:rsid w:val="00190EA0"/>
    <w:rsid w:val="001910C2"/>
    <w:rsid w:val="0019113F"/>
    <w:rsid w:val="001912F2"/>
    <w:rsid w:val="00191370"/>
    <w:rsid w:val="00191533"/>
    <w:rsid w:val="0019155C"/>
    <w:rsid w:val="00191689"/>
    <w:rsid w:val="00191AE7"/>
    <w:rsid w:val="00191B67"/>
    <w:rsid w:val="00191C67"/>
    <w:rsid w:val="00192022"/>
    <w:rsid w:val="001920C2"/>
    <w:rsid w:val="001924C8"/>
    <w:rsid w:val="00192689"/>
    <w:rsid w:val="001928A4"/>
    <w:rsid w:val="001929D5"/>
    <w:rsid w:val="00192B24"/>
    <w:rsid w:val="00192C57"/>
    <w:rsid w:val="00192D66"/>
    <w:rsid w:val="00193028"/>
    <w:rsid w:val="00193111"/>
    <w:rsid w:val="00193215"/>
    <w:rsid w:val="0019386D"/>
    <w:rsid w:val="00193899"/>
    <w:rsid w:val="00193AF3"/>
    <w:rsid w:val="00193BF8"/>
    <w:rsid w:val="00193C76"/>
    <w:rsid w:val="00193D74"/>
    <w:rsid w:val="00193DA7"/>
    <w:rsid w:val="00193EEE"/>
    <w:rsid w:val="0019460A"/>
    <w:rsid w:val="001947B4"/>
    <w:rsid w:val="001948AF"/>
    <w:rsid w:val="0019497C"/>
    <w:rsid w:val="00194C11"/>
    <w:rsid w:val="00194F69"/>
    <w:rsid w:val="00194F85"/>
    <w:rsid w:val="00194FCA"/>
    <w:rsid w:val="001950A0"/>
    <w:rsid w:val="001952F5"/>
    <w:rsid w:val="0019533C"/>
    <w:rsid w:val="00195479"/>
    <w:rsid w:val="0019551C"/>
    <w:rsid w:val="00195612"/>
    <w:rsid w:val="001957A8"/>
    <w:rsid w:val="001957D8"/>
    <w:rsid w:val="00195A21"/>
    <w:rsid w:val="00195BA7"/>
    <w:rsid w:val="00195E8E"/>
    <w:rsid w:val="001960FD"/>
    <w:rsid w:val="0019615C"/>
    <w:rsid w:val="00196415"/>
    <w:rsid w:val="001964D0"/>
    <w:rsid w:val="0019650C"/>
    <w:rsid w:val="00196515"/>
    <w:rsid w:val="0019652D"/>
    <w:rsid w:val="0019675C"/>
    <w:rsid w:val="00196923"/>
    <w:rsid w:val="00196AB6"/>
    <w:rsid w:val="00196AC0"/>
    <w:rsid w:val="00196B6F"/>
    <w:rsid w:val="00196BEB"/>
    <w:rsid w:val="00196DBD"/>
    <w:rsid w:val="00196DD4"/>
    <w:rsid w:val="00196E6A"/>
    <w:rsid w:val="00196EE0"/>
    <w:rsid w:val="00196F09"/>
    <w:rsid w:val="001973D8"/>
    <w:rsid w:val="0019742B"/>
    <w:rsid w:val="0019753E"/>
    <w:rsid w:val="00197697"/>
    <w:rsid w:val="001976AF"/>
    <w:rsid w:val="00197E6D"/>
    <w:rsid w:val="00197EB7"/>
    <w:rsid w:val="001A026D"/>
    <w:rsid w:val="001A03FC"/>
    <w:rsid w:val="001A0707"/>
    <w:rsid w:val="001A076B"/>
    <w:rsid w:val="001A0A0D"/>
    <w:rsid w:val="001A0A34"/>
    <w:rsid w:val="001A0E26"/>
    <w:rsid w:val="001A0F2A"/>
    <w:rsid w:val="001A1186"/>
    <w:rsid w:val="001A13BB"/>
    <w:rsid w:val="001A15C3"/>
    <w:rsid w:val="001A168F"/>
    <w:rsid w:val="001A1867"/>
    <w:rsid w:val="001A19A9"/>
    <w:rsid w:val="001A19F3"/>
    <w:rsid w:val="001A1C38"/>
    <w:rsid w:val="001A21E0"/>
    <w:rsid w:val="001A22EB"/>
    <w:rsid w:val="001A239A"/>
    <w:rsid w:val="001A251E"/>
    <w:rsid w:val="001A2545"/>
    <w:rsid w:val="001A256F"/>
    <w:rsid w:val="001A2656"/>
    <w:rsid w:val="001A27D9"/>
    <w:rsid w:val="001A2B72"/>
    <w:rsid w:val="001A2C65"/>
    <w:rsid w:val="001A2EC9"/>
    <w:rsid w:val="001A3026"/>
    <w:rsid w:val="001A32D5"/>
    <w:rsid w:val="001A3655"/>
    <w:rsid w:val="001A3705"/>
    <w:rsid w:val="001A3706"/>
    <w:rsid w:val="001A379D"/>
    <w:rsid w:val="001A3910"/>
    <w:rsid w:val="001A3A92"/>
    <w:rsid w:val="001A3B3B"/>
    <w:rsid w:val="001A3C3B"/>
    <w:rsid w:val="001A3C4B"/>
    <w:rsid w:val="001A421B"/>
    <w:rsid w:val="001A4310"/>
    <w:rsid w:val="001A4688"/>
    <w:rsid w:val="001A47DA"/>
    <w:rsid w:val="001A47F9"/>
    <w:rsid w:val="001A4A48"/>
    <w:rsid w:val="001A4AD6"/>
    <w:rsid w:val="001A4B8F"/>
    <w:rsid w:val="001A4C52"/>
    <w:rsid w:val="001A4D13"/>
    <w:rsid w:val="001A508D"/>
    <w:rsid w:val="001A52B9"/>
    <w:rsid w:val="001A5306"/>
    <w:rsid w:val="001A5362"/>
    <w:rsid w:val="001A53FE"/>
    <w:rsid w:val="001A541E"/>
    <w:rsid w:val="001A5648"/>
    <w:rsid w:val="001A5783"/>
    <w:rsid w:val="001A5AD3"/>
    <w:rsid w:val="001A5BA1"/>
    <w:rsid w:val="001A5C7A"/>
    <w:rsid w:val="001A5D19"/>
    <w:rsid w:val="001A5EC9"/>
    <w:rsid w:val="001A5F4D"/>
    <w:rsid w:val="001A5F5F"/>
    <w:rsid w:val="001A6389"/>
    <w:rsid w:val="001A641F"/>
    <w:rsid w:val="001A67A0"/>
    <w:rsid w:val="001A6866"/>
    <w:rsid w:val="001A6947"/>
    <w:rsid w:val="001A6D78"/>
    <w:rsid w:val="001A6DC3"/>
    <w:rsid w:val="001A6EDB"/>
    <w:rsid w:val="001A7038"/>
    <w:rsid w:val="001A712F"/>
    <w:rsid w:val="001A7159"/>
    <w:rsid w:val="001A75D0"/>
    <w:rsid w:val="001A7730"/>
    <w:rsid w:val="001A7788"/>
    <w:rsid w:val="001A782E"/>
    <w:rsid w:val="001A7A8A"/>
    <w:rsid w:val="001A7F0E"/>
    <w:rsid w:val="001B004F"/>
    <w:rsid w:val="001B0194"/>
    <w:rsid w:val="001B0225"/>
    <w:rsid w:val="001B0237"/>
    <w:rsid w:val="001B02BB"/>
    <w:rsid w:val="001B02DF"/>
    <w:rsid w:val="001B04E9"/>
    <w:rsid w:val="001B0591"/>
    <w:rsid w:val="001B05F5"/>
    <w:rsid w:val="001B0835"/>
    <w:rsid w:val="001B0AA0"/>
    <w:rsid w:val="001B0B9A"/>
    <w:rsid w:val="001B0BB1"/>
    <w:rsid w:val="001B0C04"/>
    <w:rsid w:val="001B0FB0"/>
    <w:rsid w:val="001B104E"/>
    <w:rsid w:val="001B117D"/>
    <w:rsid w:val="001B11C3"/>
    <w:rsid w:val="001B1283"/>
    <w:rsid w:val="001B129A"/>
    <w:rsid w:val="001B170B"/>
    <w:rsid w:val="001B17D5"/>
    <w:rsid w:val="001B1942"/>
    <w:rsid w:val="001B1B68"/>
    <w:rsid w:val="001B21FA"/>
    <w:rsid w:val="001B2347"/>
    <w:rsid w:val="001B23D6"/>
    <w:rsid w:val="001B252B"/>
    <w:rsid w:val="001B25D8"/>
    <w:rsid w:val="001B2745"/>
    <w:rsid w:val="001B2ACF"/>
    <w:rsid w:val="001B2C3A"/>
    <w:rsid w:val="001B2D02"/>
    <w:rsid w:val="001B2D63"/>
    <w:rsid w:val="001B2D68"/>
    <w:rsid w:val="001B2F2A"/>
    <w:rsid w:val="001B3166"/>
    <w:rsid w:val="001B330F"/>
    <w:rsid w:val="001B33B7"/>
    <w:rsid w:val="001B3462"/>
    <w:rsid w:val="001B3476"/>
    <w:rsid w:val="001B34CA"/>
    <w:rsid w:val="001B358E"/>
    <w:rsid w:val="001B3635"/>
    <w:rsid w:val="001B3850"/>
    <w:rsid w:val="001B3A91"/>
    <w:rsid w:val="001B3AB0"/>
    <w:rsid w:val="001B3CC0"/>
    <w:rsid w:val="001B3FC9"/>
    <w:rsid w:val="001B40F0"/>
    <w:rsid w:val="001B41CE"/>
    <w:rsid w:val="001B41DA"/>
    <w:rsid w:val="001B426B"/>
    <w:rsid w:val="001B4313"/>
    <w:rsid w:val="001B45A0"/>
    <w:rsid w:val="001B468F"/>
    <w:rsid w:val="001B48D0"/>
    <w:rsid w:val="001B4B05"/>
    <w:rsid w:val="001B4B30"/>
    <w:rsid w:val="001B4B53"/>
    <w:rsid w:val="001B4C27"/>
    <w:rsid w:val="001B4C3F"/>
    <w:rsid w:val="001B4CD7"/>
    <w:rsid w:val="001B4E00"/>
    <w:rsid w:val="001B4E28"/>
    <w:rsid w:val="001B4F2D"/>
    <w:rsid w:val="001B5266"/>
    <w:rsid w:val="001B527C"/>
    <w:rsid w:val="001B5527"/>
    <w:rsid w:val="001B5555"/>
    <w:rsid w:val="001B55C2"/>
    <w:rsid w:val="001B55FB"/>
    <w:rsid w:val="001B561E"/>
    <w:rsid w:val="001B56B0"/>
    <w:rsid w:val="001B5823"/>
    <w:rsid w:val="001B587B"/>
    <w:rsid w:val="001B58BF"/>
    <w:rsid w:val="001B5AC2"/>
    <w:rsid w:val="001B5B6B"/>
    <w:rsid w:val="001B5C1C"/>
    <w:rsid w:val="001B5E37"/>
    <w:rsid w:val="001B5FB3"/>
    <w:rsid w:val="001B6392"/>
    <w:rsid w:val="001B6602"/>
    <w:rsid w:val="001B66A3"/>
    <w:rsid w:val="001B6B5F"/>
    <w:rsid w:val="001B6EB2"/>
    <w:rsid w:val="001B6EFB"/>
    <w:rsid w:val="001B7601"/>
    <w:rsid w:val="001B77EC"/>
    <w:rsid w:val="001B78C6"/>
    <w:rsid w:val="001B7AE3"/>
    <w:rsid w:val="001B7C78"/>
    <w:rsid w:val="001B7C7D"/>
    <w:rsid w:val="001B7CA9"/>
    <w:rsid w:val="001B7FDF"/>
    <w:rsid w:val="001C0103"/>
    <w:rsid w:val="001C04CC"/>
    <w:rsid w:val="001C054C"/>
    <w:rsid w:val="001C05D7"/>
    <w:rsid w:val="001C05EB"/>
    <w:rsid w:val="001C06AB"/>
    <w:rsid w:val="001C0999"/>
    <w:rsid w:val="001C09C9"/>
    <w:rsid w:val="001C09FF"/>
    <w:rsid w:val="001C0B3A"/>
    <w:rsid w:val="001C0B97"/>
    <w:rsid w:val="001C0D07"/>
    <w:rsid w:val="001C0D5F"/>
    <w:rsid w:val="001C0F89"/>
    <w:rsid w:val="001C104A"/>
    <w:rsid w:val="001C10D7"/>
    <w:rsid w:val="001C117D"/>
    <w:rsid w:val="001C120B"/>
    <w:rsid w:val="001C12C9"/>
    <w:rsid w:val="001C1361"/>
    <w:rsid w:val="001C1454"/>
    <w:rsid w:val="001C16C2"/>
    <w:rsid w:val="001C1C72"/>
    <w:rsid w:val="001C1E2D"/>
    <w:rsid w:val="001C202B"/>
    <w:rsid w:val="001C22C1"/>
    <w:rsid w:val="001C271A"/>
    <w:rsid w:val="001C284B"/>
    <w:rsid w:val="001C2955"/>
    <w:rsid w:val="001C29AD"/>
    <w:rsid w:val="001C2AA0"/>
    <w:rsid w:val="001C2FDF"/>
    <w:rsid w:val="001C30E8"/>
    <w:rsid w:val="001C328D"/>
    <w:rsid w:val="001C346A"/>
    <w:rsid w:val="001C359F"/>
    <w:rsid w:val="001C35A4"/>
    <w:rsid w:val="001C3696"/>
    <w:rsid w:val="001C3728"/>
    <w:rsid w:val="001C372F"/>
    <w:rsid w:val="001C3A9A"/>
    <w:rsid w:val="001C3C4E"/>
    <w:rsid w:val="001C3CE1"/>
    <w:rsid w:val="001C3E6F"/>
    <w:rsid w:val="001C3FD2"/>
    <w:rsid w:val="001C4085"/>
    <w:rsid w:val="001C40B2"/>
    <w:rsid w:val="001C40EC"/>
    <w:rsid w:val="001C4438"/>
    <w:rsid w:val="001C45A1"/>
    <w:rsid w:val="001C472B"/>
    <w:rsid w:val="001C4741"/>
    <w:rsid w:val="001C4761"/>
    <w:rsid w:val="001C477C"/>
    <w:rsid w:val="001C4909"/>
    <w:rsid w:val="001C4974"/>
    <w:rsid w:val="001C4ED4"/>
    <w:rsid w:val="001C4EE8"/>
    <w:rsid w:val="001C5030"/>
    <w:rsid w:val="001C5665"/>
    <w:rsid w:val="001C5758"/>
    <w:rsid w:val="001C58B2"/>
    <w:rsid w:val="001C5A83"/>
    <w:rsid w:val="001C5B20"/>
    <w:rsid w:val="001C5CFF"/>
    <w:rsid w:val="001C5D16"/>
    <w:rsid w:val="001C5F39"/>
    <w:rsid w:val="001C6157"/>
    <w:rsid w:val="001C62C1"/>
    <w:rsid w:val="001C62EA"/>
    <w:rsid w:val="001C62EB"/>
    <w:rsid w:val="001C64C6"/>
    <w:rsid w:val="001C666A"/>
    <w:rsid w:val="001C6792"/>
    <w:rsid w:val="001C6881"/>
    <w:rsid w:val="001C69A2"/>
    <w:rsid w:val="001C69E5"/>
    <w:rsid w:val="001C6B19"/>
    <w:rsid w:val="001C6CCE"/>
    <w:rsid w:val="001C6DCE"/>
    <w:rsid w:val="001C7291"/>
    <w:rsid w:val="001C7521"/>
    <w:rsid w:val="001C76F9"/>
    <w:rsid w:val="001C77A8"/>
    <w:rsid w:val="001C7A62"/>
    <w:rsid w:val="001C7BAD"/>
    <w:rsid w:val="001C7BB5"/>
    <w:rsid w:val="001C7D57"/>
    <w:rsid w:val="001C7DF5"/>
    <w:rsid w:val="001C7ED8"/>
    <w:rsid w:val="001D008C"/>
    <w:rsid w:val="001D0229"/>
    <w:rsid w:val="001D02F6"/>
    <w:rsid w:val="001D04A8"/>
    <w:rsid w:val="001D07DC"/>
    <w:rsid w:val="001D09A4"/>
    <w:rsid w:val="001D0D90"/>
    <w:rsid w:val="001D0FE5"/>
    <w:rsid w:val="001D1234"/>
    <w:rsid w:val="001D12C4"/>
    <w:rsid w:val="001D1391"/>
    <w:rsid w:val="001D1730"/>
    <w:rsid w:val="001D19A0"/>
    <w:rsid w:val="001D219F"/>
    <w:rsid w:val="001D21F0"/>
    <w:rsid w:val="001D2346"/>
    <w:rsid w:val="001D25DE"/>
    <w:rsid w:val="001D2796"/>
    <w:rsid w:val="001D27F6"/>
    <w:rsid w:val="001D287B"/>
    <w:rsid w:val="001D28F4"/>
    <w:rsid w:val="001D2A19"/>
    <w:rsid w:val="001D2D0C"/>
    <w:rsid w:val="001D30A6"/>
    <w:rsid w:val="001D30C9"/>
    <w:rsid w:val="001D3116"/>
    <w:rsid w:val="001D3129"/>
    <w:rsid w:val="001D3316"/>
    <w:rsid w:val="001D3467"/>
    <w:rsid w:val="001D3785"/>
    <w:rsid w:val="001D379D"/>
    <w:rsid w:val="001D3822"/>
    <w:rsid w:val="001D3823"/>
    <w:rsid w:val="001D38F5"/>
    <w:rsid w:val="001D3A70"/>
    <w:rsid w:val="001D3A90"/>
    <w:rsid w:val="001D3AC7"/>
    <w:rsid w:val="001D3C48"/>
    <w:rsid w:val="001D3E35"/>
    <w:rsid w:val="001D3EA4"/>
    <w:rsid w:val="001D3ECA"/>
    <w:rsid w:val="001D3F61"/>
    <w:rsid w:val="001D41E7"/>
    <w:rsid w:val="001D470E"/>
    <w:rsid w:val="001D4D84"/>
    <w:rsid w:val="001D4E59"/>
    <w:rsid w:val="001D5892"/>
    <w:rsid w:val="001D5983"/>
    <w:rsid w:val="001D5994"/>
    <w:rsid w:val="001D5ABB"/>
    <w:rsid w:val="001D5B17"/>
    <w:rsid w:val="001D5E7B"/>
    <w:rsid w:val="001D6039"/>
    <w:rsid w:val="001D6202"/>
    <w:rsid w:val="001D6253"/>
    <w:rsid w:val="001D6A19"/>
    <w:rsid w:val="001D6C3A"/>
    <w:rsid w:val="001D6EFE"/>
    <w:rsid w:val="001D74C8"/>
    <w:rsid w:val="001D752B"/>
    <w:rsid w:val="001D7769"/>
    <w:rsid w:val="001D79AC"/>
    <w:rsid w:val="001D79C1"/>
    <w:rsid w:val="001D7ADA"/>
    <w:rsid w:val="001D7AE2"/>
    <w:rsid w:val="001D7F78"/>
    <w:rsid w:val="001D7FE8"/>
    <w:rsid w:val="001E0007"/>
    <w:rsid w:val="001E0253"/>
    <w:rsid w:val="001E0335"/>
    <w:rsid w:val="001E04F1"/>
    <w:rsid w:val="001E0742"/>
    <w:rsid w:val="001E0CEE"/>
    <w:rsid w:val="001E1141"/>
    <w:rsid w:val="001E12D0"/>
    <w:rsid w:val="001E1320"/>
    <w:rsid w:val="001E1342"/>
    <w:rsid w:val="001E1424"/>
    <w:rsid w:val="001E1474"/>
    <w:rsid w:val="001E14FD"/>
    <w:rsid w:val="001E159D"/>
    <w:rsid w:val="001E18C0"/>
    <w:rsid w:val="001E1A47"/>
    <w:rsid w:val="001E1C54"/>
    <w:rsid w:val="001E1DE9"/>
    <w:rsid w:val="001E1F07"/>
    <w:rsid w:val="001E1F44"/>
    <w:rsid w:val="001E2029"/>
    <w:rsid w:val="001E2059"/>
    <w:rsid w:val="001E224C"/>
    <w:rsid w:val="001E22BC"/>
    <w:rsid w:val="001E22E4"/>
    <w:rsid w:val="001E2332"/>
    <w:rsid w:val="001E2421"/>
    <w:rsid w:val="001E250A"/>
    <w:rsid w:val="001E25A2"/>
    <w:rsid w:val="001E25BD"/>
    <w:rsid w:val="001E267F"/>
    <w:rsid w:val="001E2749"/>
    <w:rsid w:val="001E2816"/>
    <w:rsid w:val="001E2995"/>
    <w:rsid w:val="001E2D1D"/>
    <w:rsid w:val="001E2E28"/>
    <w:rsid w:val="001E2F58"/>
    <w:rsid w:val="001E2FCD"/>
    <w:rsid w:val="001E305B"/>
    <w:rsid w:val="001E3320"/>
    <w:rsid w:val="001E3395"/>
    <w:rsid w:val="001E3464"/>
    <w:rsid w:val="001E347B"/>
    <w:rsid w:val="001E38D6"/>
    <w:rsid w:val="001E3909"/>
    <w:rsid w:val="001E3BAA"/>
    <w:rsid w:val="001E3C7B"/>
    <w:rsid w:val="001E3EB0"/>
    <w:rsid w:val="001E3F7E"/>
    <w:rsid w:val="001E41D0"/>
    <w:rsid w:val="001E436A"/>
    <w:rsid w:val="001E4482"/>
    <w:rsid w:val="001E44CF"/>
    <w:rsid w:val="001E451E"/>
    <w:rsid w:val="001E4718"/>
    <w:rsid w:val="001E4826"/>
    <w:rsid w:val="001E4C64"/>
    <w:rsid w:val="001E51DD"/>
    <w:rsid w:val="001E527D"/>
    <w:rsid w:val="001E54F7"/>
    <w:rsid w:val="001E56D8"/>
    <w:rsid w:val="001E5AC2"/>
    <w:rsid w:val="001E5C80"/>
    <w:rsid w:val="001E5D07"/>
    <w:rsid w:val="001E5E13"/>
    <w:rsid w:val="001E5E8A"/>
    <w:rsid w:val="001E6061"/>
    <w:rsid w:val="001E615C"/>
    <w:rsid w:val="001E61A7"/>
    <w:rsid w:val="001E622E"/>
    <w:rsid w:val="001E6268"/>
    <w:rsid w:val="001E67A6"/>
    <w:rsid w:val="001E6822"/>
    <w:rsid w:val="001E6998"/>
    <w:rsid w:val="001E69AE"/>
    <w:rsid w:val="001E6EBD"/>
    <w:rsid w:val="001E6F76"/>
    <w:rsid w:val="001E6FEE"/>
    <w:rsid w:val="001E7060"/>
    <w:rsid w:val="001E7197"/>
    <w:rsid w:val="001E71CE"/>
    <w:rsid w:val="001E72CD"/>
    <w:rsid w:val="001E72F6"/>
    <w:rsid w:val="001E740D"/>
    <w:rsid w:val="001E757F"/>
    <w:rsid w:val="001E7611"/>
    <w:rsid w:val="001E76A5"/>
    <w:rsid w:val="001E799D"/>
    <w:rsid w:val="001E7C6E"/>
    <w:rsid w:val="001E7FC7"/>
    <w:rsid w:val="001F0096"/>
    <w:rsid w:val="001F0118"/>
    <w:rsid w:val="001F0289"/>
    <w:rsid w:val="001F063F"/>
    <w:rsid w:val="001F0656"/>
    <w:rsid w:val="001F0AB7"/>
    <w:rsid w:val="001F0B36"/>
    <w:rsid w:val="001F0C0A"/>
    <w:rsid w:val="001F0D9F"/>
    <w:rsid w:val="001F0FA7"/>
    <w:rsid w:val="001F1208"/>
    <w:rsid w:val="001F1485"/>
    <w:rsid w:val="001F1634"/>
    <w:rsid w:val="001F1839"/>
    <w:rsid w:val="001F1A72"/>
    <w:rsid w:val="001F1D0E"/>
    <w:rsid w:val="001F1DC0"/>
    <w:rsid w:val="001F1DFF"/>
    <w:rsid w:val="001F1E2E"/>
    <w:rsid w:val="001F1EA9"/>
    <w:rsid w:val="001F1F03"/>
    <w:rsid w:val="001F204A"/>
    <w:rsid w:val="001F2187"/>
    <w:rsid w:val="001F239E"/>
    <w:rsid w:val="001F25B9"/>
    <w:rsid w:val="001F25D2"/>
    <w:rsid w:val="001F294E"/>
    <w:rsid w:val="001F29D5"/>
    <w:rsid w:val="001F2B2F"/>
    <w:rsid w:val="001F2B38"/>
    <w:rsid w:val="001F2C22"/>
    <w:rsid w:val="001F2C5E"/>
    <w:rsid w:val="001F2D13"/>
    <w:rsid w:val="001F2ED2"/>
    <w:rsid w:val="001F2FE8"/>
    <w:rsid w:val="001F313E"/>
    <w:rsid w:val="001F3365"/>
    <w:rsid w:val="001F3484"/>
    <w:rsid w:val="001F34B1"/>
    <w:rsid w:val="001F3542"/>
    <w:rsid w:val="001F3607"/>
    <w:rsid w:val="001F369F"/>
    <w:rsid w:val="001F3706"/>
    <w:rsid w:val="001F380E"/>
    <w:rsid w:val="001F392D"/>
    <w:rsid w:val="001F3C62"/>
    <w:rsid w:val="001F3F68"/>
    <w:rsid w:val="001F4227"/>
    <w:rsid w:val="001F4248"/>
    <w:rsid w:val="001F42EC"/>
    <w:rsid w:val="001F43B0"/>
    <w:rsid w:val="001F4560"/>
    <w:rsid w:val="001F4633"/>
    <w:rsid w:val="001F4B9B"/>
    <w:rsid w:val="001F4C4E"/>
    <w:rsid w:val="001F4CD0"/>
    <w:rsid w:val="001F4CEA"/>
    <w:rsid w:val="001F4FB3"/>
    <w:rsid w:val="001F5240"/>
    <w:rsid w:val="001F5288"/>
    <w:rsid w:val="001F5331"/>
    <w:rsid w:val="001F5346"/>
    <w:rsid w:val="001F54DC"/>
    <w:rsid w:val="001F5599"/>
    <w:rsid w:val="001F56A4"/>
    <w:rsid w:val="001F5902"/>
    <w:rsid w:val="001F5C85"/>
    <w:rsid w:val="001F5DB0"/>
    <w:rsid w:val="001F5E28"/>
    <w:rsid w:val="001F5E5F"/>
    <w:rsid w:val="001F5E86"/>
    <w:rsid w:val="001F5FD8"/>
    <w:rsid w:val="001F627C"/>
    <w:rsid w:val="001F6585"/>
    <w:rsid w:val="001F65F4"/>
    <w:rsid w:val="001F6643"/>
    <w:rsid w:val="001F68AB"/>
    <w:rsid w:val="001F6910"/>
    <w:rsid w:val="001F6C50"/>
    <w:rsid w:val="001F6CDB"/>
    <w:rsid w:val="001F6D0A"/>
    <w:rsid w:val="001F6D17"/>
    <w:rsid w:val="001F6E3C"/>
    <w:rsid w:val="001F6FBB"/>
    <w:rsid w:val="001F7208"/>
    <w:rsid w:val="001F721C"/>
    <w:rsid w:val="001F731F"/>
    <w:rsid w:val="001F738E"/>
    <w:rsid w:val="001F7455"/>
    <w:rsid w:val="001F7465"/>
    <w:rsid w:val="001F7569"/>
    <w:rsid w:val="001F7648"/>
    <w:rsid w:val="001F79A7"/>
    <w:rsid w:val="001F79F7"/>
    <w:rsid w:val="001F7A38"/>
    <w:rsid w:val="001F7DA4"/>
    <w:rsid w:val="001F7DA8"/>
    <w:rsid w:val="001F7F75"/>
    <w:rsid w:val="0020007D"/>
    <w:rsid w:val="002002A6"/>
    <w:rsid w:val="00200475"/>
    <w:rsid w:val="00200647"/>
    <w:rsid w:val="002007C0"/>
    <w:rsid w:val="0020082E"/>
    <w:rsid w:val="00200E16"/>
    <w:rsid w:val="00200FE9"/>
    <w:rsid w:val="0020124A"/>
    <w:rsid w:val="00201305"/>
    <w:rsid w:val="002013DD"/>
    <w:rsid w:val="00201563"/>
    <w:rsid w:val="0020161E"/>
    <w:rsid w:val="00201794"/>
    <w:rsid w:val="002017BF"/>
    <w:rsid w:val="002019F6"/>
    <w:rsid w:val="00201D47"/>
    <w:rsid w:val="00201EEF"/>
    <w:rsid w:val="00201F6D"/>
    <w:rsid w:val="002020AE"/>
    <w:rsid w:val="002021E3"/>
    <w:rsid w:val="00202210"/>
    <w:rsid w:val="002026F6"/>
    <w:rsid w:val="00202CE6"/>
    <w:rsid w:val="00202D27"/>
    <w:rsid w:val="00202EFC"/>
    <w:rsid w:val="00202F60"/>
    <w:rsid w:val="00202F6F"/>
    <w:rsid w:val="00202FD2"/>
    <w:rsid w:val="00202FD9"/>
    <w:rsid w:val="002030AE"/>
    <w:rsid w:val="002033B0"/>
    <w:rsid w:val="00203601"/>
    <w:rsid w:val="00203982"/>
    <w:rsid w:val="00203A35"/>
    <w:rsid w:val="00203B23"/>
    <w:rsid w:val="00203C14"/>
    <w:rsid w:val="00203D33"/>
    <w:rsid w:val="00204015"/>
    <w:rsid w:val="002040F8"/>
    <w:rsid w:val="00204149"/>
    <w:rsid w:val="002044E0"/>
    <w:rsid w:val="002044E9"/>
    <w:rsid w:val="002045F9"/>
    <w:rsid w:val="00204610"/>
    <w:rsid w:val="00204737"/>
    <w:rsid w:val="00204AD6"/>
    <w:rsid w:val="00204D78"/>
    <w:rsid w:val="00204F97"/>
    <w:rsid w:val="0020514C"/>
    <w:rsid w:val="002051DC"/>
    <w:rsid w:val="00205393"/>
    <w:rsid w:val="00205516"/>
    <w:rsid w:val="00205848"/>
    <w:rsid w:val="00205AD5"/>
    <w:rsid w:val="00205C83"/>
    <w:rsid w:val="00205FD7"/>
    <w:rsid w:val="00205FFF"/>
    <w:rsid w:val="00206193"/>
    <w:rsid w:val="00206239"/>
    <w:rsid w:val="0020624A"/>
    <w:rsid w:val="0020692B"/>
    <w:rsid w:val="00206A56"/>
    <w:rsid w:val="00206AB7"/>
    <w:rsid w:val="00206F23"/>
    <w:rsid w:val="00206FA9"/>
    <w:rsid w:val="00207174"/>
    <w:rsid w:val="0020731B"/>
    <w:rsid w:val="0020756C"/>
    <w:rsid w:val="002078D1"/>
    <w:rsid w:val="002078F2"/>
    <w:rsid w:val="00207A1F"/>
    <w:rsid w:val="00207A76"/>
    <w:rsid w:val="00207DAA"/>
    <w:rsid w:val="0021000E"/>
    <w:rsid w:val="00210135"/>
    <w:rsid w:val="00210217"/>
    <w:rsid w:val="002102C7"/>
    <w:rsid w:val="002102E6"/>
    <w:rsid w:val="00210684"/>
    <w:rsid w:val="002106EB"/>
    <w:rsid w:val="002107EE"/>
    <w:rsid w:val="00210D08"/>
    <w:rsid w:val="00210DA8"/>
    <w:rsid w:val="00210F4B"/>
    <w:rsid w:val="00211278"/>
    <w:rsid w:val="00211476"/>
    <w:rsid w:val="00211544"/>
    <w:rsid w:val="0021162E"/>
    <w:rsid w:val="00211723"/>
    <w:rsid w:val="00211787"/>
    <w:rsid w:val="0021179C"/>
    <w:rsid w:val="00211AA3"/>
    <w:rsid w:val="00211B78"/>
    <w:rsid w:val="00211BCC"/>
    <w:rsid w:val="002125CB"/>
    <w:rsid w:val="00212601"/>
    <w:rsid w:val="002126A8"/>
    <w:rsid w:val="00212801"/>
    <w:rsid w:val="00212A91"/>
    <w:rsid w:val="00212B52"/>
    <w:rsid w:val="00212D63"/>
    <w:rsid w:val="00212FB9"/>
    <w:rsid w:val="0021329D"/>
    <w:rsid w:val="0021341D"/>
    <w:rsid w:val="002135CF"/>
    <w:rsid w:val="00213B4A"/>
    <w:rsid w:val="00213CB0"/>
    <w:rsid w:val="00213DB9"/>
    <w:rsid w:val="00213F15"/>
    <w:rsid w:val="00213F48"/>
    <w:rsid w:val="0021417F"/>
    <w:rsid w:val="00214220"/>
    <w:rsid w:val="00214248"/>
    <w:rsid w:val="002142DE"/>
    <w:rsid w:val="00214435"/>
    <w:rsid w:val="00214648"/>
    <w:rsid w:val="002146C3"/>
    <w:rsid w:val="00214722"/>
    <w:rsid w:val="00214819"/>
    <w:rsid w:val="00214DC1"/>
    <w:rsid w:val="00214ECA"/>
    <w:rsid w:val="00214F1C"/>
    <w:rsid w:val="00214FBE"/>
    <w:rsid w:val="00215198"/>
    <w:rsid w:val="00215382"/>
    <w:rsid w:val="0021541C"/>
    <w:rsid w:val="0021560A"/>
    <w:rsid w:val="0021564D"/>
    <w:rsid w:val="00215744"/>
    <w:rsid w:val="002158FA"/>
    <w:rsid w:val="00215963"/>
    <w:rsid w:val="00215A56"/>
    <w:rsid w:val="00215AA2"/>
    <w:rsid w:val="00215C3C"/>
    <w:rsid w:val="00215E21"/>
    <w:rsid w:val="00216027"/>
    <w:rsid w:val="0021610A"/>
    <w:rsid w:val="00216C3A"/>
    <w:rsid w:val="00216CBC"/>
    <w:rsid w:val="00216F32"/>
    <w:rsid w:val="00217022"/>
    <w:rsid w:val="002170BA"/>
    <w:rsid w:val="002173D6"/>
    <w:rsid w:val="0021747F"/>
    <w:rsid w:val="002175DD"/>
    <w:rsid w:val="002177DA"/>
    <w:rsid w:val="0021789E"/>
    <w:rsid w:val="002178A8"/>
    <w:rsid w:val="00217C5C"/>
    <w:rsid w:val="00217F1C"/>
    <w:rsid w:val="00217F55"/>
    <w:rsid w:val="002202B1"/>
    <w:rsid w:val="0022032C"/>
    <w:rsid w:val="002204C8"/>
    <w:rsid w:val="002205F6"/>
    <w:rsid w:val="00220C1B"/>
    <w:rsid w:val="00220CAC"/>
    <w:rsid w:val="00220CD1"/>
    <w:rsid w:val="00220EB4"/>
    <w:rsid w:val="00220F00"/>
    <w:rsid w:val="002212C7"/>
    <w:rsid w:val="0022153D"/>
    <w:rsid w:val="00221545"/>
    <w:rsid w:val="002216E4"/>
    <w:rsid w:val="00221D03"/>
    <w:rsid w:val="00221ECB"/>
    <w:rsid w:val="00222115"/>
    <w:rsid w:val="0022233F"/>
    <w:rsid w:val="002224A1"/>
    <w:rsid w:val="002224BE"/>
    <w:rsid w:val="0022278F"/>
    <w:rsid w:val="0022286E"/>
    <w:rsid w:val="002229AF"/>
    <w:rsid w:val="002229C4"/>
    <w:rsid w:val="002229D9"/>
    <w:rsid w:val="00222A01"/>
    <w:rsid w:val="00222D4B"/>
    <w:rsid w:val="00222E3E"/>
    <w:rsid w:val="00222E99"/>
    <w:rsid w:val="00222F16"/>
    <w:rsid w:val="002230C2"/>
    <w:rsid w:val="00223135"/>
    <w:rsid w:val="0022318B"/>
    <w:rsid w:val="00223250"/>
    <w:rsid w:val="002232E2"/>
    <w:rsid w:val="002233F1"/>
    <w:rsid w:val="0022368E"/>
    <w:rsid w:val="0022371A"/>
    <w:rsid w:val="002237BC"/>
    <w:rsid w:val="0022392E"/>
    <w:rsid w:val="00223F2B"/>
    <w:rsid w:val="00223FBA"/>
    <w:rsid w:val="00224224"/>
    <w:rsid w:val="002243E1"/>
    <w:rsid w:val="002244F3"/>
    <w:rsid w:val="0022450B"/>
    <w:rsid w:val="002247A5"/>
    <w:rsid w:val="00224BBD"/>
    <w:rsid w:val="00224C35"/>
    <w:rsid w:val="00224CF1"/>
    <w:rsid w:val="00224EA2"/>
    <w:rsid w:val="00224F68"/>
    <w:rsid w:val="00224FE7"/>
    <w:rsid w:val="0022509E"/>
    <w:rsid w:val="002252E3"/>
    <w:rsid w:val="00225356"/>
    <w:rsid w:val="002258DA"/>
    <w:rsid w:val="00225B20"/>
    <w:rsid w:val="00225E73"/>
    <w:rsid w:val="00225E78"/>
    <w:rsid w:val="00225F7A"/>
    <w:rsid w:val="00226120"/>
    <w:rsid w:val="002263A7"/>
    <w:rsid w:val="00226490"/>
    <w:rsid w:val="002266EE"/>
    <w:rsid w:val="00226745"/>
    <w:rsid w:val="0022675D"/>
    <w:rsid w:val="00226A4D"/>
    <w:rsid w:val="00226BA7"/>
    <w:rsid w:val="00226E7E"/>
    <w:rsid w:val="00226F11"/>
    <w:rsid w:val="00226F65"/>
    <w:rsid w:val="00227028"/>
    <w:rsid w:val="00227117"/>
    <w:rsid w:val="0022726C"/>
    <w:rsid w:val="00227461"/>
    <w:rsid w:val="0022751B"/>
    <w:rsid w:val="00227590"/>
    <w:rsid w:val="0022777D"/>
    <w:rsid w:val="00227BBA"/>
    <w:rsid w:val="00227C46"/>
    <w:rsid w:val="00227E80"/>
    <w:rsid w:val="00227EE6"/>
    <w:rsid w:val="00227F78"/>
    <w:rsid w:val="002300CE"/>
    <w:rsid w:val="00230205"/>
    <w:rsid w:val="00230338"/>
    <w:rsid w:val="002306D2"/>
    <w:rsid w:val="00230829"/>
    <w:rsid w:val="00230A13"/>
    <w:rsid w:val="00230A6E"/>
    <w:rsid w:val="00230B5E"/>
    <w:rsid w:val="00230E31"/>
    <w:rsid w:val="00231168"/>
    <w:rsid w:val="002312F5"/>
    <w:rsid w:val="002314F0"/>
    <w:rsid w:val="00231586"/>
    <w:rsid w:val="00231801"/>
    <w:rsid w:val="00231D5B"/>
    <w:rsid w:val="00231FF2"/>
    <w:rsid w:val="002320B9"/>
    <w:rsid w:val="00232294"/>
    <w:rsid w:val="00232488"/>
    <w:rsid w:val="0023279F"/>
    <w:rsid w:val="002329DE"/>
    <w:rsid w:val="00232B6B"/>
    <w:rsid w:val="00232C75"/>
    <w:rsid w:val="00232CE5"/>
    <w:rsid w:val="00232EDA"/>
    <w:rsid w:val="00233095"/>
    <w:rsid w:val="00233107"/>
    <w:rsid w:val="00233110"/>
    <w:rsid w:val="0023350A"/>
    <w:rsid w:val="00233C0C"/>
    <w:rsid w:val="00233DBF"/>
    <w:rsid w:val="00233F8D"/>
    <w:rsid w:val="00234129"/>
    <w:rsid w:val="00234521"/>
    <w:rsid w:val="00234551"/>
    <w:rsid w:val="00234670"/>
    <w:rsid w:val="002346CC"/>
    <w:rsid w:val="00234A5E"/>
    <w:rsid w:val="00234B4A"/>
    <w:rsid w:val="00234BCE"/>
    <w:rsid w:val="00234E4A"/>
    <w:rsid w:val="00234FD8"/>
    <w:rsid w:val="00235099"/>
    <w:rsid w:val="0023531E"/>
    <w:rsid w:val="0023540A"/>
    <w:rsid w:val="002354AB"/>
    <w:rsid w:val="0023557A"/>
    <w:rsid w:val="00235CCE"/>
    <w:rsid w:val="00235DFD"/>
    <w:rsid w:val="00235F4F"/>
    <w:rsid w:val="002360CB"/>
    <w:rsid w:val="0023610C"/>
    <w:rsid w:val="002361B4"/>
    <w:rsid w:val="002361FC"/>
    <w:rsid w:val="00236561"/>
    <w:rsid w:val="002366F9"/>
    <w:rsid w:val="0023692C"/>
    <w:rsid w:val="00236956"/>
    <w:rsid w:val="00236B2A"/>
    <w:rsid w:val="00236C92"/>
    <w:rsid w:val="00237082"/>
    <w:rsid w:val="0023714A"/>
    <w:rsid w:val="00237225"/>
    <w:rsid w:val="00237867"/>
    <w:rsid w:val="00237AF2"/>
    <w:rsid w:val="00237C13"/>
    <w:rsid w:val="00237E4A"/>
    <w:rsid w:val="00237ED8"/>
    <w:rsid w:val="00237FB5"/>
    <w:rsid w:val="002400F9"/>
    <w:rsid w:val="00240142"/>
    <w:rsid w:val="0024015D"/>
    <w:rsid w:val="002401C1"/>
    <w:rsid w:val="00240363"/>
    <w:rsid w:val="002404A9"/>
    <w:rsid w:val="0024061D"/>
    <w:rsid w:val="00240684"/>
    <w:rsid w:val="002406FF"/>
    <w:rsid w:val="00240816"/>
    <w:rsid w:val="00240E80"/>
    <w:rsid w:val="00240EE6"/>
    <w:rsid w:val="00240F11"/>
    <w:rsid w:val="00241266"/>
    <w:rsid w:val="00241294"/>
    <w:rsid w:val="0024132E"/>
    <w:rsid w:val="00241488"/>
    <w:rsid w:val="002414D6"/>
    <w:rsid w:val="00241514"/>
    <w:rsid w:val="002417B6"/>
    <w:rsid w:val="0024191C"/>
    <w:rsid w:val="00241B06"/>
    <w:rsid w:val="00241DD9"/>
    <w:rsid w:val="00241E58"/>
    <w:rsid w:val="00242116"/>
    <w:rsid w:val="00242248"/>
    <w:rsid w:val="00242287"/>
    <w:rsid w:val="0024236C"/>
    <w:rsid w:val="002426F5"/>
    <w:rsid w:val="00242866"/>
    <w:rsid w:val="00242918"/>
    <w:rsid w:val="00242920"/>
    <w:rsid w:val="00242A07"/>
    <w:rsid w:val="00242E6E"/>
    <w:rsid w:val="00243010"/>
    <w:rsid w:val="00243030"/>
    <w:rsid w:val="002430E4"/>
    <w:rsid w:val="0024312C"/>
    <w:rsid w:val="002434CC"/>
    <w:rsid w:val="0024385B"/>
    <w:rsid w:val="00243A36"/>
    <w:rsid w:val="00243AFD"/>
    <w:rsid w:val="00243B46"/>
    <w:rsid w:val="0024403F"/>
    <w:rsid w:val="002440B2"/>
    <w:rsid w:val="002440E8"/>
    <w:rsid w:val="00244329"/>
    <w:rsid w:val="0024434D"/>
    <w:rsid w:val="0024466C"/>
    <w:rsid w:val="002446F5"/>
    <w:rsid w:val="002448F4"/>
    <w:rsid w:val="00244A04"/>
    <w:rsid w:val="00244A32"/>
    <w:rsid w:val="00244B1C"/>
    <w:rsid w:val="00244CE2"/>
    <w:rsid w:val="00244DDF"/>
    <w:rsid w:val="00244F4C"/>
    <w:rsid w:val="00244FBB"/>
    <w:rsid w:val="00245088"/>
    <w:rsid w:val="00245227"/>
    <w:rsid w:val="0024536C"/>
    <w:rsid w:val="00245469"/>
    <w:rsid w:val="002454AD"/>
    <w:rsid w:val="002455B9"/>
    <w:rsid w:val="00245BDF"/>
    <w:rsid w:val="00245C25"/>
    <w:rsid w:val="00245EFE"/>
    <w:rsid w:val="00245F10"/>
    <w:rsid w:val="00245FED"/>
    <w:rsid w:val="0024602C"/>
    <w:rsid w:val="0024608F"/>
    <w:rsid w:val="0024620F"/>
    <w:rsid w:val="002463F1"/>
    <w:rsid w:val="00246D3E"/>
    <w:rsid w:val="0024707F"/>
    <w:rsid w:val="0024750A"/>
    <w:rsid w:val="0024766A"/>
    <w:rsid w:val="002477AC"/>
    <w:rsid w:val="00247920"/>
    <w:rsid w:val="00247C4A"/>
    <w:rsid w:val="00247D42"/>
    <w:rsid w:val="002500A1"/>
    <w:rsid w:val="0025019A"/>
    <w:rsid w:val="0025019B"/>
    <w:rsid w:val="002505C7"/>
    <w:rsid w:val="002506AC"/>
    <w:rsid w:val="002506D6"/>
    <w:rsid w:val="002507E4"/>
    <w:rsid w:val="00250956"/>
    <w:rsid w:val="00251118"/>
    <w:rsid w:val="002514B0"/>
    <w:rsid w:val="002514E6"/>
    <w:rsid w:val="00251852"/>
    <w:rsid w:val="00251AD2"/>
    <w:rsid w:val="00251BA9"/>
    <w:rsid w:val="00251BBD"/>
    <w:rsid w:val="00251CE7"/>
    <w:rsid w:val="00251D45"/>
    <w:rsid w:val="00252079"/>
    <w:rsid w:val="0025207F"/>
    <w:rsid w:val="0025253F"/>
    <w:rsid w:val="0025272D"/>
    <w:rsid w:val="002528C4"/>
    <w:rsid w:val="00252946"/>
    <w:rsid w:val="00252A19"/>
    <w:rsid w:val="00252BB6"/>
    <w:rsid w:val="00252CBD"/>
    <w:rsid w:val="00252CF9"/>
    <w:rsid w:val="00253480"/>
    <w:rsid w:val="002534EA"/>
    <w:rsid w:val="002535B6"/>
    <w:rsid w:val="002536B2"/>
    <w:rsid w:val="002538EB"/>
    <w:rsid w:val="00253A4E"/>
    <w:rsid w:val="00253C6A"/>
    <w:rsid w:val="00253E90"/>
    <w:rsid w:val="00253EBF"/>
    <w:rsid w:val="00254254"/>
    <w:rsid w:val="00254471"/>
    <w:rsid w:val="002544CB"/>
    <w:rsid w:val="00254548"/>
    <w:rsid w:val="002546E1"/>
    <w:rsid w:val="00254A00"/>
    <w:rsid w:val="00254B53"/>
    <w:rsid w:val="00254C1D"/>
    <w:rsid w:val="00254CAD"/>
    <w:rsid w:val="002550F3"/>
    <w:rsid w:val="0025519C"/>
    <w:rsid w:val="002551AF"/>
    <w:rsid w:val="00255482"/>
    <w:rsid w:val="0025552C"/>
    <w:rsid w:val="00255893"/>
    <w:rsid w:val="00255991"/>
    <w:rsid w:val="00255BFD"/>
    <w:rsid w:val="00255D78"/>
    <w:rsid w:val="0025602A"/>
    <w:rsid w:val="00256043"/>
    <w:rsid w:val="002561BF"/>
    <w:rsid w:val="0025628A"/>
    <w:rsid w:val="00256341"/>
    <w:rsid w:val="00256398"/>
    <w:rsid w:val="00256434"/>
    <w:rsid w:val="002566CA"/>
    <w:rsid w:val="00256891"/>
    <w:rsid w:val="002568FD"/>
    <w:rsid w:val="00256940"/>
    <w:rsid w:val="00256D4A"/>
    <w:rsid w:val="00256E1B"/>
    <w:rsid w:val="00256FEA"/>
    <w:rsid w:val="0025713E"/>
    <w:rsid w:val="002573BE"/>
    <w:rsid w:val="0025740A"/>
    <w:rsid w:val="00257504"/>
    <w:rsid w:val="002575B4"/>
    <w:rsid w:val="002577D9"/>
    <w:rsid w:val="00257A16"/>
    <w:rsid w:val="00257AAA"/>
    <w:rsid w:val="00257C76"/>
    <w:rsid w:val="00257CAB"/>
    <w:rsid w:val="00257DCE"/>
    <w:rsid w:val="00257E71"/>
    <w:rsid w:val="00257EB9"/>
    <w:rsid w:val="00260107"/>
    <w:rsid w:val="002605B1"/>
    <w:rsid w:val="00260662"/>
    <w:rsid w:val="0026069F"/>
    <w:rsid w:val="002606AC"/>
    <w:rsid w:val="002610C9"/>
    <w:rsid w:val="002610EF"/>
    <w:rsid w:val="0026117C"/>
    <w:rsid w:val="002616E5"/>
    <w:rsid w:val="002616FE"/>
    <w:rsid w:val="002617F2"/>
    <w:rsid w:val="00261853"/>
    <w:rsid w:val="00261855"/>
    <w:rsid w:val="002619D1"/>
    <w:rsid w:val="00261B37"/>
    <w:rsid w:val="00261CD6"/>
    <w:rsid w:val="00261DD9"/>
    <w:rsid w:val="00261DFB"/>
    <w:rsid w:val="00261F04"/>
    <w:rsid w:val="002622B6"/>
    <w:rsid w:val="002622F5"/>
    <w:rsid w:val="002623E7"/>
    <w:rsid w:val="002627B5"/>
    <w:rsid w:val="00262918"/>
    <w:rsid w:val="00262999"/>
    <w:rsid w:val="00262A94"/>
    <w:rsid w:val="00262B07"/>
    <w:rsid w:val="00262C63"/>
    <w:rsid w:val="00262E93"/>
    <w:rsid w:val="00263025"/>
    <w:rsid w:val="002630B2"/>
    <w:rsid w:val="00263177"/>
    <w:rsid w:val="0026351C"/>
    <w:rsid w:val="00263759"/>
    <w:rsid w:val="002637B1"/>
    <w:rsid w:val="00263CB7"/>
    <w:rsid w:val="00263E58"/>
    <w:rsid w:val="00263EA1"/>
    <w:rsid w:val="00263F6D"/>
    <w:rsid w:val="002641BA"/>
    <w:rsid w:val="0026424D"/>
    <w:rsid w:val="00264E5F"/>
    <w:rsid w:val="00264F45"/>
    <w:rsid w:val="00265038"/>
    <w:rsid w:val="0026504C"/>
    <w:rsid w:val="002650A0"/>
    <w:rsid w:val="00265345"/>
    <w:rsid w:val="0026544F"/>
    <w:rsid w:val="00265494"/>
    <w:rsid w:val="0026569E"/>
    <w:rsid w:val="002657D0"/>
    <w:rsid w:val="00265815"/>
    <w:rsid w:val="002659B0"/>
    <w:rsid w:val="00265DEA"/>
    <w:rsid w:val="00265DEF"/>
    <w:rsid w:val="00265E04"/>
    <w:rsid w:val="00265F9C"/>
    <w:rsid w:val="00265FC6"/>
    <w:rsid w:val="0026600A"/>
    <w:rsid w:val="00266229"/>
    <w:rsid w:val="00266326"/>
    <w:rsid w:val="00266353"/>
    <w:rsid w:val="002665CD"/>
    <w:rsid w:val="0026664C"/>
    <w:rsid w:val="00266731"/>
    <w:rsid w:val="00266807"/>
    <w:rsid w:val="0026682F"/>
    <w:rsid w:val="00266A9F"/>
    <w:rsid w:val="00266B2D"/>
    <w:rsid w:val="00266E40"/>
    <w:rsid w:val="00266EF5"/>
    <w:rsid w:val="00266FD6"/>
    <w:rsid w:val="00267168"/>
    <w:rsid w:val="002671F8"/>
    <w:rsid w:val="0026727F"/>
    <w:rsid w:val="00267338"/>
    <w:rsid w:val="00267432"/>
    <w:rsid w:val="00267508"/>
    <w:rsid w:val="00267560"/>
    <w:rsid w:val="00267666"/>
    <w:rsid w:val="00267706"/>
    <w:rsid w:val="00267A57"/>
    <w:rsid w:val="00267BB1"/>
    <w:rsid w:val="00267EC1"/>
    <w:rsid w:val="00270138"/>
    <w:rsid w:val="002701CF"/>
    <w:rsid w:val="002701E2"/>
    <w:rsid w:val="00270276"/>
    <w:rsid w:val="00270421"/>
    <w:rsid w:val="00270503"/>
    <w:rsid w:val="00270564"/>
    <w:rsid w:val="00270792"/>
    <w:rsid w:val="0027086B"/>
    <w:rsid w:val="0027091E"/>
    <w:rsid w:val="00270AD1"/>
    <w:rsid w:val="00270C06"/>
    <w:rsid w:val="00270C83"/>
    <w:rsid w:val="0027123E"/>
    <w:rsid w:val="00271253"/>
    <w:rsid w:val="0027140C"/>
    <w:rsid w:val="002714B2"/>
    <w:rsid w:val="002714E4"/>
    <w:rsid w:val="00271540"/>
    <w:rsid w:val="002717A8"/>
    <w:rsid w:val="00271A9E"/>
    <w:rsid w:val="00271AD6"/>
    <w:rsid w:val="00271BC6"/>
    <w:rsid w:val="00271CED"/>
    <w:rsid w:val="00271DE8"/>
    <w:rsid w:val="00271F45"/>
    <w:rsid w:val="0027216A"/>
    <w:rsid w:val="002724E9"/>
    <w:rsid w:val="0027251F"/>
    <w:rsid w:val="002725D9"/>
    <w:rsid w:val="00272683"/>
    <w:rsid w:val="002728F1"/>
    <w:rsid w:val="00272A57"/>
    <w:rsid w:val="00272B88"/>
    <w:rsid w:val="00272BC3"/>
    <w:rsid w:val="0027301D"/>
    <w:rsid w:val="0027302F"/>
    <w:rsid w:val="00273033"/>
    <w:rsid w:val="00273057"/>
    <w:rsid w:val="002734E0"/>
    <w:rsid w:val="002736F4"/>
    <w:rsid w:val="0027370A"/>
    <w:rsid w:val="00273893"/>
    <w:rsid w:val="00273B8B"/>
    <w:rsid w:val="00273DE6"/>
    <w:rsid w:val="00273F34"/>
    <w:rsid w:val="002742D8"/>
    <w:rsid w:val="002745B3"/>
    <w:rsid w:val="00274655"/>
    <w:rsid w:val="0027471B"/>
    <w:rsid w:val="00274826"/>
    <w:rsid w:val="002748AA"/>
    <w:rsid w:val="002749C9"/>
    <w:rsid w:val="00274EE5"/>
    <w:rsid w:val="00274F84"/>
    <w:rsid w:val="00275047"/>
    <w:rsid w:val="002751A4"/>
    <w:rsid w:val="002753E9"/>
    <w:rsid w:val="002754AC"/>
    <w:rsid w:val="002754DF"/>
    <w:rsid w:val="00275555"/>
    <w:rsid w:val="00275653"/>
    <w:rsid w:val="00275A44"/>
    <w:rsid w:val="00275AB6"/>
    <w:rsid w:val="00275B69"/>
    <w:rsid w:val="00275E2A"/>
    <w:rsid w:val="00275F5D"/>
    <w:rsid w:val="0027601E"/>
    <w:rsid w:val="00276108"/>
    <w:rsid w:val="0027617F"/>
    <w:rsid w:val="00276271"/>
    <w:rsid w:val="0027632F"/>
    <w:rsid w:val="0027641F"/>
    <w:rsid w:val="002764EA"/>
    <w:rsid w:val="00276545"/>
    <w:rsid w:val="002768E0"/>
    <w:rsid w:val="00276AB4"/>
    <w:rsid w:val="00276ACB"/>
    <w:rsid w:val="00276B88"/>
    <w:rsid w:val="00276CC7"/>
    <w:rsid w:val="00276DF5"/>
    <w:rsid w:val="00276E65"/>
    <w:rsid w:val="00276E8F"/>
    <w:rsid w:val="00276E9A"/>
    <w:rsid w:val="002776C5"/>
    <w:rsid w:val="002777E0"/>
    <w:rsid w:val="0027784E"/>
    <w:rsid w:val="0027788A"/>
    <w:rsid w:val="00277A75"/>
    <w:rsid w:val="00277A88"/>
    <w:rsid w:val="00277BAF"/>
    <w:rsid w:val="00277F0D"/>
    <w:rsid w:val="00277F66"/>
    <w:rsid w:val="00277F9B"/>
    <w:rsid w:val="002800F4"/>
    <w:rsid w:val="0028021C"/>
    <w:rsid w:val="00280976"/>
    <w:rsid w:val="00280A09"/>
    <w:rsid w:val="00280AE5"/>
    <w:rsid w:val="00280CB6"/>
    <w:rsid w:val="00280CBB"/>
    <w:rsid w:val="00280D34"/>
    <w:rsid w:val="00280D7B"/>
    <w:rsid w:val="00280DFA"/>
    <w:rsid w:val="0028101E"/>
    <w:rsid w:val="002810AA"/>
    <w:rsid w:val="0028118B"/>
    <w:rsid w:val="002811A3"/>
    <w:rsid w:val="002811F9"/>
    <w:rsid w:val="00281266"/>
    <w:rsid w:val="002813DD"/>
    <w:rsid w:val="00281488"/>
    <w:rsid w:val="0028162A"/>
    <w:rsid w:val="00281772"/>
    <w:rsid w:val="002818A0"/>
    <w:rsid w:val="0028199E"/>
    <w:rsid w:val="002819E4"/>
    <w:rsid w:val="00281D3C"/>
    <w:rsid w:val="00281DDD"/>
    <w:rsid w:val="00281F87"/>
    <w:rsid w:val="002821AB"/>
    <w:rsid w:val="00282523"/>
    <w:rsid w:val="00282625"/>
    <w:rsid w:val="00282857"/>
    <w:rsid w:val="00282A81"/>
    <w:rsid w:val="00282D53"/>
    <w:rsid w:val="00282F66"/>
    <w:rsid w:val="00282F9F"/>
    <w:rsid w:val="00283262"/>
    <w:rsid w:val="00283345"/>
    <w:rsid w:val="0028340F"/>
    <w:rsid w:val="0028387B"/>
    <w:rsid w:val="00283883"/>
    <w:rsid w:val="0028392D"/>
    <w:rsid w:val="002839A8"/>
    <w:rsid w:val="00283B45"/>
    <w:rsid w:val="00283CDB"/>
    <w:rsid w:val="00283F99"/>
    <w:rsid w:val="0028404D"/>
    <w:rsid w:val="00284644"/>
    <w:rsid w:val="00284665"/>
    <w:rsid w:val="002846A5"/>
    <w:rsid w:val="0028477A"/>
    <w:rsid w:val="00284890"/>
    <w:rsid w:val="00284CB5"/>
    <w:rsid w:val="00285030"/>
    <w:rsid w:val="00285079"/>
    <w:rsid w:val="00285723"/>
    <w:rsid w:val="00285894"/>
    <w:rsid w:val="002858A1"/>
    <w:rsid w:val="00285979"/>
    <w:rsid w:val="00285B10"/>
    <w:rsid w:val="00285C69"/>
    <w:rsid w:val="00285D2B"/>
    <w:rsid w:val="00285EAC"/>
    <w:rsid w:val="002862F9"/>
    <w:rsid w:val="0028635E"/>
    <w:rsid w:val="002864EE"/>
    <w:rsid w:val="002865B0"/>
    <w:rsid w:val="0028673A"/>
    <w:rsid w:val="00286A3E"/>
    <w:rsid w:val="00286B75"/>
    <w:rsid w:val="00286C46"/>
    <w:rsid w:val="00287010"/>
    <w:rsid w:val="0028701B"/>
    <w:rsid w:val="0028720A"/>
    <w:rsid w:val="00287226"/>
    <w:rsid w:val="00287267"/>
    <w:rsid w:val="0028752B"/>
    <w:rsid w:val="002875CE"/>
    <w:rsid w:val="00287687"/>
    <w:rsid w:val="002876B9"/>
    <w:rsid w:val="00287820"/>
    <w:rsid w:val="00287932"/>
    <w:rsid w:val="002879F6"/>
    <w:rsid w:val="00287DD0"/>
    <w:rsid w:val="00290043"/>
    <w:rsid w:val="0029019D"/>
    <w:rsid w:val="002903D5"/>
    <w:rsid w:val="00290528"/>
    <w:rsid w:val="002907EA"/>
    <w:rsid w:val="00290AFE"/>
    <w:rsid w:val="00290D66"/>
    <w:rsid w:val="00290DD0"/>
    <w:rsid w:val="00290F2A"/>
    <w:rsid w:val="00291141"/>
    <w:rsid w:val="00291159"/>
    <w:rsid w:val="0029121E"/>
    <w:rsid w:val="002912D2"/>
    <w:rsid w:val="0029140D"/>
    <w:rsid w:val="0029152D"/>
    <w:rsid w:val="00291607"/>
    <w:rsid w:val="002916AC"/>
    <w:rsid w:val="002916F7"/>
    <w:rsid w:val="00291727"/>
    <w:rsid w:val="002917E8"/>
    <w:rsid w:val="0029184F"/>
    <w:rsid w:val="002918DA"/>
    <w:rsid w:val="00291D01"/>
    <w:rsid w:val="00291D38"/>
    <w:rsid w:val="00291D95"/>
    <w:rsid w:val="00292034"/>
    <w:rsid w:val="002921F9"/>
    <w:rsid w:val="0029239F"/>
    <w:rsid w:val="002927AB"/>
    <w:rsid w:val="002927ED"/>
    <w:rsid w:val="00292836"/>
    <w:rsid w:val="00292AC5"/>
    <w:rsid w:val="00292B24"/>
    <w:rsid w:val="00292C1F"/>
    <w:rsid w:val="00292D61"/>
    <w:rsid w:val="00292D7D"/>
    <w:rsid w:val="00292D86"/>
    <w:rsid w:val="00292EED"/>
    <w:rsid w:val="00293304"/>
    <w:rsid w:val="002937EF"/>
    <w:rsid w:val="0029388A"/>
    <w:rsid w:val="002938BF"/>
    <w:rsid w:val="00293A5A"/>
    <w:rsid w:val="00293B7D"/>
    <w:rsid w:val="00293C61"/>
    <w:rsid w:val="00293F15"/>
    <w:rsid w:val="00293FEF"/>
    <w:rsid w:val="00294017"/>
    <w:rsid w:val="00294126"/>
    <w:rsid w:val="002941BC"/>
    <w:rsid w:val="00294255"/>
    <w:rsid w:val="002942F3"/>
    <w:rsid w:val="00294473"/>
    <w:rsid w:val="0029450E"/>
    <w:rsid w:val="0029474B"/>
    <w:rsid w:val="0029479C"/>
    <w:rsid w:val="0029482C"/>
    <w:rsid w:val="00294932"/>
    <w:rsid w:val="00294952"/>
    <w:rsid w:val="00294BAF"/>
    <w:rsid w:val="00294C34"/>
    <w:rsid w:val="00295270"/>
    <w:rsid w:val="00295613"/>
    <w:rsid w:val="00295634"/>
    <w:rsid w:val="0029573D"/>
    <w:rsid w:val="00295F66"/>
    <w:rsid w:val="00295FAE"/>
    <w:rsid w:val="00296250"/>
    <w:rsid w:val="00296399"/>
    <w:rsid w:val="002963F5"/>
    <w:rsid w:val="00296729"/>
    <w:rsid w:val="002968D3"/>
    <w:rsid w:val="0029695C"/>
    <w:rsid w:val="00296967"/>
    <w:rsid w:val="002969C3"/>
    <w:rsid w:val="00296AB9"/>
    <w:rsid w:val="00296B26"/>
    <w:rsid w:val="00296D60"/>
    <w:rsid w:val="00296F39"/>
    <w:rsid w:val="00296FEB"/>
    <w:rsid w:val="0029702F"/>
    <w:rsid w:val="002971C4"/>
    <w:rsid w:val="00297235"/>
    <w:rsid w:val="002974A3"/>
    <w:rsid w:val="00297550"/>
    <w:rsid w:val="0029760C"/>
    <w:rsid w:val="00297776"/>
    <w:rsid w:val="00297857"/>
    <w:rsid w:val="002979CE"/>
    <w:rsid w:val="00297AE9"/>
    <w:rsid w:val="00297CC9"/>
    <w:rsid w:val="00297D1B"/>
    <w:rsid w:val="00297D46"/>
    <w:rsid w:val="00297E27"/>
    <w:rsid w:val="002A0207"/>
    <w:rsid w:val="002A03FB"/>
    <w:rsid w:val="002A05EE"/>
    <w:rsid w:val="002A0638"/>
    <w:rsid w:val="002A06AF"/>
    <w:rsid w:val="002A0B66"/>
    <w:rsid w:val="002A0D96"/>
    <w:rsid w:val="002A0F93"/>
    <w:rsid w:val="002A12C0"/>
    <w:rsid w:val="002A1573"/>
    <w:rsid w:val="002A178D"/>
    <w:rsid w:val="002A1880"/>
    <w:rsid w:val="002A1DC6"/>
    <w:rsid w:val="002A1E7E"/>
    <w:rsid w:val="002A20CE"/>
    <w:rsid w:val="002A20D0"/>
    <w:rsid w:val="002A2232"/>
    <w:rsid w:val="002A2562"/>
    <w:rsid w:val="002A2824"/>
    <w:rsid w:val="002A28D9"/>
    <w:rsid w:val="002A29BA"/>
    <w:rsid w:val="002A2F20"/>
    <w:rsid w:val="002A2F66"/>
    <w:rsid w:val="002A35F8"/>
    <w:rsid w:val="002A372D"/>
    <w:rsid w:val="002A37A3"/>
    <w:rsid w:val="002A381A"/>
    <w:rsid w:val="002A3862"/>
    <w:rsid w:val="002A38E4"/>
    <w:rsid w:val="002A3924"/>
    <w:rsid w:val="002A3B97"/>
    <w:rsid w:val="002A3E1E"/>
    <w:rsid w:val="002A3EA4"/>
    <w:rsid w:val="002A408A"/>
    <w:rsid w:val="002A43E0"/>
    <w:rsid w:val="002A47BE"/>
    <w:rsid w:val="002A48E4"/>
    <w:rsid w:val="002A4921"/>
    <w:rsid w:val="002A4D78"/>
    <w:rsid w:val="002A50FA"/>
    <w:rsid w:val="002A533A"/>
    <w:rsid w:val="002A5342"/>
    <w:rsid w:val="002A5494"/>
    <w:rsid w:val="002A54C9"/>
    <w:rsid w:val="002A5654"/>
    <w:rsid w:val="002A597B"/>
    <w:rsid w:val="002A59B6"/>
    <w:rsid w:val="002A5B24"/>
    <w:rsid w:val="002A5B3C"/>
    <w:rsid w:val="002A5E3B"/>
    <w:rsid w:val="002A5EC8"/>
    <w:rsid w:val="002A622A"/>
    <w:rsid w:val="002A64D9"/>
    <w:rsid w:val="002A668C"/>
    <w:rsid w:val="002A67D0"/>
    <w:rsid w:val="002A68FC"/>
    <w:rsid w:val="002A69B7"/>
    <w:rsid w:val="002A6ABB"/>
    <w:rsid w:val="002A6D8E"/>
    <w:rsid w:val="002A6DCE"/>
    <w:rsid w:val="002A6F05"/>
    <w:rsid w:val="002A748F"/>
    <w:rsid w:val="002A75C6"/>
    <w:rsid w:val="002A75FE"/>
    <w:rsid w:val="002A7762"/>
    <w:rsid w:val="002A79E7"/>
    <w:rsid w:val="002A7A96"/>
    <w:rsid w:val="002A7A9E"/>
    <w:rsid w:val="002A7AA6"/>
    <w:rsid w:val="002A7B7D"/>
    <w:rsid w:val="002A7EF1"/>
    <w:rsid w:val="002B02A5"/>
    <w:rsid w:val="002B02B5"/>
    <w:rsid w:val="002B0505"/>
    <w:rsid w:val="002B083A"/>
    <w:rsid w:val="002B0908"/>
    <w:rsid w:val="002B0BF2"/>
    <w:rsid w:val="002B0C64"/>
    <w:rsid w:val="002B1049"/>
    <w:rsid w:val="002B10C8"/>
    <w:rsid w:val="002B11E7"/>
    <w:rsid w:val="002B1213"/>
    <w:rsid w:val="002B1291"/>
    <w:rsid w:val="002B158F"/>
    <w:rsid w:val="002B16F6"/>
    <w:rsid w:val="002B188E"/>
    <w:rsid w:val="002B1CD1"/>
    <w:rsid w:val="002B1FF7"/>
    <w:rsid w:val="002B211B"/>
    <w:rsid w:val="002B2243"/>
    <w:rsid w:val="002B237D"/>
    <w:rsid w:val="002B26F8"/>
    <w:rsid w:val="002B28AA"/>
    <w:rsid w:val="002B29E7"/>
    <w:rsid w:val="002B2AB1"/>
    <w:rsid w:val="002B2E8C"/>
    <w:rsid w:val="002B3011"/>
    <w:rsid w:val="002B30A2"/>
    <w:rsid w:val="002B3289"/>
    <w:rsid w:val="002B330A"/>
    <w:rsid w:val="002B3889"/>
    <w:rsid w:val="002B3935"/>
    <w:rsid w:val="002B3B3F"/>
    <w:rsid w:val="002B3CC4"/>
    <w:rsid w:val="002B3CED"/>
    <w:rsid w:val="002B3D15"/>
    <w:rsid w:val="002B3D70"/>
    <w:rsid w:val="002B3D80"/>
    <w:rsid w:val="002B3DC6"/>
    <w:rsid w:val="002B3E3F"/>
    <w:rsid w:val="002B3EA7"/>
    <w:rsid w:val="002B40C1"/>
    <w:rsid w:val="002B4166"/>
    <w:rsid w:val="002B41CA"/>
    <w:rsid w:val="002B46B6"/>
    <w:rsid w:val="002B4A20"/>
    <w:rsid w:val="002B4BAB"/>
    <w:rsid w:val="002B4D62"/>
    <w:rsid w:val="002B4DF2"/>
    <w:rsid w:val="002B4F93"/>
    <w:rsid w:val="002B515D"/>
    <w:rsid w:val="002B5240"/>
    <w:rsid w:val="002B52C7"/>
    <w:rsid w:val="002B5550"/>
    <w:rsid w:val="002B5B20"/>
    <w:rsid w:val="002B5FC0"/>
    <w:rsid w:val="002B608B"/>
    <w:rsid w:val="002B62C1"/>
    <w:rsid w:val="002B6587"/>
    <w:rsid w:val="002B66A5"/>
    <w:rsid w:val="002B6812"/>
    <w:rsid w:val="002B6944"/>
    <w:rsid w:val="002B6A4B"/>
    <w:rsid w:val="002B6AC6"/>
    <w:rsid w:val="002B6BF9"/>
    <w:rsid w:val="002B6D57"/>
    <w:rsid w:val="002B6E17"/>
    <w:rsid w:val="002B72DC"/>
    <w:rsid w:val="002B759A"/>
    <w:rsid w:val="002B771D"/>
    <w:rsid w:val="002B7866"/>
    <w:rsid w:val="002B799D"/>
    <w:rsid w:val="002B7BA2"/>
    <w:rsid w:val="002C0265"/>
    <w:rsid w:val="002C0304"/>
    <w:rsid w:val="002C0445"/>
    <w:rsid w:val="002C0731"/>
    <w:rsid w:val="002C0853"/>
    <w:rsid w:val="002C0BF0"/>
    <w:rsid w:val="002C0DC3"/>
    <w:rsid w:val="002C0E2D"/>
    <w:rsid w:val="002C0E6F"/>
    <w:rsid w:val="002C0F38"/>
    <w:rsid w:val="002C1019"/>
    <w:rsid w:val="002C10C4"/>
    <w:rsid w:val="002C1305"/>
    <w:rsid w:val="002C16D3"/>
    <w:rsid w:val="002C1711"/>
    <w:rsid w:val="002C1775"/>
    <w:rsid w:val="002C18C2"/>
    <w:rsid w:val="002C1CD3"/>
    <w:rsid w:val="002C1EA3"/>
    <w:rsid w:val="002C21D7"/>
    <w:rsid w:val="002C223B"/>
    <w:rsid w:val="002C2369"/>
    <w:rsid w:val="002C24A1"/>
    <w:rsid w:val="002C25FB"/>
    <w:rsid w:val="002C262E"/>
    <w:rsid w:val="002C2804"/>
    <w:rsid w:val="002C2AC0"/>
    <w:rsid w:val="002C2B4C"/>
    <w:rsid w:val="002C2E7D"/>
    <w:rsid w:val="002C2FA0"/>
    <w:rsid w:val="002C2FA9"/>
    <w:rsid w:val="002C2FF7"/>
    <w:rsid w:val="002C302A"/>
    <w:rsid w:val="002C327B"/>
    <w:rsid w:val="002C35F8"/>
    <w:rsid w:val="002C36E8"/>
    <w:rsid w:val="002C381A"/>
    <w:rsid w:val="002C3A0B"/>
    <w:rsid w:val="002C3CF4"/>
    <w:rsid w:val="002C3D64"/>
    <w:rsid w:val="002C3D97"/>
    <w:rsid w:val="002C3E71"/>
    <w:rsid w:val="002C3F65"/>
    <w:rsid w:val="002C3FE4"/>
    <w:rsid w:val="002C3FFA"/>
    <w:rsid w:val="002C40CF"/>
    <w:rsid w:val="002C40F7"/>
    <w:rsid w:val="002C442A"/>
    <w:rsid w:val="002C45A2"/>
    <w:rsid w:val="002C46E9"/>
    <w:rsid w:val="002C49A7"/>
    <w:rsid w:val="002C4E13"/>
    <w:rsid w:val="002C4EE7"/>
    <w:rsid w:val="002C4F91"/>
    <w:rsid w:val="002C55F4"/>
    <w:rsid w:val="002C5669"/>
    <w:rsid w:val="002C587F"/>
    <w:rsid w:val="002C5981"/>
    <w:rsid w:val="002C59F3"/>
    <w:rsid w:val="002C59FC"/>
    <w:rsid w:val="002C5D59"/>
    <w:rsid w:val="002C5FAE"/>
    <w:rsid w:val="002C5FF3"/>
    <w:rsid w:val="002C60F4"/>
    <w:rsid w:val="002C61FE"/>
    <w:rsid w:val="002C6323"/>
    <w:rsid w:val="002C63D4"/>
    <w:rsid w:val="002C6454"/>
    <w:rsid w:val="002C65DE"/>
    <w:rsid w:val="002C686F"/>
    <w:rsid w:val="002C69D0"/>
    <w:rsid w:val="002C6A47"/>
    <w:rsid w:val="002C6B70"/>
    <w:rsid w:val="002C6C77"/>
    <w:rsid w:val="002C6DE1"/>
    <w:rsid w:val="002C6FD6"/>
    <w:rsid w:val="002C7120"/>
    <w:rsid w:val="002C7147"/>
    <w:rsid w:val="002C728F"/>
    <w:rsid w:val="002C75E0"/>
    <w:rsid w:val="002C7615"/>
    <w:rsid w:val="002C779E"/>
    <w:rsid w:val="002C789D"/>
    <w:rsid w:val="002C7AFB"/>
    <w:rsid w:val="002D015D"/>
    <w:rsid w:val="002D021B"/>
    <w:rsid w:val="002D0288"/>
    <w:rsid w:val="002D0452"/>
    <w:rsid w:val="002D06E4"/>
    <w:rsid w:val="002D0848"/>
    <w:rsid w:val="002D0E7F"/>
    <w:rsid w:val="002D104A"/>
    <w:rsid w:val="002D1407"/>
    <w:rsid w:val="002D1633"/>
    <w:rsid w:val="002D1717"/>
    <w:rsid w:val="002D17B7"/>
    <w:rsid w:val="002D183A"/>
    <w:rsid w:val="002D1869"/>
    <w:rsid w:val="002D1991"/>
    <w:rsid w:val="002D1D07"/>
    <w:rsid w:val="002D1DA5"/>
    <w:rsid w:val="002D1E58"/>
    <w:rsid w:val="002D1F52"/>
    <w:rsid w:val="002D20D1"/>
    <w:rsid w:val="002D214D"/>
    <w:rsid w:val="002D230B"/>
    <w:rsid w:val="002D2462"/>
    <w:rsid w:val="002D26D8"/>
    <w:rsid w:val="002D288D"/>
    <w:rsid w:val="002D28C4"/>
    <w:rsid w:val="002D2AE4"/>
    <w:rsid w:val="002D2CFD"/>
    <w:rsid w:val="002D2D69"/>
    <w:rsid w:val="002D2E7C"/>
    <w:rsid w:val="002D2EF8"/>
    <w:rsid w:val="002D2F8E"/>
    <w:rsid w:val="002D3085"/>
    <w:rsid w:val="002D3424"/>
    <w:rsid w:val="002D344A"/>
    <w:rsid w:val="002D363D"/>
    <w:rsid w:val="002D3770"/>
    <w:rsid w:val="002D378E"/>
    <w:rsid w:val="002D389B"/>
    <w:rsid w:val="002D3BBA"/>
    <w:rsid w:val="002D3C18"/>
    <w:rsid w:val="002D3C68"/>
    <w:rsid w:val="002D3D17"/>
    <w:rsid w:val="002D3E2E"/>
    <w:rsid w:val="002D4040"/>
    <w:rsid w:val="002D4089"/>
    <w:rsid w:val="002D4102"/>
    <w:rsid w:val="002D41E3"/>
    <w:rsid w:val="002D4282"/>
    <w:rsid w:val="002D4641"/>
    <w:rsid w:val="002D46E5"/>
    <w:rsid w:val="002D46E9"/>
    <w:rsid w:val="002D4740"/>
    <w:rsid w:val="002D4873"/>
    <w:rsid w:val="002D4951"/>
    <w:rsid w:val="002D49EE"/>
    <w:rsid w:val="002D4B52"/>
    <w:rsid w:val="002D4C87"/>
    <w:rsid w:val="002D4CCD"/>
    <w:rsid w:val="002D4DCE"/>
    <w:rsid w:val="002D4E1B"/>
    <w:rsid w:val="002D4ED4"/>
    <w:rsid w:val="002D502D"/>
    <w:rsid w:val="002D563C"/>
    <w:rsid w:val="002D5B13"/>
    <w:rsid w:val="002D5B87"/>
    <w:rsid w:val="002D5C83"/>
    <w:rsid w:val="002D5F9A"/>
    <w:rsid w:val="002D5FD7"/>
    <w:rsid w:val="002D6063"/>
    <w:rsid w:val="002D60C4"/>
    <w:rsid w:val="002D60E2"/>
    <w:rsid w:val="002D62B9"/>
    <w:rsid w:val="002D6562"/>
    <w:rsid w:val="002D68E8"/>
    <w:rsid w:val="002D6A8A"/>
    <w:rsid w:val="002D6B6A"/>
    <w:rsid w:val="002D6B79"/>
    <w:rsid w:val="002D6C75"/>
    <w:rsid w:val="002D6D03"/>
    <w:rsid w:val="002D6D8A"/>
    <w:rsid w:val="002D6DA1"/>
    <w:rsid w:val="002D6F88"/>
    <w:rsid w:val="002D70DB"/>
    <w:rsid w:val="002D72A8"/>
    <w:rsid w:val="002D7311"/>
    <w:rsid w:val="002D73A0"/>
    <w:rsid w:val="002D73ED"/>
    <w:rsid w:val="002D7447"/>
    <w:rsid w:val="002D7515"/>
    <w:rsid w:val="002D7A09"/>
    <w:rsid w:val="002D7A2A"/>
    <w:rsid w:val="002D7AF7"/>
    <w:rsid w:val="002D7C78"/>
    <w:rsid w:val="002D7CCB"/>
    <w:rsid w:val="002D7D06"/>
    <w:rsid w:val="002D7F13"/>
    <w:rsid w:val="002D7F89"/>
    <w:rsid w:val="002E012C"/>
    <w:rsid w:val="002E01AE"/>
    <w:rsid w:val="002E02AA"/>
    <w:rsid w:val="002E02E9"/>
    <w:rsid w:val="002E04E4"/>
    <w:rsid w:val="002E0503"/>
    <w:rsid w:val="002E0518"/>
    <w:rsid w:val="002E055B"/>
    <w:rsid w:val="002E064A"/>
    <w:rsid w:val="002E0C29"/>
    <w:rsid w:val="002E0CAB"/>
    <w:rsid w:val="002E0DAC"/>
    <w:rsid w:val="002E11FB"/>
    <w:rsid w:val="002E1441"/>
    <w:rsid w:val="002E15AE"/>
    <w:rsid w:val="002E1753"/>
    <w:rsid w:val="002E1951"/>
    <w:rsid w:val="002E1A76"/>
    <w:rsid w:val="002E1D9A"/>
    <w:rsid w:val="002E2080"/>
    <w:rsid w:val="002E2186"/>
    <w:rsid w:val="002E2367"/>
    <w:rsid w:val="002E23D9"/>
    <w:rsid w:val="002E2766"/>
    <w:rsid w:val="002E281B"/>
    <w:rsid w:val="002E2824"/>
    <w:rsid w:val="002E298D"/>
    <w:rsid w:val="002E2AD5"/>
    <w:rsid w:val="002E2B7A"/>
    <w:rsid w:val="002E2C58"/>
    <w:rsid w:val="002E31C2"/>
    <w:rsid w:val="002E3297"/>
    <w:rsid w:val="002E3353"/>
    <w:rsid w:val="002E35DC"/>
    <w:rsid w:val="002E365E"/>
    <w:rsid w:val="002E367E"/>
    <w:rsid w:val="002E3790"/>
    <w:rsid w:val="002E417D"/>
    <w:rsid w:val="002E435F"/>
    <w:rsid w:val="002E44C2"/>
    <w:rsid w:val="002E453C"/>
    <w:rsid w:val="002E45BE"/>
    <w:rsid w:val="002E45F8"/>
    <w:rsid w:val="002E4989"/>
    <w:rsid w:val="002E4A74"/>
    <w:rsid w:val="002E4ABA"/>
    <w:rsid w:val="002E4B15"/>
    <w:rsid w:val="002E4BFA"/>
    <w:rsid w:val="002E4D68"/>
    <w:rsid w:val="002E4EB0"/>
    <w:rsid w:val="002E4F52"/>
    <w:rsid w:val="002E4FEC"/>
    <w:rsid w:val="002E5275"/>
    <w:rsid w:val="002E5326"/>
    <w:rsid w:val="002E534B"/>
    <w:rsid w:val="002E54C0"/>
    <w:rsid w:val="002E54C3"/>
    <w:rsid w:val="002E55AC"/>
    <w:rsid w:val="002E5643"/>
    <w:rsid w:val="002E5795"/>
    <w:rsid w:val="002E57ED"/>
    <w:rsid w:val="002E5879"/>
    <w:rsid w:val="002E59F0"/>
    <w:rsid w:val="002E5B79"/>
    <w:rsid w:val="002E5C5C"/>
    <w:rsid w:val="002E5DA5"/>
    <w:rsid w:val="002E61F3"/>
    <w:rsid w:val="002E62E4"/>
    <w:rsid w:val="002E63D8"/>
    <w:rsid w:val="002E65C7"/>
    <w:rsid w:val="002E680C"/>
    <w:rsid w:val="002E69DA"/>
    <w:rsid w:val="002E6B0C"/>
    <w:rsid w:val="002E6C74"/>
    <w:rsid w:val="002E6E17"/>
    <w:rsid w:val="002E6F28"/>
    <w:rsid w:val="002E7040"/>
    <w:rsid w:val="002E7042"/>
    <w:rsid w:val="002E7046"/>
    <w:rsid w:val="002E7132"/>
    <w:rsid w:val="002E7241"/>
    <w:rsid w:val="002E73FE"/>
    <w:rsid w:val="002E7592"/>
    <w:rsid w:val="002E7892"/>
    <w:rsid w:val="002E7A4E"/>
    <w:rsid w:val="002E7B5C"/>
    <w:rsid w:val="002E7CB3"/>
    <w:rsid w:val="002E7CF9"/>
    <w:rsid w:val="002E7EA9"/>
    <w:rsid w:val="002E7FF1"/>
    <w:rsid w:val="002F01B0"/>
    <w:rsid w:val="002F025C"/>
    <w:rsid w:val="002F0351"/>
    <w:rsid w:val="002F0630"/>
    <w:rsid w:val="002F0925"/>
    <w:rsid w:val="002F095A"/>
    <w:rsid w:val="002F0D16"/>
    <w:rsid w:val="002F0E4D"/>
    <w:rsid w:val="002F16A2"/>
    <w:rsid w:val="002F18F9"/>
    <w:rsid w:val="002F19CB"/>
    <w:rsid w:val="002F1C4B"/>
    <w:rsid w:val="002F1D55"/>
    <w:rsid w:val="002F1EAB"/>
    <w:rsid w:val="002F1FD2"/>
    <w:rsid w:val="002F20C9"/>
    <w:rsid w:val="002F21C7"/>
    <w:rsid w:val="002F22C8"/>
    <w:rsid w:val="002F2530"/>
    <w:rsid w:val="002F2610"/>
    <w:rsid w:val="002F2BD2"/>
    <w:rsid w:val="002F2D08"/>
    <w:rsid w:val="002F2D76"/>
    <w:rsid w:val="002F2E47"/>
    <w:rsid w:val="002F2F07"/>
    <w:rsid w:val="002F2F14"/>
    <w:rsid w:val="002F32BF"/>
    <w:rsid w:val="002F32F1"/>
    <w:rsid w:val="002F336B"/>
    <w:rsid w:val="002F34B8"/>
    <w:rsid w:val="002F385B"/>
    <w:rsid w:val="002F38B3"/>
    <w:rsid w:val="002F3901"/>
    <w:rsid w:val="002F3A2F"/>
    <w:rsid w:val="002F3F0C"/>
    <w:rsid w:val="002F4140"/>
    <w:rsid w:val="002F4291"/>
    <w:rsid w:val="002F43B3"/>
    <w:rsid w:val="002F4611"/>
    <w:rsid w:val="002F463D"/>
    <w:rsid w:val="002F491D"/>
    <w:rsid w:val="002F4B70"/>
    <w:rsid w:val="002F4B7F"/>
    <w:rsid w:val="002F4ED2"/>
    <w:rsid w:val="002F5292"/>
    <w:rsid w:val="002F531E"/>
    <w:rsid w:val="002F54F9"/>
    <w:rsid w:val="002F554E"/>
    <w:rsid w:val="002F55E7"/>
    <w:rsid w:val="002F596B"/>
    <w:rsid w:val="002F59A0"/>
    <w:rsid w:val="002F5D88"/>
    <w:rsid w:val="002F5FC7"/>
    <w:rsid w:val="002F6088"/>
    <w:rsid w:val="002F61B9"/>
    <w:rsid w:val="002F642A"/>
    <w:rsid w:val="002F6507"/>
    <w:rsid w:val="002F656F"/>
    <w:rsid w:val="002F6589"/>
    <w:rsid w:val="002F65EC"/>
    <w:rsid w:val="002F662D"/>
    <w:rsid w:val="002F6ACE"/>
    <w:rsid w:val="002F6AF5"/>
    <w:rsid w:val="002F6E71"/>
    <w:rsid w:val="002F70E0"/>
    <w:rsid w:val="002F7185"/>
    <w:rsid w:val="002F7718"/>
    <w:rsid w:val="002F78D9"/>
    <w:rsid w:val="002F7BCE"/>
    <w:rsid w:val="002F7DF3"/>
    <w:rsid w:val="002F7E67"/>
    <w:rsid w:val="002F7F2C"/>
    <w:rsid w:val="0030035D"/>
    <w:rsid w:val="003003FD"/>
    <w:rsid w:val="00300424"/>
    <w:rsid w:val="00300425"/>
    <w:rsid w:val="0030044D"/>
    <w:rsid w:val="00300570"/>
    <w:rsid w:val="00300A6A"/>
    <w:rsid w:val="003012E9"/>
    <w:rsid w:val="003016E0"/>
    <w:rsid w:val="0030175C"/>
    <w:rsid w:val="00301916"/>
    <w:rsid w:val="00301983"/>
    <w:rsid w:val="0030199F"/>
    <w:rsid w:val="00301B45"/>
    <w:rsid w:val="00301B69"/>
    <w:rsid w:val="00301C78"/>
    <w:rsid w:val="00301DB5"/>
    <w:rsid w:val="00301EAE"/>
    <w:rsid w:val="00301EEB"/>
    <w:rsid w:val="00301F2F"/>
    <w:rsid w:val="00301FD9"/>
    <w:rsid w:val="003021EC"/>
    <w:rsid w:val="00302266"/>
    <w:rsid w:val="003023CA"/>
    <w:rsid w:val="003028F7"/>
    <w:rsid w:val="0030299D"/>
    <w:rsid w:val="00302C1E"/>
    <w:rsid w:val="00302EEC"/>
    <w:rsid w:val="00302F43"/>
    <w:rsid w:val="00302FC9"/>
    <w:rsid w:val="0030316B"/>
    <w:rsid w:val="00303462"/>
    <w:rsid w:val="003036EC"/>
    <w:rsid w:val="00303709"/>
    <w:rsid w:val="0030370F"/>
    <w:rsid w:val="003037DC"/>
    <w:rsid w:val="003037FD"/>
    <w:rsid w:val="0030380E"/>
    <w:rsid w:val="00303ACD"/>
    <w:rsid w:val="00303C81"/>
    <w:rsid w:val="00303D43"/>
    <w:rsid w:val="00303D53"/>
    <w:rsid w:val="00303DE2"/>
    <w:rsid w:val="00303E12"/>
    <w:rsid w:val="00303EBE"/>
    <w:rsid w:val="00303F44"/>
    <w:rsid w:val="00303F86"/>
    <w:rsid w:val="00304175"/>
    <w:rsid w:val="0030419D"/>
    <w:rsid w:val="0030428D"/>
    <w:rsid w:val="00304419"/>
    <w:rsid w:val="00304551"/>
    <w:rsid w:val="0030456F"/>
    <w:rsid w:val="00304620"/>
    <w:rsid w:val="00304721"/>
    <w:rsid w:val="00304B56"/>
    <w:rsid w:val="00304D23"/>
    <w:rsid w:val="00304E28"/>
    <w:rsid w:val="00304EDE"/>
    <w:rsid w:val="00304F9A"/>
    <w:rsid w:val="00305177"/>
    <w:rsid w:val="00305490"/>
    <w:rsid w:val="003054A5"/>
    <w:rsid w:val="003056EC"/>
    <w:rsid w:val="00305904"/>
    <w:rsid w:val="00305B3C"/>
    <w:rsid w:val="00305B89"/>
    <w:rsid w:val="00305D4C"/>
    <w:rsid w:val="00306225"/>
    <w:rsid w:val="0030628E"/>
    <w:rsid w:val="0030634F"/>
    <w:rsid w:val="0030635D"/>
    <w:rsid w:val="00307035"/>
    <w:rsid w:val="003070F1"/>
    <w:rsid w:val="00307215"/>
    <w:rsid w:val="00307251"/>
    <w:rsid w:val="003072B5"/>
    <w:rsid w:val="003078E3"/>
    <w:rsid w:val="00307AC6"/>
    <w:rsid w:val="00307B5B"/>
    <w:rsid w:val="00307D6C"/>
    <w:rsid w:val="00307DEE"/>
    <w:rsid w:val="00310051"/>
    <w:rsid w:val="0031006C"/>
    <w:rsid w:val="00310184"/>
    <w:rsid w:val="00310268"/>
    <w:rsid w:val="003103C4"/>
    <w:rsid w:val="00310460"/>
    <w:rsid w:val="00310528"/>
    <w:rsid w:val="00310962"/>
    <w:rsid w:val="00310BAD"/>
    <w:rsid w:val="00310C7B"/>
    <w:rsid w:val="00310D47"/>
    <w:rsid w:val="00310DF7"/>
    <w:rsid w:val="00310FC7"/>
    <w:rsid w:val="00310FFE"/>
    <w:rsid w:val="00311199"/>
    <w:rsid w:val="003111A8"/>
    <w:rsid w:val="00311253"/>
    <w:rsid w:val="0031128F"/>
    <w:rsid w:val="0031130D"/>
    <w:rsid w:val="0031135A"/>
    <w:rsid w:val="00311380"/>
    <w:rsid w:val="003113A2"/>
    <w:rsid w:val="003113F1"/>
    <w:rsid w:val="003117D6"/>
    <w:rsid w:val="0031184B"/>
    <w:rsid w:val="0031187F"/>
    <w:rsid w:val="00311B1E"/>
    <w:rsid w:val="00311B24"/>
    <w:rsid w:val="00311B32"/>
    <w:rsid w:val="00311D18"/>
    <w:rsid w:val="00311D30"/>
    <w:rsid w:val="00311E80"/>
    <w:rsid w:val="00311FB5"/>
    <w:rsid w:val="00312077"/>
    <w:rsid w:val="00312163"/>
    <w:rsid w:val="00312181"/>
    <w:rsid w:val="00312228"/>
    <w:rsid w:val="003123E1"/>
    <w:rsid w:val="003126D3"/>
    <w:rsid w:val="003126E5"/>
    <w:rsid w:val="003127A4"/>
    <w:rsid w:val="00312AA8"/>
    <w:rsid w:val="00312D35"/>
    <w:rsid w:val="00312E9F"/>
    <w:rsid w:val="0031305D"/>
    <w:rsid w:val="00313354"/>
    <w:rsid w:val="003133FE"/>
    <w:rsid w:val="0031344F"/>
    <w:rsid w:val="003137E7"/>
    <w:rsid w:val="003137F4"/>
    <w:rsid w:val="00313C54"/>
    <w:rsid w:val="00313C93"/>
    <w:rsid w:val="00313D35"/>
    <w:rsid w:val="00313D50"/>
    <w:rsid w:val="00313DE4"/>
    <w:rsid w:val="00314068"/>
    <w:rsid w:val="00314077"/>
    <w:rsid w:val="00314204"/>
    <w:rsid w:val="00314286"/>
    <w:rsid w:val="003144A5"/>
    <w:rsid w:val="003144DA"/>
    <w:rsid w:val="003146E2"/>
    <w:rsid w:val="00314857"/>
    <w:rsid w:val="00314863"/>
    <w:rsid w:val="00314AC7"/>
    <w:rsid w:val="00314BC8"/>
    <w:rsid w:val="00314C70"/>
    <w:rsid w:val="00314CBD"/>
    <w:rsid w:val="00314DB7"/>
    <w:rsid w:val="00314F39"/>
    <w:rsid w:val="00315027"/>
    <w:rsid w:val="00315170"/>
    <w:rsid w:val="00315239"/>
    <w:rsid w:val="00315247"/>
    <w:rsid w:val="003152FE"/>
    <w:rsid w:val="0031556F"/>
    <w:rsid w:val="00315896"/>
    <w:rsid w:val="003158A5"/>
    <w:rsid w:val="00315985"/>
    <w:rsid w:val="003159F1"/>
    <w:rsid w:val="00315A67"/>
    <w:rsid w:val="00315BB6"/>
    <w:rsid w:val="00315D1B"/>
    <w:rsid w:val="00315F16"/>
    <w:rsid w:val="0031607A"/>
    <w:rsid w:val="003160CE"/>
    <w:rsid w:val="00316194"/>
    <w:rsid w:val="003169AA"/>
    <w:rsid w:val="00316A0D"/>
    <w:rsid w:val="00316C1A"/>
    <w:rsid w:val="00316D3B"/>
    <w:rsid w:val="00316E18"/>
    <w:rsid w:val="00317143"/>
    <w:rsid w:val="003173B4"/>
    <w:rsid w:val="0031745D"/>
    <w:rsid w:val="00317521"/>
    <w:rsid w:val="00317682"/>
    <w:rsid w:val="003176F3"/>
    <w:rsid w:val="00317ACF"/>
    <w:rsid w:val="00317D6F"/>
    <w:rsid w:val="00320454"/>
    <w:rsid w:val="003204B2"/>
    <w:rsid w:val="003204C9"/>
    <w:rsid w:val="00320599"/>
    <w:rsid w:val="003206D3"/>
    <w:rsid w:val="00320844"/>
    <w:rsid w:val="003209FB"/>
    <w:rsid w:val="00320BF2"/>
    <w:rsid w:val="00320C76"/>
    <w:rsid w:val="00320C83"/>
    <w:rsid w:val="00320D72"/>
    <w:rsid w:val="0032132E"/>
    <w:rsid w:val="00321402"/>
    <w:rsid w:val="00321432"/>
    <w:rsid w:val="00321466"/>
    <w:rsid w:val="003218CB"/>
    <w:rsid w:val="00321C73"/>
    <w:rsid w:val="00321F07"/>
    <w:rsid w:val="00321F2F"/>
    <w:rsid w:val="00321F45"/>
    <w:rsid w:val="00322328"/>
    <w:rsid w:val="00322404"/>
    <w:rsid w:val="00322570"/>
    <w:rsid w:val="00322652"/>
    <w:rsid w:val="0032267E"/>
    <w:rsid w:val="0032269C"/>
    <w:rsid w:val="00322DF0"/>
    <w:rsid w:val="00322E62"/>
    <w:rsid w:val="00322F22"/>
    <w:rsid w:val="00322F7B"/>
    <w:rsid w:val="00323135"/>
    <w:rsid w:val="0032318A"/>
    <w:rsid w:val="003233E5"/>
    <w:rsid w:val="00323514"/>
    <w:rsid w:val="00323800"/>
    <w:rsid w:val="003239EB"/>
    <w:rsid w:val="00323D09"/>
    <w:rsid w:val="00323D82"/>
    <w:rsid w:val="0032420F"/>
    <w:rsid w:val="00324851"/>
    <w:rsid w:val="003249DD"/>
    <w:rsid w:val="00324C86"/>
    <w:rsid w:val="00324EA3"/>
    <w:rsid w:val="00324F48"/>
    <w:rsid w:val="0032501B"/>
    <w:rsid w:val="00325068"/>
    <w:rsid w:val="003252DD"/>
    <w:rsid w:val="00325359"/>
    <w:rsid w:val="003253EC"/>
    <w:rsid w:val="00325413"/>
    <w:rsid w:val="003258BF"/>
    <w:rsid w:val="00325B08"/>
    <w:rsid w:val="00325B69"/>
    <w:rsid w:val="00325BFE"/>
    <w:rsid w:val="00325CAA"/>
    <w:rsid w:val="00325CBC"/>
    <w:rsid w:val="00325CDA"/>
    <w:rsid w:val="00325D36"/>
    <w:rsid w:val="00325F21"/>
    <w:rsid w:val="00326138"/>
    <w:rsid w:val="003261B8"/>
    <w:rsid w:val="003262C2"/>
    <w:rsid w:val="00326377"/>
    <w:rsid w:val="003264A3"/>
    <w:rsid w:val="003265DD"/>
    <w:rsid w:val="003267A2"/>
    <w:rsid w:val="00326837"/>
    <w:rsid w:val="003268D5"/>
    <w:rsid w:val="00326A72"/>
    <w:rsid w:val="00326A8C"/>
    <w:rsid w:val="00326B6A"/>
    <w:rsid w:val="00326BE2"/>
    <w:rsid w:val="00326C47"/>
    <w:rsid w:val="00326EDA"/>
    <w:rsid w:val="00326F42"/>
    <w:rsid w:val="00327168"/>
    <w:rsid w:val="00327248"/>
    <w:rsid w:val="0032737A"/>
    <w:rsid w:val="00327433"/>
    <w:rsid w:val="003275D2"/>
    <w:rsid w:val="003277FE"/>
    <w:rsid w:val="00327A3A"/>
    <w:rsid w:val="00327AB1"/>
    <w:rsid w:val="00327D00"/>
    <w:rsid w:val="003300D1"/>
    <w:rsid w:val="003301A5"/>
    <w:rsid w:val="0033025D"/>
    <w:rsid w:val="0033049A"/>
    <w:rsid w:val="003308E4"/>
    <w:rsid w:val="00330983"/>
    <w:rsid w:val="003309C4"/>
    <w:rsid w:val="00330E1E"/>
    <w:rsid w:val="003313ED"/>
    <w:rsid w:val="00331580"/>
    <w:rsid w:val="0033160B"/>
    <w:rsid w:val="00331654"/>
    <w:rsid w:val="00331677"/>
    <w:rsid w:val="00331709"/>
    <w:rsid w:val="00331916"/>
    <w:rsid w:val="00331C35"/>
    <w:rsid w:val="00332087"/>
    <w:rsid w:val="00332088"/>
    <w:rsid w:val="0033213B"/>
    <w:rsid w:val="003321C2"/>
    <w:rsid w:val="00332273"/>
    <w:rsid w:val="0033234A"/>
    <w:rsid w:val="003325AB"/>
    <w:rsid w:val="003326D1"/>
    <w:rsid w:val="00332B2F"/>
    <w:rsid w:val="00332C80"/>
    <w:rsid w:val="00332F2E"/>
    <w:rsid w:val="003331D3"/>
    <w:rsid w:val="00333233"/>
    <w:rsid w:val="0033332F"/>
    <w:rsid w:val="003334FA"/>
    <w:rsid w:val="00333A0D"/>
    <w:rsid w:val="00333AF2"/>
    <w:rsid w:val="00333B47"/>
    <w:rsid w:val="00333B7A"/>
    <w:rsid w:val="00333BF3"/>
    <w:rsid w:val="00334236"/>
    <w:rsid w:val="00334334"/>
    <w:rsid w:val="0033439B"/>
    <w:rsid w:val="00334471"/>
    <w:rsid w:val="0033454A"/>
    <w:rsid w:val="003347CE"/>
    <w:rsid w:val="00334ABF"/>
    <w:rsid w:val="00334B7D"/>
    <w:rsid w:val="00334EB1"/>
    <w:rsid w:val="00335141"/>
    <w:rsid w:val="003352CB"/>
    <w:rsid w:val="00335615"/>
    <w:rsid w:val="0033567C"/>
    <w:rsid w:val="003356F3"/>
    <w:rsid w:val="003359E6"/>
    <w:rsid w:val="00335A60"/>
    <w:rsid w:val="00335B8C"/>
    <w:rsid w:val="00335CD1"/>
    <w:rsid w:val="00335CE5"/>
    <w:rsid w:val="00335D8C"/>
    <w:rsid w:val="00335EE0"/>
    <w:rsid w:val="00335F3E"/>
    <w:rsid w:val="003360E8"/>
    <w:rsid w:val="003362A6"/>
    <w:rsid w:val="003364DC"/>
    <w:rsid w:val="0033659B"/>
    <w:rsid w:val="00336653"/>
    <w:rsid w:val="003366C6"/>
    <w:rsid w:val="003367D3"/>
    <w:rsid w:val="003367DE"/>
    <w:rsid w:val="0033694D"/>
    <w:rsid w:val="00336A33"/>
    <w:rsid w:val="00336A74"/>
    <w:rsid w:val="00336D24"/>
    <w:rsid w:val="00336E1B"/>
    <w:rsid w:val="00336F94"/>
    <w:rsid w:val="0033729B"/>
    <w:rsid w:val="003374D5"/>
    <w:rsid w:val="00337751"/>
    <w:rsid w:val="00337B93"/>
    <w:rsid w:val="00337CAA"/>
    <w:rsid w:val="00337F45"/>
    <w:rsid w:val="003402E1"/>
    <w:rsid w:val="003403A4"/>
    <w:rsid w:val="0034040F"/>
    <w:rsid w:val="0034045D"/>
    <w:rsid w:val="00340512"/>
    <w:rsid w:val="003406A0"/>
    <w:rsid w:val="00340881"/>
    <w:rsid w:val="003408EA"/>
    <w:rsid w:val="00340961"/>
    <w:rsid w:val="003409E0"/>
    <w:rsid w:val="00340B07"/>
    <w:rsid w:val="00340D3E"/>
    <w:rsid w:val="00340F16"/>
    <w:rsid w:val="00341037"/>
    <w:rsid w:val="00341178"/>
    <w:rsid w:val="003415BE"/>
    <w:rsid w:val="00341633"/>
    <w:rsid w:val="003418AE"/>
    <w:rsid w:val="00341AC8"/>
    <w:rsid w:val="00341AF8"/>
    <w:rsid w:val="00341B16"/>
    <w:rsid w:val="00341E68"/>
    <w:rsid w:val="003420D4"/>
    <w:rsid w:val="00342479"/>
    <w:rsid w:val="003424CB"/>
    <w:rsid w:val="00342941"/>
    <w:rsid w:val="00342C59"/>
    <w:rsid w:val="00342CB1"/>
    <w:rsid w:val="00342EED"/>
    <w:rsid w:val="00343408"/>
    <w:rsid w:val="003434C4"/>
    <w:rsid w:val="0034367C"/>
    <w:rsid w:val="00343735"/>
    <w:rsid w:val="00343932"/>
    <w:rsid w:val="00343A4C"/>
    <w:rsid w:val="00343AEC"/>
    <w:rsid w:val="00343DE6"/>
    <w:rsid w:val="00343F31"/>
    <w:rsid w:val="00344261"/>
    <w:rsid w:val="0034459C"/>
    <w:rsid w:val="0034478A"/>
    <w:rsid w:val="00344BED"/>
    <w:rsid w:val="00344F17"/>
    <w:rsid w:val="003450DC"/>
    <w:rsid w:val="0034513B"/>
    <w:rsid w:val="003451B1"/>
    <w:rsid w:val="0034522F"/>
    <w:rsid w:val="00345284"/>
    <w:rsid w:val="003452F9"/>
    <w:rsid w:val="00345397"/>
    <w:rsid w:val="00345593"/>
    <w:rsid w:val="00345A01"/>
    <w:rsid w:val="00345B5D"/>
    <w:rsid w:val="00345CB5"/>
    <w:rsid w:val="00345CC8"/>
    <w:rsid w:val="00345DA0"/>
    <w:rsid w:val="00345DB2"/>
    <w:rsid w:val="00345F45"/>
    <w:rsid w:val="003461FF"/>
    <w:rsid w:val="0034620B"/>
    <w:rsid w:val="0034627D"/>
    <w:rsid w:val="0034628B"/>
    <w:rsid w:val="0034667E"/>
    <w:rsid w:val="003466DA"/>
    <w:rsid w:val="003469D7"/>
    <w:rsid w:val="00346AAC"/>
    <w:rsid w:val="00346BBC"/>
    <w:rsid w:val="00346E93"/>
    <w:rsid w:val="00346EAE"/>
    <w:rsid w:val="00346EC4"/>
    <w:rsid w:val="00347189"/>
    <w:rsid w:val="00347450"/>
    <w:rsid w:val="00347652"/>
    <w:rsid w:val="00347EEA"/>
    <w:rsid w:val="00347F2E"/>
    <w:rsid w:val="00347F89"/>
    <w:rsid w:val="00350095"/>
    <w:rsid w:val="00350429"/>
    <w:rsid w:val="0035054E"/>
    <w:rsid w:val="003505BA"/>
    <w:rsid w:val="00350AE4"/>
    <w:rsid w:val="00350BEF"/>
    <w:rsid w:val="00350C7D"/>
    <w:rsid w:val="00350F9A"/>
    <w:rsid w:val="003510C6"/>
    <w:rsid w:val="0035120F"/>
    <w:rsid w:val="0035123A"/>
    <w:rsid w:val="00351764"/>
    <w:rsid w:val="00351856"/>
    <w:rsid w:val="00351B58"/>
    <w:rsid w:val="00351E10"/>
    <w:rsid w:val="00351F8B"/>
    <w:rsid w:val="00352176"/>
    <w:rsid w:val="003525C6"/>
    <w:rsid w:val="003526C6"/>
    <w:rsid w:val="00352776"/>
    <w:rsid w:val="00352806"/>
    <w:rsid w:val="00352C79"/>
    <w:rsid w:val="00352CA4"/>
    <w:rsid w:val="0035311D"/>
    <w:rsid w:val="003533B8"/>
    <w:rsid w:val="00353464"/>
    <w:rsid w:val="00353650"/>
    <w:rsid w:val="00353DED"/>
    <w:rsid w:val="00353EC4"/>
    <w:rsid w:val="00353FA9"/>
    <w:rsid w:val="003540B0"/>
    <w:rsid w:val="003545BD"/>
    <w:rsid w:val="0035463E"/>
    <w:rsid w:val="00354800"/>
    <w:rsid w:val="0035484B"/>
    <w:rsid w:val="00354B74"/>
    <w:rsid w:val="00354BBA"/>
    <w:rsid w:val="00354C1A"/>
    <w:rsid w:val="00354CDB"/>
    <w:rsid w:val="00354F94"/>
    <w:rsid w:val="00354FB8"/>
    <w:rsid w:val="00355004"/>
    <w:rsid w:val="00355033"/>
    <w:rsid w:val="003550F5"/>
    <w:rsid w:val="0035511F"/>
    <w:rsid w:val="003551A7"/>
    <w:rsid w:val="00355298"/>
    <w:rsid w:val="0035584A"/>
    <w:rsid w:val="00355A73"/>
    <w:rsid w:val="00355A86"/>
    <w:rsid w:val="00355C01"/>
    <w:rsid w:val="00355C2F"/>
    <w:rsid w:val="00355CCD"/>
    <w:rsid w:val="00355EDC"/>
    <w:rsid w:val="003560C7"/>
    <w:rsid w:val="00356216"/>
    <w:rsid w:val="0035646C"/>
    <w:rsid w:val="00356718"/>
    <w:rsid w:val="0035676B"/>
    <w:rsid w:val="00356AE0"/>
    <w:rsid w:val="00356CBE"/>
    <w:rsid w:val="00356E06"/>
    <w:rsid w:val="00356E3A"/>
    <w:rsid w:val="003570AB"/>
    <w:rsid w:val="003572D6"/>
    <w:rsid w:val="0035744A"/>
    <w:rsid w:val="003574E1"/>
    <w:rsid w:val="003574ED"/>
    <w:rsid w:val="00357689"/>
    <w:rsid w:val="003576A2"/>
    <w:rsid w:val="003576C6"/>
    <w:rsid w:val="00357A01"/>
    <w:rsid w:val="00357C54"/>
    <w:rsid w:val="00357CBE"/>
    <w:rsid w:val="00357EAD"/>
    <w:rsid w:val="00357F98"/>
    <w:rsid w:val="00357FC5"/>
    <w:rsid w:val="00360027"/>
    <w:rsid w:val="00360383"/>
    <w:rsid w:val="00360466"/>
    <w:rsid w:val="00360547"/>
    <w:rsid w:val="00360690"/>
    <w:rsid w:val="00360943"/>
    <w:rsid w:val="003609B1"/>
    <w:rsid w:val="003609FF"/>
    <w:rsid w:val="00360B6D"/>
    <w:rsid w:val="00360C66"/>
    <w:rsid w:val="00360CBE"/>
    <w:rsid w:val="00360D8C"/>
    <w:rsid w:val="00360F41"/>
    <w:rsid w:val="00360FEB"/>
    <w:rsid w:val="003610D8"/>
    <w:rsid w:val="0036118C"/>
    <w:rsid w:val="003611C1"/>
    <w:rsid w:val="00361252"/>
    <w:rsid w:val="0036128C"/>
    <w:rsid w:val="00361424"/>
    <w:rsid w:val="003614B6"/>
    <w:rsid w:val="00361584"/>
    <w:rsid w:val="003615F8"/>
    <w:rsid w:val="0036174B"/>
    <w:rsid w:val="00361821"/>
    <w:rsid w:val="0036184C"/>
    <w:rsid w:val="00361871"/>
    <w:rsid w:val="003619A9"/>
    <w:rsid w:val="00361CA8"/>
    <w:rsid w:val="00361CD2"/>
    <w:rsid w:val="003620A3"/>
    <w:rsid w:val="003622A4"/>
    <w:rsid w:val="00362398"/>
    <w:rsid w:val="0036257D"/>
    <w:rsid w:val="003625D6"/>
    <w:rsid w:val="003625E4"/>
    <w:rsid w:val="003627E7"/>
    <w:rsid w:val="00362A2C"/>
    <w:rsid w:val="00362B58"/>
    <w:rsid w:val="00362B6F"/>
    <w:rsid w:val="00362BB6"/>
    <w:rsid w:val="00362D3D"/>
    <w:rsid w:val="00362DB0"/>
    <w:rsid w:val="00362F12"/>
    <w:rsid w:val="0036313A"/>
    <w:rsid w:val="00363255"/>
    <w:rsid w:val="003632C6"/>
    <w:rsid w:val="003633C3"/>
    <w:rsid w:val="00363596"/>
    <w:rsid w:val="00363662"/>
    <w:rsid w:val="003637DF"/>
    <w:rsid w:val="003638BB"/>
    <w:rsid w:val="00363AA0"/>
    <w:rsid w:val="00363AE5"/>
    <w:rsid w:val="00363D99"/>
    <w:rsid w:val="00363DD5"/>
    <w:rsid w:val="00364003"/>
    <w:rsid w:val="00364102"/>
    <w:rsid w:val="0036419B"/>
    <w:rsid w:val="0036425A"/>
    <w:rsid w:val="00364324"/>
    <w:rsid w:val="003644F2"/>
    <w:rsid w:val="00364741"/>
    <w:rsid w:val="00364A1F"/>
    <w:rsid w:val="00364BB2"/>
    <w:rsid w:val="00364C67"/>
    <w:rsid w:val="00364D9D"/>
    <w:rsid w:val="00364DAE"/>
    <w:rsid w:val="00364F1B"/>
    <w:rsid w:val="00364F86"/>
    <w:rsid w:val="003652C5"/>
    <w:rsid w:val="003653FC"/>
    <w:rsid w:val="003654E5"/>
    <w:rsid w:val="003658E6"/>
    <w:rsid w:val="00365B93"/>
    <w:rsid w:val="00365E86"/>
    <w:rsid w:val="00365E9E"/>
    <w:rsid w:val="00365EB2"/>
    <w:rsid w:val="00365FD1"/>
    <w:rsid w:val="00366052"/>
    <w:rsid w:val="00366205"/>
    <w:rsid w:val="00366443"/>
    <w:rsid w:val="00366471"/>
    <w:rsid w:val="00366555"/>
    <w:rsid w:val="003665E7"/>
    <w:rsid w:val="0036660E"/>
    <w:rsid w:val="003667DC"/>
    <w:rsid w:val="00366A08"/>
    <w:rsid w:val="00366BF0"/>
    <w:rsid w:val="00366D0F"/>
    <w:rsid w:val="00366D15"/>
    <w:rsid w:val="003671CF"/>
    <w:rsid w:val="003673E7"/>
    <w:rsid w:val="00367692"/>
    <w:rsid w:val="003676BA"/>
    <w:rsid w:val="00367779"/>
    <w:rsid w:val="00367F1D"/>
    <w:rsid w:val="00367F52"/>
    <w:rsid w:val="0037038E"/>
    <w:rsid w:val="003708E2"/>
    <w:rsid w:val="003709A0"/>
    <w:rsid w:val="00370A02"/>
    <w:rsid w:val="00370A80"/>
    <w:rsid w:val="00370D06"/>
    <w:rsid w:val="00370D77"/>
    <w:rsid w:val="00370D7E"/>
    <w:rsid w:val="00371022"/>
    <w:rsid w:val="003711C7"/>
    <w:rsid w:val="0037123C"/>
    <w:rsid w:val="00371562"/>
    <w:rsid w:val="003715BF"/>
    <w:rsid w:val="003716C4"/>
    <w:rsid w:val="003717FE"/>
    <w:rsid w:val="003718B0"/>
    <w:rsid w:val="00371916"/>
    <w:rsid w:val="00371A13"/>
    <w:rsid w:val="00371E1C"/>
    <w:rsid w:val="00371E6F"/>
    <w:rsid w:val="00371FD1"/>
    <w:rsid w:val="00372433"/>
    <w:rsid w:val="00372463"/>
    <w:rsid w:val="00372782"/>
    <w:rsid w:val="00372852"/>
    <w:rsid w:val="003728FE"/>
    <w:rsid w:val="0037295C"/>
    <w:rsid w:val="00372D23"/>
    <w:rsid w:val="00372DD6"/>
    <w:rsid w:val="003730AB"/>
    <w:rsid w:val="003730B3"/>
    <w:rsid w:val="003730E9"/>
    <w:rsid w:val="0037323E"/>
    <w:rsid w:val="003732BE"/>
    <w:rsid w:val="003736EE"/>
    <w:rsid w:val="003737B3"/>
    <w:rsid w:val="00373821"/>
    <w:rsid w:val="00373865"/>
    <w:rsid w:val="0037387C"/>
    <w:rsid w:val="00373948"/>
    <w:rsid w:val="00373CCB"/>
    <w:rsid w:val="00373E78"/>
    <w:rsid w:val="00373F7D"/>
    <w:rsid w:val="00373FCF"/>
    <w:rsid w:val="00374184"/>
    <w:rsid w:val="0037433D"/>
    <w:rsid w:val="00374476"/>
    <w:rsid w:val="00374617"/>
    <w:rsid w:val="003748D3"/>
    <w:rsid w:val="00374AC9"/>
    <w:rsid w:val="00374B4A"/>
    <w:rsid w:val="00374CD6"/>
    <w:rsid w:val="00374EEF"/>
    <w:rsid w:val="00375046"/>
    <w:rsid w:val="003751A4"/>
    <w:rsid w:val="0037538B"/>
    <w:rsid w:val="003753FC"/>
    <w:rsid w:val="00375402"/>
    <w:rsid w:val="003754AD"/>
    <w:rsid w:val="003754BD"/>
    <w:rsid w:val="00375516"/>
    <w:rsid w:val="003756D7"/>
    <w:rsid w:val="0037579F"/>
    <w:rsid w:val="00375957"/>
    <w:rsid w:val="00375985"/>
    <w:rsid w:val="00375AAE"/>
    <w:rsid w:val="00375AFC"/>
    <w:rsid w:val="00375F11"/>
    <w:rsid w:val="00375F25"/>
    <w:rsid w:val="00375F68"/>
    <w:rsid w:val="00376012"/>
    <w:rsid w:val="00376045"/>
    <w:rsid w:val="003763FB"/>
    <w:rsid w:val="0037653D"/>
    <w:rsid w:val="003768BF"/>
    <w:rsid w:val="00376A01"/>
    <w:rsid w:val="00376AA3"/>
    <w:rsid w:val="00376B4A"/>
    <w:rsid w:val="00376CD4"/>
    <w:rsid w:val="00376EFF"/>
    <w:rsid w:val="00377229"/>
    <w:rsid w:val="00377507"/>
    <w:rsid w:val="003775C2"/>
    <w:rsid w:val="003775DC"/>
    <w:rsid w:val="00377648"/>
    <w:rsid w:val="0037772F"/>
    <w:rsid w:val="003777F1"/>
    <w:rsid w:val="0037792A"/>
    <w:rsid w:val="003779A6"/>
    <w:rsid w:val="00377ADE"/>
    <w:rsid w:val="00377C1B"/>
    <w:rsid w:val="00377E4D"/>
    <w:rsid w:val="003800BA"/>
    <w:rsid w:val="003802FF"/>
    <w:rsid w:val="003803AE"/>
    <w:rsid w:val="00380422"/>
    <w:rsid w:val="0038044C"/>
    <w:rsid w:val="003804BE"/>
    <w:rsid w:val="00380569"/>
    <w:rsid w:val="00380854"/>
    <w:rsid w:val="0038096F"/>
    <w:rsid w:val="00380A5A"/>
    <w:rsid w:val="00380CF6"/>
    <w:rsid w:val="00380F37"/>
    <w:rsid w:val="00380F9D"/>
    <w:rsid w:val="00381095"/>
    <w:rsid w:val="00381253"/>
    <w:rsid w:val="00381567"/>
    <w:rsid w:val="003819A1"/>
    <w:rsid w:val="003819C5"/>
    <w:rsid w:val="00381A6C"/>
    <w:rsid w:val="00381B7D"/>
    <w:rsid w:val="00381BA1"/>
    <w:rsid w:val="00381D94"/>
    <w:rsid w:val="00381DE0"/>
    <w:rsid w:val="00381E40"/>
    <w:rsid w:val="00381FAD"/>
    <w:rsid w:val="003820BC"/>
    <w:rsid w:val="0038226A"/>
    <w:rsid w:val="00382543"/>
    <w:rsid w:val="003825C3"/>
    <w:rsid w:val="00382683"/>
    <w:rsid w:val="00382C25"/>
    <w:rsid w:val="00382C4A"/>
    <w:rsid w:val="00382D3D"/>
    <w:rsid w:val="003830E9"/>
    <w:rsid w:val="003831AA"/>
    <w:rsid w:val="003831C8"/>
    <w:rsid w:val="00383211"/>
    <w:rsid w:val="003832D5"/>
    <w:rsid w:val="0038337F"/>
    <w:rsid w:val="003833E6"/>
    <w:rsid w:val="00383458"/>
    <w:rsid w:val="003836AA"/>
    <w:rsid w:val="003838E1"/>
    <w:rsid w:val="00383925"/>
    <w:rsid w:val="0038393C"/>
    <w:rsid w:val="00383A7C"/>
    <w:rsid w:val="00383B1A"/>
    <w:rsid w:val="00383D55"/>
    <w:rsid w:val="00383E3A"/>
    <w:rsid w:val="003841B0"/>
    <w:rsid w:val="0038438E"/>
    <w:rsid w:val="003848AC"/>
    <w:rsid w:val="00384944"/>
    <w:rsid w:val="0038494B"/>
    <w:rsid w:val="0038496B"/>
    <w:rsid w:val="00384A29"/>
    <w:rsid w:val="00384C26"/>
    <w:rsid w:val="00384D36"/>
    <w:rsid w:val="00384D66"/>
    <w:rsid w:val="00384E7F"/>
    <w:rsid w:val="00384F09"/>
    <w:rsid w:val="00384FB5"/>
    <w:rsid w:val="00384FFD"/>
    <w:rsid w:val="00385005"/>
    <w:rsid w:val="0038517D"/>
    <w:rsid w:val="003857C4"/>
    <w:rsid w:val="0038585C"/>
    <w:rsid w:val="003858C1"/>
    <w:rsid w:val="00385908"/>
    <w:rsid w:val="00385D5E"/>
    <w:rsid w:val="00385D6A"/>
    <w:rsid w:val="00385D95"/>
    <w:rsid w:val="00386505"/>
    <w:rsid w:val="00386612"/>
    <w:rsid w:val="00386709"/>
    <w:rsid w:val="003868E9"/>
    <w:rsid w:val="00386C1B"/>
    <w:rsid w:val="00386C47"/>
    <w:rsid w:val="00386CE7"/>
    <w:rsid w:val="00386DC8"/>
    <w:rsid w:val="00386E7D"/>
    <w:rsid w:val="00386F41"/>
    <w:rsid w:val="00386F79"/>
    <w:rsid w:val="00387258"/>
    <w:rsid w:val="003872F7"/>
    <w:rsid w:val="0038749C"/>
    <w:rsid w:val="003874FF"/>
    <w:rsid w:val="0038757D"/>
    <w:rsid w:val="00387634"/>
    <w:rsid w:val="003878E1"/>
    <w:rsid w:val="00387912"/>
    <w:rsid w:val="00387B27"/>
    <w:rsid w:val="00387BC3"/>
    <w:rsid w:val="00387BC7"/>
    <w:rsid w:val="00387E4A"/>
    <w:rsid w:val="00390400"/>
    <w:rsid w:val="0039045B"/>
    <w:rsid w:val="00390839"/>
    <w:rsid w:val="0039087B"/>
    <w:rsid w:val="003908F0"/>
    <w:rsid w:val="00390911"/>
    <w:rsid w:val="00390D63"/>
    <w:rsid w:val="00390DDC"/>
    <w:rsid w:val="00390F82"/>
    <w:rsid w:val="00391069"/>
    <w:rsid w:val="0039116D"/>
    <w:rsid w:val="00391357"/>
    <w:rsid w:val="003913BC"/>
    <w:rsid w:val="003913BE"/>
    <w:rsid w:val="003913FE"/>
    <w:rsid w:val="003914F9"/>
    <w:rsid w:val="003915A6"/>
    <w:rsid w:val="003919E1"/>
    <w:rsid w:val="00391A4A"/>
    <w:rsid w:val="00391B1A"/>
    <w:rsid w:val="003922C1"/>
    <w:rsid w:val="00392355"/>
    <w:rsid w:val="003923C0"/>
    <w:rsid w:val="00392460"/>
    <w:rsid w:val="0039260F"/>
    <w:rsid w:val="0039268B"/>
    <w:rsid w:val="0039272B"/>
    <w:rsid w:val="003927B6"/>
    <w:rsid w:val="003929BC"/>
    <w:rsid w:val="00392A59"/>
    <w:rsid w:val="00393044"/>
    <w:rsid w:val="0039317D"/>
    <w:rsid w:val="00393192"/>
    <w:rsid w:val="003931CA"/>
    <w:rsid w:val="00393298"/>
    <w:rsid w:val="00393407"/>
    <w:rsid w:val="003935A3"/>
    <w:rsid w:val="00393844"/>
    <w:rsid w:val="003938F9"/>
    <w:rsid w:val="00393A1D"/>
    <w:rsid w:val="00393C5F"/>
    <w:rsid w:val="00393F57"/>
    <w:rsid w:val="00393F66"/>
    <w:rsid w:val="00394146"/>
    <w:rsid w:val="00394571"/>
    <w:rsid w:val="0039480E"/>
    <w:rsid w:val="00394918"/>
    <w:rsid w:val="00394951"/>
    <w:rsid w:val="0039496D"/>
    <w:rsid w:val="00394D85"/>
    <w:rsid w:val="00395232"/>
    <w:rsid w:val="0039537A"/>
    <w:rsid w:val="00395651"/>
    <w:rsid w:val="00395735"/>
    <w:rsid w:val="0039618C"/>
    <w:rsid w:val="003965E4"/>
    <w:rsid w:val="0039664B"/>
    <w:rsid w:val="00396C8B"/>
    <w:rsid w:val="00396C96"/>
    <w:rsid w:val="00396F4C"/>
    <w:rsid w:val="00396F8A"/>
    <w:rsid w:val="0039729B"/>
    <w:rsid w:val="003975E8"/>
    <w:rsid w:val="00397700"/>
    <w:rsid w:val="00397706"/>
    <w:rsid w:val="0039780C"/>
    <w:rsid w:val="003978C1"/>
    <w:rsid w:val="003978F2"/>
    <w:rsid w:val="00397B43"/>
    <w:rsid w:val="00397B90"/>
    <w:rsid w:val="00397E73"/>
    <w:rsid w:val="00397F29"/>
    <w:rsid w:val="00397F32"/>
    <w:rsid w:val="00397FC3"/>
    <w:rsid w:val="003A0014"/>
    <w:rsid w:val="003A03B0"/>
    <w:rsid w:val="003A046B"/>
    <w:rsid w:val="003A0523"/>
    <w:rsid w:val="003A0752"/>
    <w:rsid w:val="003A0825"/>
    <w:rsid w:val="003A0E50"/>
    <w:rsid w:val="003A0EC6"/>
    <w:rsid w:val="003A102A"/>
    <w:rsid w:val="003A10BC"/>
    <w:rsid w:val="003A11D8"/>
    <w:rsid w:val="003A11DA"/>
    <w:rsid w:val="003A144C"/>
    <w:rsid w:val="003A1730"/>
    <w:rsid w:val="003A1744"/>
    <w:rsid w:val="003A1778"/>
    <w:rsid w:val="003A17A9"/>
    <w:rsid w:val="003A18F4"/>
    <w:rsid w:val="003A1D95"/>
    <w:rsid w:val="003A1E04"/>
    <w:rsid w:val="003A20BE"/>
    <w:rsid w:val="003A21D2"/>
    <w:rsid w:val="003A22F8"/>
    <w:rsid w:val="003A2406"/>
    <w:rsid w:val="003A240E"/>
    <w:rsid w:val="003A2673"/>
    <w:rsid w:val="003A27DA"/>
    <w:rsid w:val="003A2A20"/>
    <w:rsid w:val="003A2C20"/>
    <w:rsid w:val="003A2CBE"/>
    <w:rsid w:val="003A2CF1"/>
    <w:rsid w:val="003A2F02"/>
    <w:rsid w:val="003A300D"/>
    <w:rsid w:val="003A3059"/>
    <w:rsid w:val="003A332B"/>
    <w:rsid w:val="003A336F"/>
    <w:rsid w:val="003A3413"/>
    <w:rsid w:val="003A3482"/>
    <w:rsid w:val="003A366E"/>
    <w:rsid w:val="003A390A"/>
    <w:rsid w:val="003A3D7C"/>
    <w:rsid w:val="003A3EB8"/>
    <w:rsid w:val="003A403E"/>
    <w:rsid w:val="003A40E4"/>
    <w:rsid w:val="003A4229"/>
    <w:rsid w:val="003A4395"/>
    <w:rsid w:val="003A4501"/>
    <w:rsid w:val="003A4572"/>
    <w:rsid w:val="003A462B"/>
    <w:rsid w:val="003A471E"/>
    <w:rsid w:val="003A47B2"/>
    <w:rsid w:val="003A47E6"/>
    <w:rsid w:val="003A4875"/>
    <w:rsid w:val="003A497C"/>
    <w:rsid w:val="003A50DD"/>
    <w:rsid w:val="003A5154"/>
    <w:rsid w:val="003A5401"/>
    <w:rsid w:val="003A551E"/>
    <w:rsid w:val="003A55C3"/>
    <w:rsid w:val="003A55FA"/>
    <w:rsid w:val="003A56CB"/>
    <w:rsid w:val="003A5AF8"/>
    <w:rsid w:val="003A5E7A"/>
    <w:rsid w:val="003A5EB8"/>
    <w:rsid w:val="003A5FB9"/>
    <w:rsid w:val="003A625D"/>
    <w:rsid w:val="003A6370"/>
    <w:rsid w:val="003A644D"/>
    <w:rsid w:val="003A656A"/>
    <w:rsid w:val="003A6580"/>
    <w:rsid w:val="003A669F"/>
    <w:rsid w:val="003A67AE"/>
    <w:rsid w:val="003A67F1"/>
    <w:rsid w:val="003A69BC"/>
    <w:rsid w:val="003A6A7E"/>
    <w:rsid w:val="003A6CC2"/>
    <w:rsid w:val="003A6D51"/>
    <w:rsid w:val="003A6D98"/>
    <w:rsid w:val="003A6E4A"/>
    <w:rsid w:val="003A7066"/>
    <w:rsid w:val="003A71BF"/>
    <w:rsid w:val="003A7343"/>
    <w:rsid w:val="003A7529"/>
    <w:rsid w:val="003A7840"/>
    <w:rsid w:val="003A7BB0"/>
    <w:rsid w:val="003A7E07"/>
    <w:rsid w:val="003A7FA3"/>
    <w:rsid w:val="003B0057"/>
    <w:rsid w:val="003B014A"/>
    <w:rsid w:val="003B0304"/>
    <w:rsid w:val="003B0594"/>
    <w:rsid w:val="003B072D"/>
    <w:rsid w:val="003B09CF"/>
    <w:rsid w:val="003B0ADF"/>
    <w:rsid w:val="003B0D0E"/>
    <w:rsid w:val="003B0FD2"/>
    <w:rsid w:val="003B0FFE"/>
    <w:rsid w:val="003B10BC"/>
    <w:rsid w:val="003B1257"/>
    <w:rsid w:val="003B1663"/>
    <w:rsid w:val="003B1989"/>
    <w:rsid w:val="003B1ACC"/>
    <w:rsid w:val="003B1AEC"/>
    <w:rsid w:val="003B1EC5"/>
    <w:rsid w:val="003B2114"/>
    <w:rsid w:val="003B212C"/>
    <w:rsid w:val="003B218F"/>
    <w:rsid w:val="003B2472"/>
    <w:rsid w:val="003B25C8"/>
    <w:rsid w:val="003B265B"/>
    <w:rsid w:val="003B27DB"/>
    <w:rsid w:val="003B283C"/>
    <w:rsid w:val="003B299A"/>
    <w:rsid w:val="003B29D8"/>
    <w:rsid w:val="003B2B08"/>
    <w:rsid w:val="003B2ECA"/>
    <w:rsid w:val="003B3095"/>
    <w:rsid w:val="003B30F2"/>
    <w:rsid w:val="003B33BA"/>
    <w:rsid w:val="003B33CB"/>
    <w:rsid w:val="003B3481"/>
    <w:rsid w:val="003B3591"/>
    <w:rsid w:val="003B3918"/>
    <w:rsid w:val="003B3933"/>
    <w:rsid w:val="003B3972"/>
    <w:rsid w:val="003B39E7"/>
    <w:rsid w:val="003B39E8"/>
    <w:rsid w:val="003B3B31"/>
    <w:rsid w:val="003B3BA2"/>
    <w:rsid w:val="003B3D41"/>
    <w:rsid w:val="003B3E65"/>
    <w:rsid w:val="003B409B"/>
    <w:rsid w:val="003B41FF"/>
    <w:rsid w:val="003B4405"/>
    <w:rsid w:val="003B4430"/>
    <w:rsid w:val="003B4879"/>
    <w:rsid w:val="003B4D9F"/>
    <w:rsid w:val="003B4DAA"/>
    <w:rsid w:val="003B4DBA"/>
    <w:rsid w:val="003B5150"/>
    <w:rsid w:val="003B516E"/>
    <w:rsid w:val="003B51AB"/>
    <w:rsid w:val="003B51C2"/>
    <w:rsid w:val="003B5670"/>
    <w:rsid w:val="003B56A2"/>
    <w:rsid w:val="003B57EE"/>
    <w:rsid w:val="003B5BDC"/>
    <w:rsid w:val="003B5C14"/>
    <w:rsid w:val="003B5C30"/>
    <w:rsid w:val="003B5C69"/>
    <w:rsid w:val="003B5E04"/>
    <w:rsid w:val="003B6091"/>
    <w:rsid w:val="003B614F"/>
    <w:rsid w:val="003B6550"/>
    <w:rsid w:val="003B6783"/>
    <w:rsid w:val="003B68D7"/>
    <w:rsid w:val="003B69DF"/>
    <w:rsid w:val="003B6BD8"/>
    <w:rsid w:val="003B6DF1"/>
    <w:rsid w:val="003B6EE6"/>
    <w:rsid w:val="003B7027"/>
    <w:rsid w:val="003B72A5"/>
    <w:rsid w:val="003B72FF"/>
    <w:rsid w:val="003B732E"/>
    <w:rsid w:val="003B7337"/>
    <w:rsid w:val="003B747A"/>
    <w:rsid w:val="003B74E2"/>
    <w:rsid w:val="003B7622"/>
    <w:rsid w:val="003B77DF"/>
    <w:rsid w:val="003B7C69"/>
    <w:rsid w:val="003B7F8A"/>
    <w:rsid w:val="003C0048"/>
    <w:rsid w:val="003C030F"/>
    <w:rsid w:val="003C058B"/>
    <w:rsid w:val="003C0655"/>
    <w:rsid w:val="003C06A4"/>
    <w:rsid w:val="003C099D"/>
    <w:rsid w:val="003C0A87"/>
    <w:rsid w:val="003C0ACD"/>
    <w:rsid w:val="003C0B41"/>
    <w:rsid w:val="003C1160"/>
    <w:rsid w:val="003C1163"/>
    <w:rsid w:val="003C1221"/>
    <w:rsid w:val="003C12FD"/>
    <w:rsid w:val="003C186B"/>
    <w:rsid w:val="003C1914"/>
    <w:rsid w:val="003C19BC"/>
    <w:rsid w:val="003C19D1"/>
    <w:rsid w:val="003C1A4F"/>
    <w:rsid w:val="003C1B66"/>
    <w:rsid w:val="003C1BBA"/>
    <w:rsid w:val="003C1CCF"/>
    <w:rsid w:val="003C1CEF"/>
    <w:rsid w:val="003C1E08"/>
    <w:rsid w:val="003C2201"/>
    <w:rsid w:val="003C2282"/>
    <w:rsid w:val="003C2487"/>
    <w:rsid w:val="003C2542"/>
    <w:rsid w:val="003C288D"/>
    <w:rsid w:val="003C28B4"/>
    <w:rsid w:val="003C2B39"/>
    <w:rsid w:val="003C2BA1"/>
    <w:rsid w:val="003C2FE5"/>
    <w:rsid w:val="003C302E"/>
    <w:rsid w:val="003C30C4"/>
    <w:rsid w:val="003C331E"/>
    <w:rsid w:val="003C33D1"/>
    <w:rsid w:val="003C3984"/>
    <w:rsid w:val="003C3A05"/>
    <w:rsid w:val="003C3AC9"/>
    <w:rsid w:val="003C3C01"/>
    <w:rsid w:val="003C3C4D"/>
    <w:rsid w:val="003C3E52"/>
    <w:rsid w:val="003C3ED9"/>
    <w:rsid w:val="003C41F9"/>
    <w:rsid w:val="003C4508"/>
    <w:rsid w:val="003C4709"/>
    <w:rsid w:val="003C485C"/>
    <w:rsid w:val="003C4CC3"/>
    <w:rsid w:val="003C4F32"/>
    <w:rsid w:val="003C5100"/>
    <w:rsid w:val="003C52D7"/>
    <w:rsid w:val="003C5418"/>
    <w:rsid w:val="003C5477"/>
    <w:rsid w:val="003C5880"/>
    <w:rsid w:val="003C5D6E"/>
    <w:rsid w:val="003C5F62"/>
    <w:rsid w:val="003C6245"/>
    <w:rsid w:val="003C62CE"/>
    <w:rsid w:val="003C6334"/>
    <w:rsid w:val="003C6382"/>
    <w:rsid w:val="003C6551"/>
    <w:rsid w:val="003C65C6"/>
    <w:rsid w:val="003C66F2"/>
    <w:rsid w:val="003C677C"/>
    <w:rsid w:val="003C6927"/>
    <w:rsid w:val="003C6A74"/>
    <w:rsid w:val="003C6B1A"/>
    <w:rsid w:val="003C6B83"/>
    <w:rsid w:val="003C6CDF"/>
    <w:rsid w:val="003C6E9D"/>
    <w:rsid w:val="003C6FB6"/>
    <w:rsid w:val="003C73D3"/>
    <w:rsid w:val="003C747B"/>
    <w:rsid w:val="003C77D1"/>
    <w:rsid w:val="003C7AC7"/>
    <w:rsid w:val="003C7C47"/>
    <w:rsid w:val="003C7CBD"/>
    <w:rsid w:val="003C7CEA"/>
    <w:rsid w:val="003C7ED3"/>
    <w:rsid w:val="003D0074"/>
    <w:rsid w:val="003D0261"/>
    <w:rsid w:val="003D07F2"/>
    <w:rsid w:val="003D080C"/>
    <w:rsid w:val="003D0912"/>
    <w:rsid w:val="003D0913"/>
    <w:rsid w:val="003D0D8F"/>
    <w:rsid w:val="003D1186"/>
    <w:rsid w:val="003D11A2"/>
    <w:rsid w:val="003D13DB"/>
    <w:rsid w:val="003D143F"/>
    <w:rsid w:val="003D185B"/>
    <w:rsid w:val="003D188A"/>
    <w:rsid w:val="003D1E0A"/>
    <w:rsid w:val="003D1E48"/>
    <w:rsid w:val="003D1E99"/>
    <w:rsid w:val="003D1ECF"/>
    <w:rsid w:val="003D2065"/>
    <w:rsid w:val="003D20F8"/>
    <w:rsid w:val="003D21CD"/>
    <w:rsid w:val="003D239D"/>
    <w:rsid w:val="003D240E"/>
    <w:rsid w:val="003D247C"/>
    <w:rsid w:val="003D2693"/>
    <w:rsid w:val="003D2AE6"/>
    <w:rsid w:val="003D2EF1"/>
    <w:rsid w:val="003D2FA6"/>
    <w:rsid w:val="003D3041"/>
    <w:rsid w:val="003D3126"/>
    <w:rsid w:val="003D31D7"/>
    <w:rsid w:val="003D328F"/>
    <w:rsid w:val="003D34C9"/>
    <w:rsid w:val="003D352B"/>
    <w:rsid w:val="003D3663"/>
    <w:rsid w:val="003D3754"/>
    <w:rsid w:val="003D4038"/>
    <w:rsid w:val="003D403F"/>
    <w:rsid w:val="003D4443"/>
    <w:rsid w:val="003D454A"/>
    <w:rsid w:val="003D45B6"/>
    <w:rsid w:val="003D46F8"/>
    <w:rsid w:val="003D491F"/>
    <w:rsid w:val="003D495B"/>
    <w:rsid w:val="003D496A"/>
    <w:rsid w:val="003D4B4B"/>
    <w:rsid w:val="003D4EFB"/>
    <w:rsid w:val="003D5266"/>
    <w:rsid w:val="003D52E8"/>
    <w:rsid w:val="003D5319"/>
    <w:rsid w:val="003D55A7"/>
    <w:rsid w:val="003D566D"/>
    <w:rsid w:val="003D5823"/>
    <w:rsid w:val="003D58F8"/>
    <w:rsid w:val="003D5913"/>
    <w:rsid w:val="003D5A2F"/>
    <w:rsid w:val="003D5B91"/>
    <w:rsid w:val="003D5DB0"/>
    <w:rsid w:val="003D5F2E"/>
    <w:rsid w:val="003D6139"/>
    <w:rsid w:val="003D6322"/>
    <w:rsid w:val="003D6471"/>
    <w:rsid w:val="003D647D"/>
    <w:rsid w:val="003D64C4"/>
    <w:rsid w:val="003D687A"/>
    <w:rsid w:val="003D68F3"/>
    <w:rsid w:val="003D69EE"/>
    <w:rsid w:val="003D6B72"/>
    <w:rsid w:val="003D70D2"/>
    <w:rsid w:val="003D7111"/>
    <w:rsid w:val="003D77BE"/>
    <w:rsid w:val="003D77D9"/>
    <w:rsid w:val="003D78D6"/>
    <w:rsid w:val="003D7CE5"/>
    <w:rsid w:val="003E0054"/>
    <w:rsid w:val="003E0460"/>
    <w:rsid w:val="003E047F"/>
    <w:rsid w:val="003E05CC"/>
    <w:rsid w:val="003E071D"/>
    <w:rsid w:val="003E0B9C"/>
    <w:rsid w:val="003E0BDA"/>
    <w:rsid w:val="003E0D94"/>
    <w:rsid w:val="003E0DE9"/>
    <w:rsid w:val="003E0E28"/>
    <w:rsid w:val="003E0EC2"/>
    <w:rsid w:val="003E0FE0"/>
    <w:rsid w:val="003E111B"/>
    <w:rsid w:val="003E123F"/>
    <w:rsid w:val="003E130A"/>
    <w:rsid w:val="003E1338"/>
    <w:rsid w:val="003E147C"/>
    <w:rsid w:val="003E15A6"/>
    <w:rsid w:val="003E16A2"/>
    <w:rsid w:val="003E1927"/>
    <w:rsid w:val="003E1B26"/>
    <w:rsid w:val="003E1CB3"/>
    <w:rsid w:val="003E24F5"/>
    <w:rsid w:val="003E2535"/>
    <w:rsid w:val="003E2617"/>
    <w:rsid w:val="003E2630"/>
    <w:rsid w:val="003E2700"/>
    <w:rsid w:val="003E2704"/>
    <w:rsid w:val="003E270F"/>
    <w:rsid w:val="003E2725"/>
    <w:rsid w:val="003E283B"/>
    <w:rsid w:val="003E28B0"/>
    <w:rsid w:val="003E2A28"/>
    <w:rsid w:val="003E2A97"/>
    <w:rsid w:val="003E2C58"/>
    <w:rsid w:val="003E2E71"/>
    <w:rsid w:val="003E2F4C"/>
    <w:rsid w:val="003E2FB7"/>
    <w:rsid w:val="003E3059"/>
    <w:rsid w:val="003E30BE"/>
    <w:rsid w:val="003E32D9"/>
    <w:rsid w:val="003E39A3"/>
    <w:rsid w:val="003E3A4B"/>
    <w:rsid w:val="003E3A79"/>
    <w:rsid w:val="003E3ABC"/>
    <w:rsid w:val="003E3DA1"/>
    <w:rsid w:val="003E3E76"/>
    <w:rsid w:val="003E3F88"/>
    <w:rsid w:val="003E4003"/>
    <w:rsid w:val="003E421B"/>
    <w:rsid w:val="003E42A6"/>
    <w:rsid w:val="003E4414"/>
    <w:rsid w:val="003E4480"/>
    <w:rsid w:val="003E4653"/>
    <w:rsid w:val="003E4752"/>
    <w:rsid w:val="003E4965"/>
    <w:rsid w:val="003E4AC0"/>
    <w:rsid w:val="003E4B68"/>
    <w:rsid w:val="003E50C9"/>
    <w:rsid w:val="003E5337"/>
    <w:rsid w:val="003E5396"/>
    <w:rsid w:val="003E54DC"/>
    <w:rsid w:val="003E572C"/>
    <w:rsid w:val="003E5747"/>
    <w:rsid w:val="003E57C1"/>
    <w:rsid w:val="003E5A90"/>
    <w:rsid w:val="003E5AD1"/>
    <w:rsid w:val="003E5B86"/>
    <w:rsid w:val="003E5C87"/>
    <w:rsid w:val="003E5E7C"/>
    <w:rsid w:val="003E5F2B"/>
    <w:rsid w:val="003E5FE6"/>
    <w:rsid w:val="003E612C"/>
    <w:rsid w:val="003E626E"/>
    <w:rsid w:val="003E62D0"/>
    <w:rsid w:val="003E6440"/>
    <w:rsid w:val="003E682E"/>
    <w:rsid w:val="003E6A62"/>
    <w:rsid w:val="003E6C39"/>
    <w:rsid w:val="003E6D3B"/>
    <w:rsid w:val="003E6D7E"/>
    <w:rsid w:val="003E7049"/>
    <w:rsid w:val="003E744D"/>
    <w:rsid w:val="003E7582"/>
    <w:rsid w:val="003E75AA"/>
    <w:rsid w:val="003E7617"/>
    <w:rsid w:val="003E7755"/>
    <w:rsid w:val="003E77B8"/>
    <w:rsid w:val="003E7846"/>
    <w:rsid w:val="003E7E3D"/>
    <w:rsid w:val="003F01EB"/>
    <w:rsid w:val="003F0242"/>
    <w:rsid w:val="003F0A13"/>
    <w:rsid w:val="003F0AC2"/>
    <w:rsid w:val="003F0B3A"/>
    <w:rsid w:val="003F0B6D"/>
    <w:rsid w:val="003F0C03"/>
    <w:rsid w:val="003F0C82"/>
    <w:rsid w:val="003F0DBA"/>
    <w:rsid w:val="003F0E74"/>
    <w:rsid w:val="003F1208"/>
    <w:rsid w:val="003F1230"/>
    <w:rsid w:val="003F1363"/>
    <w:rsid w:val="003F15C2"/>
    <w:rsid w:val="003F1791"/>
    <w:rsid w:val="003F1835"/>
    <w:rsid w:val="003F19D8"/>
    <w:rsid w:val="003F1BEF"/>
    <w:rsid w:val="003F1C62"/>
    <w:rsid w:val="003F1DC3"/>
    <w:rsid w:val="003F22B7"/>
    <w:rsid w:val="003F2389"/>
    <w:rsid w:val="003F25B3"/>
    <w:rsid w:val="003F26F9"/>
    <w:rsid w:val="003F26FD"/>
    <w:rsid w:val="003F2B06"/>
    <w:rsid w:val="003F2D58"/>
    <w:rsid w:val="003F2DDD"/>
    <w:rsid w:val="003F2DF4"/>
    <w:rsid w:val="003F2E2D"/>
    <w:rsid w:val="003F2FC1"/>
    <w:rsid w:val="003F31E7"/>
    <w:rsid w:val="003F3472"/>
    <w:rsid w:val="003F35AC"/>
    <w:rsid w:val="003F35EF"/>
    <w:rsid w:val="003F3725"/>
    <w:rsid w:val="003F3926"/>
    <w:rsid w:val="003F39B7"/>
    <w:rsid w:val="003F39CC"/>
    <w:rsid w:val="003F3BE2"/>
    <w:rsid w:val="003F3C33"/>
    <w:rsid w:val="003F3D46"/>
    <w:rsid w:val="003F3E88"/>
    <w:rsid w:val="003F4239"/>
    <w:rsid w:val="003F4260"/>
    <w:rsid w:val="003F42CE"/>
    <w:rsid w:val="003F4303"/>
    <w:rsid w:val="003F45D6"/>
    <w:rsid w:val="003F4751"/>
    <w:rsid w:val="003F47AC"/>
    <w:rsid w:val="003F4827"/>
    <w:rsid w:val="003F4A1D"/>
    <w:rsid w:val="003F4CDA"/>
    <w:rsid w:val="003F4D0A"/>
    <w:rsid w:val="003F4E45"/>
    <w:rsid w:val="003F4F9B"/>
    <w:rsid w:val="003F50B5"/>
    <w:rsid w:val="003F54C3"/>
    <w:rsid w:val="003F552A"/>
    <w:rsid w:val="003F56CF"/>
    <w:rsid w:val="003F56D5"/>
    <w:rsid w:val="003F572D"/>
    <w:rsid w:val="003F57DF"/>
    <w:rsid w:val="003F5A0A"/>
    <w:rsid w:val="003F5AA9"/>
    <w:rsid w:val="003F5C73"/>
    <w:rsid w:val="003F5FBB"/>
    <w:rsid w:val="003F624D"/>
    <w:rsid w:val="003F677A"/>
    <w:rsid w:val="003F68F3"/>
    <w:rsid w:val="003F6A5E"/>
    <w:rsid w:val="003F6B84"/>
    <w:rsid w:val="003F6BC2"/>
    <w:rsid w:val="003F6D14"/>
    <w:rsid w:val="003F6FD7"/>
    <w:rsid w:val="003F70D8"/>
    <w:rsid w:val="003F7B28"/>
    <w:rsid w:val="003F7B5A"/>
    <w:rsid w:val="004001F7"/>
    <w:rsid w:val="0040050A"/>
    <w:rsid w:val="0040052A"/>
    <w:rsid w:val="00400558"/>
    <w:rsid w:val="004006E6"/>
    <w:rsid w:val="004008D9"/>
    <w:rsid w:val="00400BA8"/>
    <w:rsid w:val="00400C55"/>
    <w:rsid w:val="00400D30"/>
    <w:rsid w:val="00400E97"/>
    <w:rsid w:val="00400EB7"/>
    <w:rsid w:val="00400F93"/>
    <w:rsid w:val="00401108"/>
    <w:rsid w:val="00401119"/>
    <w:rsid w:val="004014AA"/>
    <w:rsid w:val="004014B4"/>
    <w:rsid w:val="004015F4"/>
    <w:rsid w:val="0040164B"/>
    <w:rsid w:val="0040166A"/>
    <w:rsid w:val="00401846"/>
    <w:rsid w:val="00401ED3"/>
    <w:rsid w:val="0040230B"/>
    <w:rsid w:val="00402392"/>
    <w:rsid w:val="0040240B"/>
    <w:rsid w:val="00402594"/>
    <w:rsid w:val="00402978"/>
    <w:rsid w:val="004029D3"/>
    <w:rsid w:val="004029F1"/>
    <w:rsid w:val="00402A40"/>
    <w:rsid w:val="00402C0E"/>
    <w:rsid w:val="00402E1D"/>
    <w:rsid w:val="0040319A"/>
    <w:rsid w:val="004033F3"/>
    <w:rsid w:val="004035B7"/>
    <w:rsid w:val="004036E0"/>
    <w:rsid w:val="00403B49"/>
    <w:rsid w:val="00403D32"/>
    <w:rsid w:val="00403D88"/>
    <w:rsid w:val="004040BF"/>
    <w:rsid w:val="004040C5"/>
    <w:rsid w:val="00404227"/>
    <w:rsid w:val="0040443D"/>
    <w:rsid w:val="004044B4"/>
    <w:rsid w:val="004045AF"/>
    <w:rsid w:val="00404614"/>
    <w:rsid w:val="004046E9"/>
    <w:rsid w:val="00404816"/>
    <w:rsid w:val="0040498A"/>
    <w:rsid w:val="00404CA6"/>
    <w:rsid w:val="00404D4D"/>
    <w:rsid w:val="00404E54"/>
    <w:rsid w:val="00404EC4"/>
    <w:rsid w:val="00404EC8"/>
    <w:rsid w:val="00405095"/>
    <w:rsid w:val="004053CB"/>
    <w:rsid w:val="00405457"/>
    <w:rsid w:val="004055C9"/>
    <w:rsid w:val="00405783"/>
    <w:rsid w:val="00405B1F"/>
    <w:rsid w:val="00405C1E"/>
    <w:rsid w:val="004061DF"/>
    <w:rsid w:val="00406436"/>
    <w:rsid w:val="0040644F"/>
    <w:rsid w:val="004064AE"/>
    <w:rsid w:val="00406A8F"/>
    <w:rsid w:val="00406D00"/>
    <w:rsid w:val="00406D93"/>
    <w:rsid w:val="00406E0D"/>
    <w:rsid w:val="00406F79"/>
    <w:rsid w:val="0040711C"/>
    <w:rsid w:val="00407124"/>
    <w:rsid w:val="00407618"/>
    <w:rsid w:val="0040766E"/>
    <w:rsid w:val="004078B7"/>
    <w:rsid w:val="004078F4"/>
    <w:rsid w:val="00407C08"/>
    <w:rsid w:val="00407DB4"/>
    <w:rsid w:val="00407E98"/>
    <w:rsid w:val="0041063D"/>
    <w:rsid w:val="0041092D"/>
    <w:rsid w:val="0041095B"/>
    <w:rsid w:val="00410966"/>
    <w:rsid w:val="00410B7D"/>
    <w:rsid w:val="00410B95"/>
    <w:rsid w:val="00410C64"/>
    <w:rsid w:val="00411048"/>
    <w:rsid w:val="004115D8"/>
    <w:rsid w:val="004116CA"/>
    <w:rsid w:val="004117B9"/>
    <w:rsid w:val="00411934"/>
    <w:rsid w:val="00411BC5"/>
    <w:rsid w:val="0041229F"/>
    <w:rsid w:val="0041231C"/>
    <w:rsid w:val="00412340"/>
    <w:rsid w:val="00412665"/>
    <w:rsid w:val="004127B0"/>
    <w:rsid w:val="00412840"/>
    <w:rsid w:val="0041294C"/>
    <w:rsid w:val="004129F0"/>
    <w:rsid w:val="00412E42"/>
    <w:rsid w:val="00412E83"/>
    <w:rsid w:val="00412E8C"/>
    <w:rsid w:val="00412EFF"/>
    <w:rsid w:val="004131DA"/>
    <w:rsid w:val="004132AA"/>
    <w:rsid w:val="00413357"/>
    <w:rsid w:val="004135A6"/>
    <w:rsid w:val="004136A1"/>
    <w:rsid w:val="00413708"/>
    <w:rsid w:val="00413744"/>
    <w:rsid w:val="0041384B"/>
    <w:rsid w:val="004138F0"/>
    <w:rsid w:val="00413968"/>
    <w:rsid w:val="004139DD"/>
    <w:rsid w:val="00413A0B"/>
    <w:rsid w:val="00413C07"/>
    <w:rsid w:val="00413CA5"/>
    <w:rsid w:val="00413D05"/>
    <w:rsid w:val="00413DBD"/>
    <w:rsid w:val="0041400D"/>
    <w:rsid w:val="00414373"/>
    <w:rsid w:val="00414460"/>
    <w:rsid w:val="004144BC"/>
    <w:rsid w:val="004146F8"/>
    <w:rsid w:val="004149AE"/>
    <w:rsid w:val="00415451"/>
    <w:rsid w:val="0041545F"/>
    <w:rsid w:val="004156F7"/>
    <w:rsid w:val="004159C9"/>
    <w:rsid w:val="00415A7E"/>
    <w:rsid w:val="00415B52"/>
    <w:rsid w:val="00415B99"/>
    <w:rsid w:val="00415D27"/>
    <w:rsid w:val="00415E1E"/>
    <w:rsid w:val="00415E5C"/>
    <w:rsid w:val="00415E91"/>
    <w:rsid w:val="00415EEE"/>
    <w:rsid w:val="00416078"/>
    <w:rsid w:val="00416629"/>
    <w:rsid w:val="0041669F"/>
    <w:rsid w:val="004166B9"/>
    <w:rsid w:val="004168A7"/>
    <w:rsid w:val="00416911"/>
    <w:rsid w:val="00416A0F"/>
    <w:rsid w:val="00416A7F"/>
    <w:rsid w:val="00416AFF"/>
    <w:rsid w:val="00416EC8"/>
    <w:rsid w:val="00416EEE"/>
    <w:rsid w:val="00416F04"/>
    <w:rsid w:val="00416F43"/>
    <w:rsid w:val="00416FBC"/>
    <w:rsid w:val="00417003"/>
    <w:rsid w:val="0041708A"/>
    <w:rsid w:val="004170C0"/>
    <w:rsid w:val="0041743E"/>
    <w:rsid w:val="00417651"/>
    <w:rsid w:val="0041785E"/>
    <w:rsid w:val="00417D24"/>
    <w:rsid w:val="00417EF0"/>
    <w:rsid w:val="0042024B"/>
    <w:rsid w:val="00420374"/>
    <w:rsid w:val="00420540"/>
    <w:rsid w:val="0042079B"/>
    <w:rsid w:val="004207E8"/>
    <w:rsid w:val="004208C5"/>
    <w:rsid w:val="00420A4D"/>
    <w:rsid w:val="00420B02"/>
    <w:rsid w:val="00420D74"/>
    <w:rsid w:val="004216B0"/>
    <w:rsid w:val="004217BF"/>
    <w:rsid w:val="004218DE"/>
    <w:rsid w:val="00421980"/>
    <w:rsid w:val="004219C8"/>
    <w:rsid w:val="00421C01"/>
    <w:rsid w:val="00421EAD"/>
    <w:rsid w:val="00421F26"/>
    <w:rsid w:val="0042270B"/>
    <w:rsid w:val="004227F1"/>
    <w:rsid w:val="00422AFA"/>
    <w:rsid w:val="00422C3A"/>
    <w:rsid w:val="00423031"/>
    <w:rsid w:val="00423283"/>
    <w:rsid w:val="00423626"/>
    <w:rsid w:val="0042363C"/>
    <w:rsid w:val="00423853"/>
    <w:rsid w:val="00423A19"/>
    <w:rsid w:val="00423A60"/>
    <w:rsid w:val="00423AC6"/>
    <w:rsid w:val="00423BEB"/>
    <w:rsid w:val="00423C1A"/>
    <w:rsid w:val="00423CF4"/>
    <w:rsid w:val="004240B0"/>
    <w:rsid w:val="004242BF"/>
    <w:rsid w:val="0042436D"/>
    <w:rsid w:val="004245B1"/>
    <w:rsid w:val="0042489B"/>
    <w:rsid w:val="004248D7"/>
    <w:rsid w:val="004248FF"/>
    <w:rsid w:val="00424B65"/>
    <w:rsid w:val="00425189"/>
    <w:rsid w:val="004253E0"/>
    <w:rsid w:val="00425545"/>
    <w:rsid w:val="0042556B"/>
    <w:rsid w:val="00425947"/>
    <w:rsid w:val="0042595A"/>
    <w:rsid w:val="004259EF"/>
    <w:rsid w:val="00425B79"/>
    <w:rsid w:val="00425C71"/>
    <w:rsid w:val="00425D25"/>
    <w:rsid w:val="00425E03"/>
    <w:rsid w:val="00425ED5"/>
    <w:rsid w:val="004263DC"/>
    <w:rsid w:val="004265BF"/>
    <w:rsid w:val="00426602"/>
    <w:rsid w:val="004266B1"/>
    <w:rsid w:val="004266D9"/>
    <w:rsid w:val="0042673F"/>
    <w:rsid w:val="004267BA"/>
    <w:rsid w:val="00426A3C"/>
    <w:rsid w:val="00426A84"/>
    <w:rsid w:val="00426BD8"/>
    <w:rsid w:val="00426C91"/>
    <w:rsid w:val="00426CAD"/>
    <w:rsid w:val="00426E54"/>
    <w:rsid w:val="00426EC7"/>
    <w:rsid w:val="00426EFE"/>
    <w:rsid w:val="00426F5E"/>
    <w:rsid w:val="004272B4"/>
    <w:rsid w:val="00427360"/>
    <w:rsid w:val="004274B5"/>
    <w:rsid w:val="00427520"/>
    <w:rsid w:val="00427B08"/>
    <w:rsid w:val="00427B73"/>
    <w:rsid w:val="00427BCB"/>
    <w:rsid w:val="00427D22"/>
    <w:rsid w:val="00427F5D"/>
    <w:rsid w:val="004302CB"/>
    <w:rsid w:val="004303A4"/>
    <w:rsid w:val="00430559"/>
    <w:rsid w:val="0043068A"/>
    <w:rsid w:val="00430CCE"/>
    <w:rsid w:val="00430E71"/>
    <w:rsid w:val="00430EA6"/>
    <w:rsid w:val="00430FFE"/>
    <w:rsid w:val="0043118A"/>
    <w:rsid w:val="00431346"/>
    <w:rsid w:val="004313B4"/>
    <w:rsid w:val="0043151A"/>
    <w:rsid w:val="0043161F"/>
    <w:rsid w:val="0043165E"/>
    <w:rsid w:val="00431921"/>
    <w:rsid w:val="00431952"/>
    <w:rsid w:val="00431CC7"/>
    <w:rsid w:val="00431E73"/>
    <w:rsid w:val="00432037"/>
    <w:rsid w:val="004320EA"/>
    <w:rsid w:val="004320ED"/>
    <w:rsid w:val="00432610"/>
    <w:rsid w:val="00432694"/>
    <w:rsid w:val="0043355A"/>
    <w:rsid w:val="00433587"/>
    <w:rsid w:val="0043359C"/>
    <w:rsid w:val="0043380D"/>
    <w:rsid w:val="00433949"/>
    <w:rsid w:val="00433B9C"/>
    <w:rsid w:val="00433D1E"/>
    <w:rsid w:val="00433D84"/>
    <w:rsid w:val="00433E59"/>
    <w:rsid w:val="0043425D"/>
    <w:rsid w:val="00434573"/>
    <w:rsid w:val="0043463F"/>
    <w:rsid w:val="00434820"/>
    <w:rsid w:val="00434B6C"/>
    <w:rsid w:val="00434B9B"/>
    <w:rsid w:val="00434D50"/>
    <w:rsid w:val="00434FA3"/>
    <w:rsid w:val="00435242"/>
    <w:rsid w:val="00435304"/>
    <w:rsid w:val="00435555"/>
    <w:rsid w:val="004356B8"/>
    <w:rsid w:val="0043585C"/>
    <w:rsid w:val="0043587E"/>
    <w:rsid w:val="00435A5E"/>
    <w:rsid w:val="00435AD9"/>
    <w:rsid w:val="00435E55"/>
    <w:rsid w:val="00435ED6"/>
    <w:rsid w:val="00435F2C"/>
    <w:rsid w:val="00435FEB"/>
    <w:rsid w:val="004361FB"/>
    <w:rsid w:val="00436257"/>
    <w:rsid w:val="0043633E"/>
    <w:rsid w:val="004363AC"/>
    <w:rsid w:val="004363D8"/>
    <w:rsid w:val="00436550"/>
    <w:rsid w:val="004365AF"/>
    <w:rsid w:val="00436706"/>
    <w:rsid w:val="00436789"/>
    <w:rsid w:val="0043680C"/>
    <w:rsid w:val="0043693F"/>
    <w:rsid w:val="004369E0"/>
    <w:rsid w:val="00436B7C"/>
    <w:rsid w:val="00436FDB"/>
    <w:rsid w:val="004371CF"/>
    <w:rsid w:val="004372A2"/>
    <w:rsid w:val="004372CA"/>
    <w:rsid w:val="0043748C"/>
    <w:rsid w:val="004378D1"/>
    <w:rsid w:val="00437D31"/>
    <w:rsid w:val="00437D3D"/>
    <w:rsid w:val="00437EA4"/>
    <w:rsid w:val="00440044"/>
    <w:rsid w:val="0044012E"/>
    <w:rsid w:val="00440130"/>
    <w:rsid w:val="0044018D"/>
    <w:rsid w:val="004401CA"/>
    <w:rsid w:val="00440399"/>
    <w:rsid w:val="0044078C"/>
    <w:rsid w:val="004407F6"/>
    <w:rsid w:val="0044094C"/>
    <w:rsid w:val="00440A94"/>
    <w:rsid w:val="00440B5A"/>
    <w:rsid w:val="00440C72"/>
    <w:rsid w:val="00440D23"/>
    <w:rsid w:val="00440E9D"/>
    <w:rsid w:val="0044112B"/>
    <w:rsid w:val="00441223"/>
    <w:rsid w:val="00441270"/>
    <w:rsid w:val="00441317"/>
    <w:rsid w:val="00441436"/>
    <w:rsid w:val="00441608"/>
    <w:rsid w:val="00441625"/>
    <w:rsid w:val="00441787"/>
    <w:rsid w:val="00441792"/>
    <w:rsid w:val="00441B07"/>
    <w:rsid w:val="00441B93"/>
    <w:rsid w:val="00441B9D"/>
    <w:rsid w:val="00441C96"/>
    <w:rsid w:val="00441CFF"/>
    <w:rsid w:val="00441F96"/>
    <w:rsid w:val="00441FF6"/>
    <w:rsid w:val="004421C9"/>
    <w:rsid w:val="004421DA"/>
    <w:rsid w:val="0044227A"/>
    <w:rsid w:val="004423E8"/>
    <w:rsid w:val="00442525"/>
    <w:rsid w:val="00442A4E"/>
    <w:rsid w:val="00442FB2"/>
    <w:rsid w:val="0044310F"/>
    <w:rsid w:val="004432E8"/>
    <w:rsid w:val="0044336C"/>
    <w:rsid w:val="0044343F"/>
    <w:rsid w:val="00443834"/>
    <w:rsid w:val="00443AD3"/>
    <w:rsid w:val="00443D2A"/>
    <w:rsid w:val="00443D86"/>
    <w:rsid w:val="00443DAE"/>
    <w:rsid w:val="00443E16"/>
    <w:rsid w:val="00443E27"/>
    <w:rsid w:val="00443F4D"/>
    <w:rsid w:val="00443FA9"/>
    <w:rsid w:val="004440BA"/>
    <w:rsid w:val="00444245"/>
    <w:rsid w:val="00444898"/>
    <w:rsid w:val="00444B98"/>
    <w:rsid w:val="00444F10"/>
    <w:rsid w:val="00445061"/>
    <w:rsid w:val="00445172"/>
    <w:rsid w:val="004454FD"/>
    <w:rsid w:val="00445561"/>
    <w:rsid w:val="00445A0F"/>
    <w:rsid w:val="00445A72"/>
    <w:rsid w:val="00445BA5"/>
    <w:rsid w:val="00445F16"/>
    <w:rsid w:val="00445F73"/>
    <w:rsid w:val="0044657C"/>
    <w:rsid w:val="00446876"/>
    <w:rsid w:val="00446A6B"/>
    <w:rsid w:val="00446CDF"/>
    <w:rsid w:val="00446E1F"/>
    <w:rsid w:val="00447095"/>
    <w:rsid w:val="004470CE"/>
    <w:rsid w:val="004471ED"/>
    <w:rsid w:val="00447224"/>
    <w:rsid w:val="00447395"/>
    <w:rsid w:val="0044747D"/>
    <w:rsid w:val="004474E3"/>
    <w:rsid w:val="004475A6"/>
    <w:rsid w:val="004475AF"/>
    <w:rsid w:val="0044767D"/>
    <w:rsid w:val="004479CC"/>
    <w:rsid w:val="00447AC5"/>
    <w:rsid w:val="00447D79"/>
    <w:rsid w:val="00447DDA"/>
    <w:rsid w:val="00447E79"/>
    <w:rsid w:val="00447EED"/>
    <w:rsid w:val="00447F02"/>
    <w:rsid w:val="00450020"/>
    <w:rsid w:val="00450036"/>
    <w:rsid w:val="004501A4"/>
    <w:rsid w:val="00450281"/>
    <w:rsid w:val="00450289"/>
    <w:rsid w:val="00450404"/>
    <w:rsid w:val="00450887"/>
    <w:rsid w:val="00450C75"/>
    <w:rsid w:val="0045108D"/>
    <w:rsid w:val="004515D9"/>
    <w:rsid w:val="004518BC"/>
    <w:rsid w:val="00451B74"/>
    <w:rsid w:val="00451BE3"/>
    <w:rsid w:val="00451C91"/>
    <w:rsid w:val="00451ECC"/>
    <w:rsid w:val="00451F86"/>
    <w:rsid w:val="00452078"/>
    <w:rsid w:val="00452631"/>
    <w:rsid w:val="0045299B"/>
    <w:rsid w:val="00452AF2"/>
    <w:rsid w:val="00452BF6"/>
    <w:rsid w:val="00452C76"/>
    <w:rsid w:val="00452F96"/>
    <w:rsid w:val="00453135"/>
    <w:rsid w:val="00453169"/>
    <w:rsid w:val="004531C4"/>
    <w:rsid w:val="004531D1"/>
    <w:rsid w:val="004531DF"/>
    <w:rsid w:val="00453427"/>
    <w:rsid w:val="00453457"/>
    <w:rsid w:val="004535D6"/>
    <w:rsid w:val="004535E8"/>
    <w:rsid w:val="0045365D"/>
    <w:rsid w:val="00453AC5"/>
    <w:rsid w:val="00453BB6"/>
    <w:rsid w:val="00453C5D"/>
    <w:rsid w:val="00453E93"/>
    <w:rsid w:val="00454133"/>
    <w:rsid w:val="00454234"/>
    <w:rsid w:val="00454459"/>
    <w:rsid w:val="0045449A"/>
    <w:rsid w:val="00454663"/>
    <w:rsid w:val="004546E9"/>
    <w:rsid w:val="004548CD"/>
    <w:rsid w:val="00454A2E"/>
    <w:rsid w:val="00454A3A"/>
    <w:rsid w:val="00454AC3"/>
    <w:rsid w:val="00454B26"/>
    <w:rsid w:val="00454D43"/>
    <w:rsid w:val="00454EEA"/>
    <w:rsid w:val="0045532C"/>
    <w:rsid w:val="0045535B"/>
    <w:rsid w:val="00455362"/>
    <w:rsid w:val="0045542A"/>
    <w:rsid w:val="00455587"/>
    <w:rsid w:val="004555DE"/>
    <w:rsid w:val="0045597E"/>
    <w:rsid w:val="0045598F"/>
    <w:rsid w:val="00455A70"/>
    <w:rsid w:val="00455B76"/>
    <w:rsid w:val="00455E2A"/>
    <w:rsid w:val="00455E9C"/>
    <w:rsid w:val="00455EB4"/>
    <w:rsid w:val="00455EBA"/>
    <w:rsid w:val="00455FEE"/>
    <w:rsid w:val="004560EB"/>
    <w:rsid w:val="004561F1"/>
    <w:rsid w:val="004563A2"/>
    <w:rsid w:val="004563EB"/>
    <w:rsid w:val="0045647B"/>
    <w:rsid w:val="004566AE"/>
    <w:rsid w:val="00456AAD"/>
    <w:rsid w:val="00456C31"/>
    <w:rsid w:val="00456E1D"/>
    <w:rsid w:val="00456EB4"/>
    <w:rsid w:val="00456F24"/>
    <w:rsid w:val="00456F48"/>
    <w:rsid w:val="00457074"/>
    <w:rsid w:val="00457078"/>
    <w:rsid w:val="004571A5"/>
    <w:rsid w:val="00457386"/>
    <w:rsid w:val="004575E5"/>
    <w:rsid w:val="00457600"/>
    <w:rsid w:val="00457AE3"/>
    <w:rsid w:val="00457CB4"/>
    <w:rsid w:val="00457FE3"/>
    <w:rsid w:val="00460067"/>
    <w:rsid w:val="0046017B"/>
    <w:rsid w:val="00460190"/>
    <w:rsid w:val="004601A3"/>
    <w:rsid w:val="00460275"/>
    <w:rsid w:val="004602CD"/>
    <w:rsid w:val="0046065E"/>
    <w:rsid w:val="004606C6"/>
    <w:rsid w:val="004609A7"/>
    <w:rsid w:val="00460D59"/>
    <w:rsid w:val="00460F62"/>
    <w:rsid w:val="00460F94"/>
    <w:rsid w:val="0046103C"/>
    <w:rsid w:val="0046104B"/>
    <w:rsid w:val="004610A2"/>
    <w:rsid w:val="0046129C"/>
    <w:rsid w:val="00461694"/>
    <w:rsid w:val="00461889"/>
    <w:rsid w:val="00461A2F"/>
    <w:rsid w:val="00461B30"/>
    <w:rsid w:val="004620DD"/>
    <w:rsid w:val="00462302"/>
    <w:rsid w:val="004625BE"/>
    <w:rsid w:val="00462625"/>
    <w:rsid w:val="00462715"/>
    <w:rsid w:val="004627E5"/>
    <w:rsid w:val="00462857"/>
    <w:rsid w:val="0046285D"/>
    <w:rsid w:val="00462A19"/>
    <w:rsid w:val="00462B3A"/>
    <w:rsid w:val="00462D0E"/>
    <w:rsid w:val="00462D9B"/>
    <w:rsid w:val="00462E84"/>
    <w:rsid w:val="00462ECB"/>
    <w:rsid w:val="00463488"/>
    <w:rsid w:val="004635E0"/>
    <w:rsid w:val="00463884"/>
    <w:rsid w:val="00463921"/>
    <w:rsid w:val="004639F6"/>
    <w:rsid w:val="00463F9E"/>
    <w:rsid w:val="004642C4"/>
    <w:rsid w:val="004642E1"/>
    <w:rsid w:val="004644BC"/>
    <w:rsid w:val="004648AA"/>
    <w:rsid w:val="0046495D"/>
    <w:rsid w:val="0046507C"/>
    <w:rsid w:val="004650A6"/>
    <w:rsid w:val="0046584D"/>
    <w:rsid w:val="0046591E"/>
    <w:rsid w:val="0046592B"/>
    <w:rsid w:val="004659A2"/>
    <w:rsid w:val="00465BFE"/>
    <w:rsid w:val="00465C4E"/>
    <w:rsid w:val="004660D5"/>
    <w:rsid w:val="00466120"/>
    <w:rsid w:val="004661CA"/>
    <w:rsid w:val="004663CC"/>
    <w:rsid w:val="00466540"/>
    <w:rsid w:val="00466545"/>
    <w:rsid w:val="00466565"/>
    <w:rsid w:val="0046661D"/>
    <w:rsid w:val="00466631"/>
    <w:rsid w:val="0046676A"/>
    <w:rsid w:val="0046693B"/>
    <w:rsid w:val="00466BD4"/>
    <w:rsid w:val="00466BE2"/>
    <w:rsid w:val="004670D3"/>
    <w:rsid w:val="004670D4"/>
    <w:rsid w:val="004671A5"/>
    <w:rsid w:val="0046729B"/>
    <w:rsid w:val="004674D4"/>
    <w:rsid w:val="00467935"/>
    <w:rsid w:val="00467ADC"/>
    <w:rsid w:val="00467DB3"/>
    <w:rsid w:val="00467F05"/>
    <w:rsid w:val="00467F87"/>
    <w:rsid w:val="004702B8"/>
    <w:rsid w:val="004702F5"/>
    <w:rsid w:val="00470628"/>
    <w:rsid w:val="004708F8"/>
    <w:rsid w:val="00470998"/>
    <w:rsid w:val="00470AF1"/>
    <w:rsid w:val="00470B18"/>
    <w:rsid w:val="00470B43"/>
    <w:rsid w:val="00470DA1"/>
    <w:rsid w:val="00470DEC"/>
    <w:rsid w:val="00471011"/>
    <w:rsid w:val="00471176"/>
    <w:rsid w:val="00471220"/>
    <w:rsid w:val="00471241"/>
    <w:rsid w:val="00471403"/>
    <w:rsid w:val="0047141F"/>
    <w:rsid w:val="00471458"/>
    <w:rsid w:val="0047158D"/>
    <w:rsid w:val="00471675"/>
    <w:rsid w:val="00471B29"/>
    <w:rsid w:val="00471B9D"/>
    <w:rsid w:val="00471DEE"/>
    <w:rsid w:val="00471E7C"/>
    <w:rsid w:val="00471F3E"/>
    <w:rsid w:val="00471FCF"/>
    <w:rsid w:val="004722A3"/>
    <w:rsid w:val="00472390"/>
    <w:rsid w:val="0047257C"/>
    <w:rsid w:val="0047274F"/>
    <w:rsid w:val="00472833"/>
    <w:rsid w:val="00472904"/>
    <w:rsid w:val="00472932"/>
    <w:rsid w:val="00472A7E"/>
    <w:rsid w:val="00472A8F"/>
    <w:rsid w:val="00472B67"/>
    <w:rsid w:val="00472BFF"/>
    <w:rsid w:val="00472D04"/>
    <w:rsid w:val="00472E7C"/>
    <w:rsid w:val="0047317B"/>
    <w:rsid w:val="004732A7"/>
    <w:rsid w:val="0047334E"/>
    <w:rsid w:val="00473374"/>
    <w:rsid w:val="0047340E"/>
    <w:rsid w:val="00473467"/>
    <w:rsid w:val="0047374A"/>
    <w:rsid w:val="00473849"/>
    <w:rsid w:val="00473899"/>
    <w:rsid w:val="004738F1"/>
    <w:rsid w:val="00473AED"/>
    <w:rsid w:val="00473E69"/>
    <w:rsid w:val="00474082"/>
    <w:rsid w:val="00474152"/>
    <w:rsid w:val="0047416D"/>
    <w:rsid w:val="004741D5"/>
    <w:rsid w:val="004741DD"/>
    <w:rsid w:val="004743B7"/>
    <w:rsid w:val="00474469"/>
    <w:rsid w:val="004744B6"/>
    <w:rsid w:val="004747E8"/>
    <w:rsid w:val="0047482A"/>
    <w:rsid w:val="004748B5"/>
    <w:rsid w:val="00474A81"/>
    <w:rsid w:val="00474BB6"/>
    <w:rsid w:val="00474D49"/>
    <w:rsid w:val="00474ED5"/>
    <w:rsid w:val="00474FC6"/>
    <w:rsid w:val="00475033"/>
    <w:rsid w:val="00475054"/>
    <w:rsid w:val="00475117"/>
    <w:rsid w:val="00475274"/>
    <w:rsid w:val="0047545E"/>
    <w:rsid w:val="0047553A"/>
    <w:rsid w:val="00475543"/>
    <w:rsid w:val="004755F6"/>
    <w:rsid w:val="004755FC"/>
    <w:rsid w:val="00475756"/>
    <w:rsid w:val="00475AE8"/>
    <w:rsid w:val="00475BCB"/>
    <w:rsid w:val="00475C05"/>
    <w:rsid w:val="00475CEC"/>
    <w:rsid w:val="00475DC1"/>
    <w:rsid w:val="00476132"/>
    <w:rsid w:val="0047636C"/>
    <w:rsid w:val="0047679E"/>
    <w:rsid w:val="00476866"/>
    <w:rsid w:val="0047687A"/>
    <w:rsid w:val="00476917"/>
    <w:rsid w:val="00476933"/>
    <w:rsid w:val="00476A4F"/>
    <w:rsid w:val="00476C09"/>
    <w:rsid w:val="00476E2B"/>
    <w:rsid w:val="00476E62"/>
    <w:rsid w:val="00476E8F"/>
    <w:rsid w:val="00476F7E"/>
    <w:rsid w:val="00476FE1"/>
    <w:rsid w:val="00477188"/>
    <w:rsid w:val="004771CC"/>
    <w:rsid w:val="00477223"/>
    <w:rsid w:val="004772E2"/>
    <w:rsid w:val="004774EE"/>
    <w:rsid w:val="00477745"/>
    <w:rsid w:val="0047776A"/>
    <w:rsid w:val="004777EA"/>
    <w:rsid w:val="00477BFC"/>
    <w:rsid w:val="00477E28"/>
    <w:rsid w:val="00477E95"/>
    <w:rsid w:val="00477F58"/>
    <w:rsid w:val="00477FF9"/>
    <w:rsid w:val="00480144"/>
    <w:rsid w:val="0048019D"/>
    <w:rsid w:val="00480297"/>
    <w:rsid w:val="00480324"/>
    <w:rsid w:val="00480475"/>
    <w:rsid w:val="00480551"/>
    <w:rsid w:val="004807E8"/>
    <w:rsid w:val="004809C1"/>
    <w:rsid w:val="00480AE5"/>
    <w:rsid w:val="00480BCC"/>
    <w:rsid w:val="00480C2F"/>
    <w:rsid w:val="00480F65"/>
    <w:rsid w:val="00480FB6"/>
    <w:rsid w:val="0048103A"/>
    <w:rsid w:val="004810CE"/>
    <w:rsid w:val="00481115"/>
    <w:rsid w:val="00481148"/>
    <w:rsid w:val="0048115E"/>
    <w:rsid w:val="004811BD"/>
    <w:rsid w:val="00481279"/>
    <w:rsid w:val="0048129D"/>
    <w:rsid w:val="004812D5"/>
    <w:rsid w:val="00481695"/>
    <w:rsid w:val="004816B4"/>
    <w:rsid w:val="00481750"/>
    <w:rsid w:val="004818BE"/>
    <w:rsid w:val="00481A71"/>
    <w:rsid w:val="00481B2E"/>
    <w:rsid w:val="00481D32"/>
    <w:rsid w:val="00481E66"/>
    <w:rsid w:val="00481F9C"/>
    <w:rsid w:val="00482022"/>
    <w:rsid w:val="00482498"/>
    <w:rsid w:val="004824EF"/>
    <w:rsid w:val="00482504"/>
    <w:rsid w:val="004826DB"/>
    <w:rsid w:val="00482719"/>
    <w:rsid w:val="00482906"/>
    <w:rsid w:val="0048298D"/>
    <w:rsid w:val="00482A0F"/>
    <w:rsid w:val="00482AC3"/>
    <w:rsid w:val="00482ADA"/>
    <w:rsid w:val="00482BB2"/>
    <w:rsid w:val="00482E27"/>
    <w:rsid w:val="00482E7D"/>
    <w:rsid w:val="004833DE"/>
    <w:rsid w:val="0048340B"/>
    <w:rsid w:val="00483538"/>
    <w:rsid w:val="0048353B"/>
    <w:rsid w:val="004838AB"/>
    <w:rsid w:val="004839EA"/>
    <w:rsid w:val="00483A5C"/>
    <w:rsid w:val="00483A77"/>
    <w:rsid w:val="00483A8B"/>
    <w:rsid w:val="00483ABA"/>
    <w:rsid w:val="00483ADE"/>
    <w:rsid w:val="00483DAA"/>
    <w:rsid w:val="00483DF4"/>
    <w:rsid w:val="00483E0C"/>
    <w:rsid w:val="0048443D"/>
    <w:rsid w:val="0048453C"/>
    <w:rsid w:val="00484781"/>
    <w:rsid w:val="004847A3"/>
    <w:rsid w:val="00484B52"/>
    <w:rsid w:val="00484B7D"/>
    <w:rsid w:val="00484C66"/>
    <w:rsid w:val="00484C9D"/>
    <w:rsid w:val="00484E16"/>
    <w:rsid w:val="00484E2C"/>
    <w:rsid w:val="00484E4B"/>
    <w:rsid w:val="00484F02"/>
    <w:rsid w:val="00485023"/>
    <w:rsid w:val="004850B0"/>
    <w:rsid w:val="00485193"/>
    <w:rsid w:val="00485419"/>
    <w:rsid w:val="004855BE"/>
    <w:rsid w:val="004856C7"/>
    <w:rsid w:val="00485814"/>
    <w:rsid w:val="00485991"/>
    <w:rsid w:val="00485DAD"/>
    <w:rsid w:val="00485DD8"/>
    <w:rsid w:val="00485EBF"/>
    <w:rsid w:val="00485FD2"/>
    <w:rsid w:val="004863D1"/>
    <w:rsid w:val="00486797"/>
    <w:rsid w:val="00486A40"/>
    <w:rsid w:val="00486B5A"/>
    <w:rsid w:val="00486C5F"/>
    <w:rsid w:val="00486CB1"/>
    <w:rsid w:val="00486DCE"/>
    <w:rsid w:val="00486E70"/>
    <w:rsid w:val="004870CD"/>
    <w:rsid w:val="004875D6"/>
    <w:rsid w:val="00487738"/>
    <w:rsid w:val="0048786B"/>
    <w:rsid w:val="004879E5"/>
    <w:rsid w:val="00487C07"/>
    <w:rsid w:val="00487DB1"/>
    <w:rsid w:val="00487ED2"/>
    <w:rsid w:val="004901C4"/>
    <w:rsid w:val="004901DC"/>
    <w:rsid w:val="00490539"/>
    <w:rsid w:val="004908A1"/>
    <w:rsid w:val="00490AFD"/>
    <w:rsid w:val="00490CC7"/>
    <w:rsid w:val="00490E38"/>
    <w:rsid w:val="00490F8E"/>
    <w:rsid w:val="00491200"/>
    <w:rsid w:val="004912FD"/>
    <w:rsid w:val="00491337"/>
    <w:rsid w:val="00491365"/>
    <w:rsid w:val="00491560"/>
    <w:rsid w:val="004918B6"/>
    <w:rsid w:val="004918C0"/>
    <w:rsid w:val="00491A06"/>
    <w:rsid w:val="00491B2B"/>
    <w:rsid w:val="00491BA7"/>
    <w:rsid w:val="00491CF4"/>
    <w:rsid w:val="00491EB1"/>
    <w:rsid w:val="004920E5"/>
    <w:rsid w:val="00492202"/>
    <w:rsid w:val="00492227"/>
    <w:rsid w:val="004922E5"/>
    <w:rsid w:val="00492336"/>
    <w:rsid w:val="0049243B"/>
    <w:rsid w:val="00492966"/>
    <w:rsid w:val="004929E8"/>
    <w:rsid w:val="00492BBE"/>
    <w:rsid w:val="00492E6C"/>
    <w:rsid w:val="00492F4C"/>
    <w:rsid w:val="00493189"/>
    <w:rsid w:val="0049324B"/>
    <w:rsid w:val="004934DD"/>
    <w:rsid w:val="0049355B"/>
    <w:rsid w:val="0049368F"/>
    <w:rsid w:val="0049382B"/>
    <w:rsid w:val="004938DA"/>
    <w:rsid w:val="0049393B"/>
    <w:rsid w:val="00493A0B"/>
    <w:rsid w:val="00493B18"/>
    <w:rsid w:val="00493BBD"/>
    <w:rsid w:val="00493BF5"/>
    <w:rsid w:val="00493C1E"/>
    <w:rsid w:val="00494093"/>
    <w:rsid w:val="004940AF"/>
    <w:rsid w:val="00494144"/>
    <w:rsid w:val="00494238"/>
    <w:rsid w:val="004943EF"/>
    <w:rsid w:val="00494702"/>
    <w:rsid w:val="004947B3"/>
    <w:rsid w:val="00494935"/>
    <w:rsid w:val="00494D34"/>
    <w:rsid w:val="00494F47"/>
    <w:rsid w:val="004950DA"/>
    <w:rsid w:val="00495229"/>
    <w:rsid w:val="00495476"/>
    <w:rsid w:val="004954F7"/>
    <w:rsid w:val="004955AD"/>
    <w:rsid w:val="00495612"/>
    <w:rsid w:val="0049572F"/>
    <w:rsid w:val="004958C8"/>
    <w:rsid w:val="00495910"/>
    <w:rsid w:val="004959AE"/>
    <w:rsid w:val="004959B6"/>
    <w:rsid w:val="00495A1D"/>
    <w:rsid w:val="00495A2F"/>
    <w:rsid w:val="00495C6D"/>
    <w:rsid w:val="00495D7F"/>
    <w:rsid w:val="00495E4F"/>
    <w:rsid w:val="00495EC2"/>
    <w:rsid w:val="004960A1"/>
    <w:rsid w:val="004960E2"/>
    <w:rsid w:val="00496345"/>
    <w:rsid w:val="00496809"/>
    <w:rsid w:val="00496A08"/>
    <w:rsid w:val="00496A93"/>
    <w:rsid w:val="00496C4B"/>
    <w:rsid w:val="00496C65"/>
    <w:rsid w:val="00496C87"/>
    <w:rsid w:val="00496D0C"/>
    <w:rsid w:val="00496D12"/>
    <w:rsid w:val="00496D85"/>
    <w:rsid w:val="0049712C"/>
    <w:rsid w:val="004974C9"/>
    <w:rsid w:val="004974E5"/>
    <w:rsid w:val="00497780"/>
    <w:rsid w:val="0049785E"/>
    <w:rsid w:val="00497965"/>
    <w:rsid w:val="00497B3A"/>
    <w:rsid w:val="00497C45"/>
    <w:rsid w:val="00497EFA"/>
    <w:rsid w:val="004A01AA"/>
    <w:rsid w:val="004A06FE"/>
    <w:rsid w:val="004A08EC"/>
    <w:rsid w:val="004A0927"/>
    <w:rsid w:val="004A0982"/>
    <w:rsid w:val="004A0992"/>
    <w:rsid w:val="004A0A54"/>
    <w:rsid w:val="004A0A88"/>
    <w:rsid w:val="004A0A9B"/>
    <w:rsid w:val="004A0AD0"/>
    <w:rsid w:val="004A0C78"/>
    <w:rsid w:val="004A0D90"/>
    <w:rsid w:val="004A113D"/>
    <w:rsid w:val="004A13C3"/>
    <w:rsid w:val="004A17D3"/>
    <w:rsid w:val="004A192B"/>
    <w:rsid w:val="004A1A13"/>
    <w:rsid w:val="004A1C99"/>
    <w:rsid w:val="004A1ED3"/>
    <w:rsid w:val="004A214E"/>
    <w:rsid w:val="004A2172"/>
    <w:rsid w:val="004A2184"/>
    <w:rsid w:val="004A22AA"/>
    <w:rsid w:val="004A25BD"/>
    <w:rsid w:val="004A25F6"/>
    <w:rsid w:val="004A2791"/>
    <w:rsid w:val="004A2C54"/>
    <w:rsid w:val="004A2F71"/>
    <w:rsid w:val="004A3579"/>
    <w:rsid w:val="004A3636"/>
    <w:rsid w:val="004A37D7"/>
    <w:rsid w:val="004A39C3"/>
    <w:rsid w:val="004A39F2"/>
    <w:rsid w:val="004A3A5C"/>
    <w:rsid w:val="004A3B0A"/>
    <w:rsid w:val="004A3B7E"/>
    <w:rsid w:val="004A3D02"/>
    <w:rsid w:val="004A3ED5"/>
    <w:rsid w:val="004A3FF6"/>
    <w:rsid w:val="004A40B7"/>
    <w:rsid w:val="004A40FC"/>
    <w:rsid w:val="004A41D3"/>
    <w:rsid w:val="004A43C9"/>
    <w:rsid w:val="004A4500"/>
    <w:rsid w:val="004A4904"/>
    <w:rsid w:val="004A4948"/>
    <w:rsid w:val="004A4A13"/>
    <w:rsid w:val="004A4B2E"/>
    <w:rsid w:val="004A4CEA"/>
    <w:rsid w:val="004A4CEC"/>
    <w:rsid w:val="004A4D24"/>
    <w:rsid w:val="004A4E34"/>
    <w:rsid w:val="004A4E8A"/>
    <w:rsid w:val="004A517A"/>
    <w:rsid w:val="004A51F2"/>
    <w:rsid w:val="004A5361"/>
    <w:rsid w:val="004A5448"/>
    <w:rsid w:val="004A5767"/>
    <w:rsid w:val="004A5873"/>
    <w:rsid w:val="004A5932"/>
    <w:rsid w:val="004A5EA5"/>
    <w:rsid w:val="004A5ECA"/>
    <w:rsid w:val="004A5F54"/>
    <w:rsid w:val="004A61D4"/>
    <w:rsid w:val="004A637C"/>
    <w:rsid w:val="004A645B"/>
    <w:rsid w:val="004A64C0"/>
    <w:rsid w:val="004A6571"/>
    <w:rsid w:val="004A66CD"/>
    <w:rsid w:val="004A6966"/>
    <w:rsid w:val="004A6B8B"/>
    <w:rsid w:val="004A7177"/>
    <w:rsid w:val="004A71BC"/>
    <w:rsid w:val="004A722D"/>
    <w:rsid w:val="004A7277"/>
    <w:rsid w:val="004A743D"/>
    <w:rsid w:val="004A7561"/>
    <w:rsid w:val="004A77E5"/>
    <w:rsid w:val="004A7B8D"/>
    <w:rsid w:val="004A7D0F"/>
    <w:rsid w:val="004A7D76"/>
    <w:rsid w:val="004A7EAD"/>
    <w:rsid w:val="004A7FBD"/>
    <w:rsid w:val="004B016C"/>
    <w:rsid w:val="004B0A64"/>
    <w:rsid w:val="004B0DDD"/>
    <w:rsid w:val="004B0E7B"/>
    <w:rsid w:val="004B0E7C"/>
    <w:rsid w:val="004B12FA"/>
    <w:rsid w:val="004B185B"/>
    <w:rsid w:val="004B1866"/>
    <w:rsid w:val="004B190D"/>
    <w:rsid w:val="004B1BD9"/>
    <w:rsid w:val="004B1C45"/>
    <w:rsid w:val="004B1C6F"/>
    <w:rsid w:val="004B1EE4"/>
    <w:rsid w:val="004B21E8"/>
    <w:rsid w:val="004B23C0"/>
    <w:rsid w:val="004B242A"/>
    <w:rsid w:val="004B2554"/>
    <w:rsid w:val="004B2A02"/>
    <w:rsid w:val="004B2AB7"/>
    <w:rsid w:val="004B2DD7"/>
    <w:rsid w:val="004B3042"/>
    <w:rsid w:val="004B30C9"/>
    <w:rsid w:val="004B337B"/>
    <w:rsid w:val="004B34D5"/>
    <w:rsid w:val="004B3656"/>
    <w:rsid w:val="004B3697"/>
    <w:rsid w:val="004B381E"/>
    <w:rsid w:val="004B3AF0"/>
    <w:rsid w:val="004B3D47"/>
    <w:rsid w:val="004B3E67"/>
    <w:rsid w:val="004B3EAD"/>
    <w:rsid w:val="004B3EAF"/>
    <w:rsid w:val="004B4125"/>
    <w:rsid w:val="004B46AF"/>
    <w:rsid w:val="004B48DE"/>
    <w:rsid w:val="004B4A70"/>
    <w:rsid w:val="004B4E9F"/>
    <w:rsid w:val="004B4EEB"/>
    <w:rsid w:val="004B4FB7"/>
    <w:rsid w:val="004B5148"/>
    <w:rsid w:val="004B551D"/>
    <w:rsid w:val="004B5580"/>
    <w:rsid w:val="004B5879"/>
    <w:rsid w:val="004B5AAB"/>
    <w:rsid w:val="004B5C3A"/>
    <w:rsid w:val="004B5D97"/>
    <w:rsid w:val="004B60FC"/>
    <w:rsid w:val="004B6195"/>
    <w:rsid w:val="004B638D"/>
    <w:rsid w:val="004B68A6"/>
    <w:rsid w:val="004B69F4"/>
    <w:rsid w:val="004B6A12"/>
    <w:rsid w:val="004B6A4C"/>
    <w:rsid w:val="004B6B8D"/>
    <w:rsid w:val="004B6CB3"/>
    <w:rsid w:val="004B6D60"/>
    <w:rsid w:val="004B6FA3"/>
    <w:rsid w:val="004B702E"/>
    <w:rsid w:val="004B708D"/>
    <w:rsid w:val="004B70F0"/>
    <w:rsid w:val="004B719A"/>
    <w:rsid w:val="004B719E"/>
    <w:rsid w:val="004B7324"/>
    <w:rsid w:val="004B755B"/>
    <w:rsid w:val="004B7684"/>
    <w:rsid w:val="004B79D6"/>
    <w:rsid w:val="004B7B43"/>
    <w:rsid w:val="004B7BA5"/>
    <w:rsid w:val="004B7E0A"/>
    <w:rsid w:val="004C00E9"/>
    <w:rsid w:val="004C01CD"/>
    <w:rsid w:val="004C027A"/>
    <w:rsid w:val="004C03CC"/>
    <w:rsid w:val="004C0583"/>
    <w:rsid w:val="004C05FC"/>
    <w:rsid w:val="004C09F7"/>
    <w:rsid w:val="004C0D87"/>
    <w:rsid w:val="004C0EB5"/>
    <w:rsid w:val="004C0F20"/>
    <w:rsid w:val="004C0F56"/>
    <w:rsid w:val="004C0FD1"/>
    <w:rsid w:val="004C11F7"/>
    <w:rsid w:val="004C13CE"/>
    <w:rsid w:val="004C14F7"/>
    <w:rsid w:val="004C15F9"/>
    <w:rsid w:val="004C1681"/>
    <w:rsid w:val="004C1831"/>
    <w:rsid w:val="004C1993"/>
    <w:rsid w:val="004C1997"/>
    <w:rsid w:val="004C1CE3"/>
    <w:rsid w:val="004C1F45"/>
    <w:rsid w:val="004C1FA2"/>
    <w:rsid w:val="004C1FD5"/>
    <w:rsid w:val="004C20A6"/>
    <w:rsid w:val="004C23DB"/>
    <w:rsid w:val="004C25BF"/>
    <w:rsid w:val="004C298F"/>
    <w:rsid w:val="004C2A06"/>
    <w:rsid w:val="004C2B9D"/>
    <w:rsid w:val="004C2D2B"/>
    <w:rsid w:val="004C2D67"/>
    <w:rsid w:val="004C2E28"/>
    <w:rsid w:val="004C2E35"/>
    <w:rsid w:val="004C2E66"/>
    <w:rsid w:val="004C30B6"/>
    <w:rsid w:val="004C31FB"/>
    <w:rsid w:val="004C3801"/>
    <w:rsid w:val="004C3EE9"/>
    <w:rsid w:val="004C42CD"/>
    <w:rsid w:val="004C4516"/>
    <w:rsid w:val="004C4759"/>
    <w:rsid w:val="004C47D3"/>
    <w:rsid w:val="004C4A9C"/>
    <w:rsid w:val="004C4C1A"/>
    <w:rsid w:val="004C4DB7"/>
    <w:rsid w:val="004C4E7E"/>
    <w:rsid w:val="004C5006"/>
    <w:rsid w:val="004C50F1"/>
    <w:rsid w:val="004C5352"/>
    <w:rsid w:val="004C565A"/>
    <w:rsid w:val="004C58AC"/>
    <w:rsid w:val="004C5982"/>
    <w:rsid w:val="004C5BBF"/>
    <w:rsid w:val="004C5BED"/>
    <w:rsid w:val="004C5C77"/>
    <w:rsid w:val="004C5D14"/>
    <w:rsid w:val="004C5E11"/>
    <w:rsid w:val="004C5E2C"/>
    <w:rsid w:val="004C60C3"/>
    <w:rsid w:val="004C61CD"/>
    <w:rsid w:val="004C64CB"/>
    <w:rsid w:val="004C6585"/>
    <w:rsid w:val="004C665E"/>
    <w:rsid w:val="004C6678"/>
    <w:rsid w:val="004C66DD"/>
    <w:rsid w:val="004C6702"/>
    <w:rsid w:val="004C68AB"/>
    <w:rsid w:val="004C6BC4"/>
    <w:rsid w:val="004C6BFC"/>
    <w:rsid w:val="004C6C18"/>
    <w:rsid w:val="004C6CC5"/>
    <w:rsid w:val="004C766D"/>
    <w:rsid w:val="004C768C"/>
    <w:rsid w:val="004C7A31"/>
    <w:rsid w:val="004C7B33"/>
    <w:rsid w:val="004C7B73"/>
    <w:rsid w:val="004C7C85"/>
    <w:rsid w:val="004C7DAA"/>
    <w:rsid w:val="004C7E41"/>
    <w:rsid w:val="004D0048"/>
    <w:rsid w:val="004D00F3"/>
    <w:rsid w:val="004D01DD"/>
    <w:rsid w:val="004D02A2"/>
    <w:rsid w:val="004D035D"/>
    <w:rsid w:val="004D0385"/>
    <w:rsid w:val="004D03AF"/>
    <w:rsid w:val="004D03FA"/>
    <w:rsid w:val="004D0454"/>
    <w:rsid w:val="004D04D2"/>
    <w:rsid w:val="004D04FB"/>
    <w:rsid w:val="004D0579"/>
    <w:rsid w:val="004D05E9"/>
    <w:rsid w:val="004D079E"/>
    <w:rsid w:val="004D0811"/>
    <w:rsid w:val="004D0846"/>
    <w:rsid w:val="004D08FA"/>
    <w:rsid w:val="004D091B"/>
    <w:rsid w:val="004D0B2F"/>
    <w:rsid w:val="004D0C02"/>
    <w:rsid w:val="004D0C6F"/>
    <w:rsid w:val="004D1132"/>
    <w:rsid w:val="004D1222"/>
    <w:rsid w:val="004D1254"/>
    <w:rsid w:val="004D12CC"/>
    <w:rsid w:val="004D1397"/>
    <w:rsid w:val="004D1AC1"/>
    <w:rsid w:val="004D1BA4"/>
    <w:rsid w:val="004D1DE1"/>
    <w:rsid w:val="004D1E8A"/>
    <w:rsid w:val="004D1EDB"/>
    <w:rsid w:val="004D217E"/>
    <w:rsid w:val="004D21CC"/>
    <w:rsid w:val="004D2204"/>
    <w:rsid w:val="004D2961"/>
    <w:rsid w:val="004D2966"/>
    <w:rsid w:val="004D29E0"/>
    <w:rsid w:val="004D2B37"/>
    <w:rsid w:val="004D2BCC"/>
    <w:rsid w:val="004D2BD4"/>
    <w:rsid w:val="004D2C80"/>
    <w:rsid w:val="004D2D7C"/>
    <w:rsid w:val="004D2ED3"/>
    <w:rsid w:val="004D3146"/>
    <w:rsid w:val="004D319B"/>
    <w:rsid w:val="004D339F"/>
    <w:rsid w:val="004D3433"/>
    <w:rsid w:val="004D34D1"/>
    <w:rsid w:val="004D35A1"/>
    <w:rsid w:val="004D360F"/>
    <w:rsid w:val="004D370C"/>
    <w:rsid w:val="004D3737"/>
    <w:rsid w:val="004D3740"/>
    <w:rsid w:val="004D376D"/>
    <w:rsid w:val="004D37B2"/>
    <w:rsid w:val="004D37CB"/>
    <w:rsid w:val="004D3963"/>
    <w:rsid w:val="004D3987"/>
    <w:rsid w:val="004D3CCD"/>
    <w:rsid w:val="004D3E6A"/>
    <w:rsid w:val="004D3E83"/>
    <w:rsid w:val="004D40AB"/>
    <w:rsid w:val="004D4110"/>
    <w:rsid w:val="004D415F"/>
    <w:rsid w:val="004D41CD"/>
    <w:rsid w:val="004D4225"/>
    <w:rsid w:val="004D4476"/>
    <w:rsid w:val="004D482E"/>
    <w:rsid w:val="004D48CC"/>
    <w:rsid w:val="004D4ACE"/>
    <w:rsid w:val="004D4BB9"/>
    <w:rsid w:val="004D5286"/>
    <w:rsid w:val="004D52E6"/>
    <w:rsid w:val="004D5613"/>
    <w:rsid w:val="004D562C"/>
    <w:rsid w:val="004D56F3"/>
    <w:rsid w:val="004D593E"/>
    <w:rsid w:val="004D5DD7"/>
    <w:rsid w:val="004D5E3A"/>
    <w:rsid w:val="004D6053"/>
    <w:rsid w:val="004D6328"/>
    <w:rsid w:val="004D650E"/>
    <w:rsid w:val="004D6648"/>
    <w:rsid w:val="004D68B8"/>
    <w:rsid w:val="004D6ABF"/>
    <w:rsid w:val="004D6B62"/>
    <w:rsid w:val="004D6E4D"/>
    <w:rsid w:val="004D6F9B"/>
    <w:rsid w:val="004D7065"/>
    <w:rsid w:val="004D7764"/>
    <w:rsid w:val="004D78C2"/>
    <w:rsid w:val="004D78CC"/>
    <w:rsid w:val="004D79C0"/>
    <w:rsid w:val="004D79E6"/>
    <w:rsid w:val="004D7B05"/>
    <w:rsid w:val="004D7EED"/>
    <w:rsid w:val="004E0053"/>
    <w:rsid w:val="004E01B7"/>
    <w:rsid w:val="004E045F"/>
    <w:rsid w:val="004E05CC"/>
    <w:rsid w:val="004E0667"/>
    <w:rsid w:val="004E07EE"/>
    <w:rsid w:val="004E088E"/>
    <w:rsid w:val="004E09C2"/>
    <w:rsid w:val="004E0A9F"/>
    <w:rsid w:val="004E0C56"/>
    <w:rsid w:val="004E0C63"/>
    <w:rsid w:val="004E0E51"/>
    <w:rsid w:val="004E0E8B"/>
    <w:rsid w:val="004E1190"/>
    <w:rsid w:val="004E133E"/>
    <w:rsid w:val="004E13B5"/>
    <w:rsid w:val="004E151A"/>
    <w:rsid w:val="004E16E3"/>
    <w:rsid w:val="004E1750"/>
    <w:rsid w:val="004E186B"/>
    <w:rsid w:val="004E1A41"/>
    <w:rsid w:val="004E20C3"/>
    <w:rsid w:val="004E236B"/>
    <w:rsid w:val="004E23C9"/>
    <w:rsid w:val="004E25F4"/>
    <w:rsid w:val="004E275E"/>
    <w:rsid w:val="004E28D7"/>
    <w:rsid w:val="004E2BC7"/>
    <w:rsid w:val="004E2CF4"/>
    <w:rsid w:val="004E2CFD"/>
    <w:rsid w:val="004E2D25"/>
    <w:rsid w:val="004E2ED1"/>
    <w:rsid w:val="004E2F62"/>
    <w:rsid w:val="004E2F66"/>
    <w:rsid w:val="004E2FE2"/>
    <w:rsid w:val="004E31EE"/>
    <w:rsid w:val="004E3565"/>
    <w:rsid w:val="004E3890"/>
    <w:rsid w:val="004E3955"/>
    <w:rsid w:val="004E3AF5"/>
    <w:rsid w:val="004E3B9F"/>
    <w:rsid w:val="004E3C1C"/>
    <w:rsid w:val="004E3C6B"/>
    <w:rsid w:val="004E3D9D"/>
    <w:rsid w:val="004E3DA8"/>
    <w:rsid w:val="004E3E37"/>
    <w:rsid w:val="004E3E62"/>
    <w:rsid w:val="004E3EA6"/>
    <w:rsid w:val="004E401F"/>
    <w:rsid w:val="004E430B"/>
    <w:rsid w:val="004E44C4"/>
    <w:rsid w:val="004E487A"/>
    <w:rsid w:val="004E49C6"/>
    <w:rsid w:val="004E4A20"/>
    <w:rsid w:val="004E4AB8"/>
    <w:rsid w:val="004E4CE1"/>
    <w:rsid w:val="004E4D43"/>
    <w:rsid w:val="004E4D63"/>
    <w:rsid w:val="004E4DFA"/>
    <w:rsid w:val="004E4F84"/>
    <w:rsid w:val="004E4FCC"/>
    <w:rsid w:val="004E4FCE"/>
    <w:rsid w:val="004E505E"/>
    <w:rsid w:val="004E5072"/>
    <w:rsid w:val="004E5316"/>
    <w:rsid w:val="004E5446"/>
    <w:rsid w:val="004E5485"/>
    <w:rsid w:val="004E5499"/>
    <w:rsid w:val="004E5704"/>
    <w:rsid w:val="004E61B2"/>
    <w:rsid w:val="004E6291"/>
    <w:rsid w:val="004E631F"/>
    <w:rsid w:val="004E6321"/>
    <w:rsid w:val="004E65F7"/>
    <w:rsid w:val="004E663B"/>
    <w:rsid w:val="004E6891"/>
    <w:rsid w:val="004E6F00"/>
    <w:rsid w:val="004E6FAF"/>
    <w:rsid w:val="004E70EA"/>
    <w:rsid w:val="004E731B"/>
    <w:rsid w:val="004E7408"/>
    <w:rsid w:val="004E7468"/>
    <w:rsid w:val="004E7587"/>
    <w:rsid w:val="004E75FB"/>
    <w:rsid w:val="004E76AA"/>
    <w:rsid w:val="004E770E"/>
    <w:rsid w:val="004E7849"/>
    <w:rsid w:val="004E799C"/>
    <w:rsid w:val="004E7A7E"/>
    <w:rsid w:val="004E7DEB"/>
    <w:rsid w:val="004E7E6E"/>
    <w:rsid w:val="004E7F78"/>
    <w:rsid w:val="004F00A0"/>
    <w:rsid w:val="004F01DF"/>
    <w:rsid w:val="004F0216"/>
    <w:rsid w:val="004F0270"/>
    <w:rsid w:val="004F0292"/>
    <w:rsid w:val="004F05E3"/>
    <w:rsid w:val="004F08BA"/>
    <w:rsid w:val="004F090D"/>
    <w:rsid w:val="004F0E56"/>
    <w:rsid w:val="004F0F66"/>
    <w:rsid w:val="004F1094"/>
    <w:rsid w:val="004F10ED"/>
    <w:rsid w:val="004F1169"/>
    <w:rsid w:val="004F11F5"/>
    <w:rsid w:val="004F13A9"/>
    <w:rsid w:val="004F140E"/>
    <w:rsid w:val="004F1528"/>
    <w:rsid w:val="004F18CC"/>
    <w:rsid w:val="004F18D5"/>
    <w:rsid w:val="004F1A05"/>
    <w:rsid w:val="004F1E03"/>
    <w:rsid w:val="004F1ECF"/>
    <w:rsid w:val="004F1F4E"/>
    <w:rsid w:val="004F2233"/>
    <w:rsid w:val="004F2520"/>
    <w:rsid w:val="004F265A"/>
    <w:rsid w:val="004F2666"/>
    <w:rsid w:val="004F28ED"/>
    <w:rsid w:val="004F2A0B"/>
    <w:rsid w:val="004F2A61"/>
    <w:rsid w:val="004F2A95"/>
    <w:rsid w:val="004F2E94"/>
    <w:rsid w:val="004F3011"/>
    <w:rsid w:val="004F334E"/>
    <w:rsid w:val="004F3389"/>
    <w:rsid w:val="004F33A5"/>
    <w:rsid w:val="004F34A4"/>
    <w:rsid w:val="004F34FF"/>
    <w:rsid w:val="004F36CF"/>
    <w:rsid w:val="004F36E8"/>
    <w:rsid w:val="004F3790"/>
    <w:rsid w:val="004F37AB"/>
    <w:rsid w:val="004F37B3"/>
    <w:rsid w:val="004F39F9"/>
    <w:rsid w:val="004F3A8E"/>
    <w:rsid w:val="004F3B15"/>
    <w:rsid w:val="004F3C1F"/>
    <w:rsid w:val="004F3E7B"/>
    <w:rsid w:val="004F3EDD"/>
    <w:rsid w:val="004F3FB6"/>
    <w:rsid w:val="004F43FE"/>
    <w:rsid w:val="004F4645"/>
    <w:rsid w:val="004F471C"/>
    <w:rsid w:val="004F49D0"/>
    <w:rsid w:val="004F4AEC"/>
    <w:rsid w:val="004F4B93"/>
    <w:rsid w:val="004F4DA3"/>
    <w:rsid w:val="004F4DF3"/>
    <w:rsid w:val="004F4F3F"/>
    <w:rsid w:val="004F50E5"/>
    <w:rsid w:val="004F50EC"/>
    <w:rsid w:val="004F5152"/>
    <w:rsid w:val="004F5387"/>
    <w:rsid w:val="004F542C"/>
    <w:rsid w:val="004F55E9"/>
    <w:rsid w:val="004F5791"/>
    <w:rsid w:val="004F5A5C"/>
    <w:rsid w:val="004F5A82"/>
    <w:rsid w:val="004F5B0B"/>
    <w:rsid w:val="004F5B27"/>
    <w:rsid w:val="004F5B3B"/>
    <w:rsid w:val="004F5B69"/>
    <w:rsid w:val="004F5BD2"/>
    <w:rsid w:val="004F5BEF"/>
    <w:rsid w:val="004F5D1F"/>
    <w:rsid w:val="004F5D23"/>
    <w:rsid w:val="004F5DC7"/>
    <w:rsid w:val="004F5FB5"/>
    <w:rsid w:val="004F5FBD"/>
    <w:rsid w:val="004F6059"/>
    <w:rsid w:val="004F6255"/>
    <w:rsid w:val="004F6431"/>
    <w:rsid w:val="004F66A6"/>
    <w:rsid w:val="004F6C87"/>
    <w:rsid w:val="004F6D36"/>
    <w:rsid w:val="004F6DD2"/>
    <w:rsid w:val="004F6F86"/>
    <w:rsid w:val="004F70F9"/>
    <w:rsid w:val="004F7335"/>
    <w:rsid w:val="004F736C"/>
    <w:rsid w:val="004F776C"/>
    <w:rsid w:val="004F778A"/>
    <w:rsid w:val="004F78FC"/>
    <w:rsid w:val="004F7923"/>
    <w:rsid w:val="004F7A6E"/>
    <w:rsid w:val="004F7A96"/>
    <w:rsid w:val="004F7F1B"/>
    <w:rsid w:val="00500196"/>
    <w:rsid w:val="005006EB"/>
    <w:rsid w:val="0050076C"/>
    <w:rsid w:val="005007B5"/>
    <w:rsid w:val="00500B6B"/>
    <w:rsid w:val="00500C9E"/>
    <w:rsid w:val="00500D1E"/>
    <w:rsid w:val="00500D61"/>
    <w:rsid w:val="00500D82"/>
    <w:rsid w:val="00500E98"/>
    <w:rsid w:val="0050106E"/>
    <w:rsid w:val="005010C3"/>
    <w:rsid w:val="00501163"/>
    <w:rsid w:val="0050133F"/>
    <w:rsid w:val="005013D0"/>
    <w:rsid w:val="005019E8"/>
    <w:rsid w:val="00501BD5"/>
    <w:rsid w:val="00502500"/>
    <w:rsid w:val="005025DA"/>
    <w:rsid w:val="0050271B"/>
    <w:rsid w:val="005028E7"/>
    <w:rsid w:val="00502ECE"/>
    <w:rsid w:val="00502F6A"/>
    <w:rsid w:val="00503062"/>
    <w:rsid w:val="005031D0"/>
    <w:rsid w:val="00503337"/>
    <w:rsid w:val="00503659"/>
    <w:rsid w:val="00503685"/>
    <w:rsid w:val="00503854"/>
    <w:rsid w:val="00503894"/>
    <w:rsid w:val="00503CE7"/>
    <w:rsid w:val="0050420F"/>
    <w:rsid w:val="00504626"/>
    <w:rsid w:val="005049BA"/>
    <w:rsid w:val="00504A21"/>
    <w:rsid w:val="00504B81"/>
    <w:rsid w:val="00504C6C"/>
    <w:rsid w:val="00504D87"/>
    <w:rsid w:val="00504EA1"/>
    <w:rsid w:val="00504FD6"/>
    <w:rsid w:val="0050521A"/>
    <w:rsid w:val="0050525A"/>
    <w:rsid w:val="005052EC"/>
    <w:rsid w:val="0050536E"/>
    <w:rsid w:val="005053AC"/>
    <w:rsid w:val="0050552D"/>
    <w:rsid w:val="0050578C"/>
    <w:rsid w:val="005057B6"/>
    <w:rsid w:val="00505934"/>
    <w:rsid w:val="00505A35"/>
    <w:rsid w:val="005060FF"/>
    <w:rsid w:val="005062B8"/>
    <w:rsid w:val="005069DD"/>
    <w:rsid w:val="00506DA9"/>
    <w:rsid w:val="00506E94"/>
    <w:rsid w:val="00506F47"/>
    <w:rsid w:val="005070C3"/>
    <w:rsid w:val="00507147"/>
    <w:rsid w:val="005072E6"/>
    <w:rsid w:val="005073F1"/>
    <w:rsid w:val="00507423"/>
    <w:rsid w:val="0050747F"/>
    <w:rsid w:val="00507973"/>
    <w:rsid w:val="00507EAA"/>
    <w:rsid w:val="00507F8B"/>
    <w:rsid w:val="005100A7"/>
    <w:rsid w:val="005100C3"/>
    <w:rsid w:val="00510342"/>
    <w:rsid w:val="00510739"/>
    <w:rsid w:val="00510988"/>
    <w:rsid w:val="00510CCC"/>
    <w:rsid w:val="00510E38"/>
    <w:rsid w:val="00511031"/>
    <w:rsid w:val="00511342"/>
    <w:rsid w:val="00511639"/>
    <w:rsid w:val="00511694"/>
    <w:rsid w:val="00511703"/>
    <w:rsid w:val="00511EA5"/>
    <w:rsid w:val="005120D2"/>
    <w:rsid w:val="00512165"/>
    <w:rsid w:val="0051249F"/>
    <w:rsid w:val="00512795"/>
    <w:rsid w:val="005128F4"/>
    <w:rsid w:val="00512AD3"/>
    <w:rsid w:val="00512D74"/>
    <w:rsid w:val="00512DAC"/>
    <w:rsid w:val="0051329F"/>
    <w:rsid w:val="005132B3"/>
    <w:rsid w:val="00513341"/>
    <w:rsid w:val="00513353"/>
    <w:rsid w:val="0051341C"/>
    <w:rsid w:val="005134FE"/>
    <w:rsid w:val="0051375F"/>
    <w:rsid w:val="00513833"/>
    <w:rsid w:val="0051394A"/>
    <w:rsid w:val="00513BDB"/>
    <w:rsid w:val="00513CAD"/>
    <w:rsid w:val="00513CDA"/>
    <w:rsid w:val="00513DFF"/>
    <w:rsid w:val="00513E3A"/>
    <w:rsid w:val="00513F8B"/>
    <w:rsid w:val="0051406C"/>
    <w:rsid w:val="00514079"/>
    <w:rsid w:val="005140C0"/>
    <w:rsid w:val="00514315"/>
    <w:rsid w:val="005143E9"/>
    <w:rsid w:val="00514887"/>
    <w:rsid w:val="0051492F"/>
    <w:rsid w:val="00514B98"/>
    <w:rsid w:val="00514C4F"/>
    <w:rsid w:val="00514CD7"/>
    <w:rsid w:val="00514E8C"/>
    <w:rsid w:val="00515002"/>
    <w:rsid w:val="005151BE"/>
    <w:rsid w:val="00515233"/>
    <w:rsid w:val="0051525D"/>
    <w:rsid w:val="005152E3"/>
    <w:rsid w:val="00515720"/>
    <w:rsid w:val="005157B5"/>
    <w:rsid w:val="005157E7"/>
    <w:rsid w:val="0051584E"/>
    <w:rsid w:val="00515B19"/>
    <w:rsid w:val="00515ED0"/>
    <w:rsid w:val="005160C3"/>
    <w:rsid w:val="005162F6"/>
    <w:rsid w:val="005164E1"/>
    <w:rsid w:val="005165D8"/>
    <w:rsid w:val="005165F7"/>
    <w:rsid w:val="00516685"/>
    <w:rsid w:val="00516711"/>
    <w:rsid w:val="005168F3"/>
    <w:rsid w:val="005169B2"/>
    <w:rsid w:val="005169E0"/>
    <w:rsid w:val="00516A71"/>
    <w:rsid w:val="00516BBE"/>
    <w:rsid w:val="00517044"/>
    <w:rsid w:val="0051710C"/>
    <w:rsid w:val="00517125"/>
    <w:rsid w:val="005172A2"/>
    <w:rsid w:val="00517445"/>
    <w:rsid w:val="005174C8"/>
    <w:rsid w:val="00517704"/>
    <w:rsid w:val="00517AA9"/>
    <w:rsid w:val="00517C76"/>
    <w:rsid w:val="00517CBA"/>
    <w:rsid w:val="00517F6D"/>
    <w:rsid w:val="00520557"/>
    <w:rsid w:val="0052064A"/>
    <w:rsid w:val="0052067F"/>
    <w:rsid w:val="005206C8"/>
    <w:rsid w:val="0052083C"/>
    <w:rsid w:val="005208F0"/>
    <w:rsid w:val="00520B37"/>
    <w:rsid w:val="00520B79"/>
    <w:rsid w:val="00520F44"/>
    <w:rsid w:val="0052111D"/>
    <w:rsid w:val="005213CD"/>
    <w:rsid w:val="0052142E"/>
    <w:rsid w:val="005216DE"/>
    <w:rsid w:val="00521828"/>
    <w:rsid w:val="005218F2"/>
    <w:rsid w:val="00521A56"/>
    <w:rsid w:val="00521B31"/>
    <w:rsid w:val="00521BA5"/>
    <w:rsid w:val="00521C86"/>
    <w:rsid w:val="00521F2F"/>
    <w:rsid w:val="00522097"/>
    <w:rsid w:val="005221CA"/>
    <w:rsid w:val="005225D4"/>
    <w:rsid w:val="00522625"/>
    <w:rsid w:val="0052262C"/>
    <w:rsid w:val="0052266B"/>
    <w:rsid w:val="00522685"/>
    <w:rsid w:val="00522816"/>
    <w:rsid w:val="00522B5D"/>
    <w:rsid w:val="00522BCA"/>
    <w:rsid w:val="00522C05"/>
    <w:rsid w:val="00522C12"/>
    <w:rsid w:val="00522CC8"/>
    <w:rsid w:val="00522E0C"/>
    <w:rsid w:val="00522E57"/>
    <w:rsid w:val="00522ECA"/>
    <w:rsid w:val="0052302B"/>
    <w:rsid w:val="00523163"/>
    <w:rsid w:val="0052336D"/>
    <w:rsid w:val="00523381"/>
    <w:rsid w:val="00523492"/>
    <w:rsid w:val="00523581"/>
    <w:rsid w:val="0052378C"/>
    <w:rsid w:val="005237BD"/>
    <w:rsid w:val="005238A5"/>
    <w:rsid w:val="00523964"/>
    <w:rsid w:val="00523B6D"/>
    <w:rsid w:val="00523B73"/>
    <w:rsid w:val="00523B84"/>
    <w:rsid w:val="00523F0B"/>
    <w:rsid w:val="0052408D"/>
    <w:rsid w:val="00524090"/>
    <w:rsid w:val="005240E5"/>
    <w:rsid w:val="0052419B"/>
    <w:rsid w:val="0052425B"/>
    <w:rsid w:val="0052435A"/>
    <w:rsid w:val="00524367"/>
    <w:rsid w:val="00524CFC"/>
    <w:rsid w:val="00524D0C"/>
    <w:rsid w:val="00524EC0"/>
    <w:rsid w:val="00524F68"/>
    <w:rsid w:val="00525054"/>
    <w:rsid w:val="00525073"/>
    <w:rsid w:val="00525077"/>
    <w:rsid w:val="005250AC"/>
    <w:rsid w:val="0052527B"/>
    <w:rsid w:val="0052533C"/>
    <w:rsid w:val="0052541E"/>
    <w:rsid w:val="00525824"/>
    <w:rsid w:val="00525969"/>
    <w:rsid w:val="005259E4"/>
    <w:rsid w:val="00525A39"/>
    <w:rsid w:val="00525A7F"/>
    <w:rsid w:val="00525B99"/>
    <w:rsid w:val="00525D3B"/>
    <w:rsid w:val="00525E83"/>
    <w:rsid w:val="0052624E"/>
    <w:rsid w:val="00526306"/>
    <w:rsid w:val="005264B0"/>
    <w:rsid w:val="005268F0"/>
    <w:rsid w:val="00526924"/>
    <w:rsid w:val="00526C28"/>
    <w:rsid w:val="00526C78"/>
    <w:rsid w:val="00526EE7"/>
    <w:rsid w:val="00526F77"/>
    <w:rsid w:val="00527483"/>
    <w:rsid w:val="0052793B"/>
    <w:rsid w:val="00527D8E"/>
    <w:rsid w:val="00527E49"/>
    <w:rsid w:val="00527EA3"/>
    <w:rsid w:val="00527F04"/>
    <w:rsid w:val="00530018"/>
    <w:rsid w:val="00530019"/>
    <w:rsid w:val="00530089"/>
    <w:rsid w:val="00530172"/>
    <w:rsid w:val="005301EA"/>
    <w:rsid w:val="005303B3"/>
    <w:rsid w:val="005304BF"/>
    <w:rsid w:val="0053059F"/>
    <w:rsid w:val="005306A8"/>
    <w:rsid w:val="005306FF"/>
    <w:rsid w:val="005307AF"/>
    <w:rsid w:val="0053087A"/>
    <w:rsid w:val="00530946"/>
    <w:rsid w:val="00530A44"/>
    <w:rsid w:val="00530BF6"/>
    <w:rsid w:val="00530C6E"/>
    <w:rsid w:val="00530F27"/>
    <w:rsid w:val="00530F68"/>
    <w:rsid w:val="0053111C"/>
    <w:rsid w:val="005313AB"/>
    <w:rsid w:val="00531445"/>
    <w:rsid w:val="00531697"/>
    <w:rsid w:val="00531C5E"/>
    <w:rsid w:val="00531ED1"/>
    <w:rsid w:val="00531FC4"/>
    <w:rsid w:val="0053213D"/>
    <w:rsid w:val="00532212"/>
    <w:rsid w:val="0053249C"/>
    <w:rsid w:val="00532575"/>
    <w:rsid w:val="00532654"/>
    <w:rsid w:val="005326DF"/>
    <w:rsid w:val="005327D8"/>
    <w:rsid w:val="00532810"/>
    <w:rsid w:val="00532874"/>
    <w:rsid w:val="0053288F"/>
    <w:rsid w:val="00532B1A"/>
    <w:rsid w:val="00532BE7"/>
    <w:rsid w:val="00532C8B"/>
    <w:rsid w:val="00532CD9"/>
    <w:rsid w:val="00533287"/>
    <w:rsid w:val="005333BE"/>
    <w:rsid w:val="0053343B"/>
    <w:rsid w:val="0053349D"/>
    <w:rsid w:val="005336CA"/>
    <w:rsid w:val="00533702"/>
    <w:rsid w:val="00533910"/>
    <w:rsid w:val="00533918"/>
    <w:rsid w:val="00533D19"/>
    <w:rsid w:val="00533F85"/>
    <w:rsid w:val="00533FB6"/>
    <w:rsid w:val="00533FDA"/>
    <w:rsid w:val="00534015"/>
    <w:rsid w:val="0053417B"/>
    <w:rsid w:val="0053456C"/>
    <w:rsid w:val="005347F1"/>
    <w:rsid w:val="0053497D"/>
    <w:rsid w:val="005349FA"/>
    <w:rsid w:val="00534A4E"/>
    <w:rsid w:val="00534A5A"/>
    <w:rsid w:val="00534A9B"/>
    <w:rsid w:val="00534BC1"/>
    <w:rsid w:val="00534D85"/>
    <w:rsid w:val="00534DE1"/>
    <w:rsid w:val="00534E25"/>
    <w:rsid w:val="00534E33"/>
    <w:rsid w:val="00535163"/>
    <w:rsid w:val="0053530B"/>
    <w:rsid w:val="0053532A"/>
    <w:rsid w:val="005356F5"/>
    <w:rsid w:val="005358AF"/>
    <w:rsid w:val="00535BA8"/>
    <w:rsid w:val="00535F73"/>
    <w:rsid w:val="00535FD5"/>
    <w:rsid w:val="00536088"/>
    <w:rsid w:val="005360A4"/>
    <w:rsid w:val="00536139"/>
    <w:rsid w:val="0053629D"/>
    <w:rsid w:val="005364AE"/>
    <w:rsid w:val="0053667A"/>
    <w:rsid w:val="00536702"/>
    <w:rsid w:val="005368A9"/>
    <w:rsid w:val="00536F01"/>
    <w:rsid w:val="00536F12"/>
    <w:rsid w:val="00537056"/>
    <w:rsid w:val="005370F0"/>
    <w:rsid w:val="00537181"/>
    <w:rsid w:val="00537267"/>
    <w:rsid w:val="005373FB"/>
    <w:rsid w:val="00537403"/>
    <w:rsid w:val="00537777"/>
    <w:rsid w:val="005377AE"/>
    <w:rsid w:val="005378DF"/>
    <w:rsid w:val="00537AEB"/>
    <w:rsid w:val="00537B75"/>
    <w:rsid w:val="00537EA1"/>
    <w:rsid w:val="00537F7D"/>
    <w:rsid w:val="00540259"/>
    <w:rsid w:val="0054095D"/>
    <w:rsid w:val="00540E48"/>
    <w:rsid w:val="005411A1"/>
    <w:rsid w:val="00541485"/>
    <w:rsid w:val="005414C9"/>
    <w:rsid w:val="0054160B"/>
    <w:rsid w:val="00541629"/>
    <w:rsid w:val="0054164E"/>
    <w:rsid w:val="0054195D"/>
    <w:rsid w:val="005419DB"/>
    <w:rsid w:val="00541BA0"/>
    <w:rsid w:val="00541D6B"/>
    <w:rsid w:val="00541FA2"/>
    <w:rsid w:val="005420AA"/>
    <w:rsid w:val="005421FB"/>
    <w:rsid w:val="0054231E"/>
    <w:rsid w:val="0054234F"/>
    <w:rsid w:val="0054257C"/>
    <w:rsid w:val="00542982"/>
    <w:rsid w:val="00542CA5"/>
    <w:rsid w:val="00542D7F"/>
    <w:rsid w:val="00542DB7"/>
    <w:rsid w:val="00542E1D"/>
    <w:rsid w:val="005430FD"/>
    <w:rsid w:val="0054313F"/>
    <w:rsid w:val="005432C2"/>
    <w:rsid w:val="005432DF"/>
    <w:rsid w:val="00543563"/>
    <w:rsid w:val="005435C4"/>
    <w:rsid w:val="0054369C"/>
    <w:rsid w:val="005437E9"/>
    <w:rsid w:val="00543A89"/>
    <w:rsid w:val="00543B0C"/>
    <w:rsid w:val="00543BAA"/>
    <w:rsid w:val="00543CB3"/>
    <w:rsid w:val="00543E2A"/>
    <w:rsid w:val="0054452A"/>
    <w:rsid w:val="00544796"/>
    <w:rsid w:val="005447F5"/>
    <w:rsid w:val="00544817"/>
    <w:rsid w:val="005448DB"/>
    <w:rsid w:val="005448F8"/>
    <w:rsid w:val="00544A0D"/>
    <w:rsid w:val="00544B84"/>
    <w:rsid w:val="00544C87"/>
    <w:rsid w:val="00544D1A"/>
    <w:rsid w:val="00544D6D"/>
    <w:rsid w:val="00544D9A"/>
    <w:rsid w:val="00544E82"/>
    <w:rsid w:val="00544F3B"/>
    <w:rsid w:val="00545113"/>
    <w:rsid w:val="0054511D"/>
    <w:rsid w:val="005455E2"/>
    <w:rsid w:val="00545807"/>
    <w:rsid w:val="00545850"/>
    <w:rsid w:val="00545D48"/>
    <w:rsid w:val="00545E6B"/>
    <w:rsid w:val="00546075"/>
    <w:rsid w:val="00546125"/>
    <w:rsid w:val="00546201"/>
    <w:rsid w:val="0054662D"/>
    <w:rsid w:val="00546D3B"/>
    <w:rsid w:val="00546EC7"/>
    <w:rsid w:val="0054705C"/>
    <w:rsid w:val="005470AB"/>
    <w:rsid w:val="00547230"/>
    <w:rsid w:val="0054726F"/>
    <w:rsid w:val="005472C3"/>
    <w:rsid w:val="00547AB4"/>
    <w:rsid w:val="00547AF6"/>
    <w:rsid w:val="00547D97"/>
    <w:rsid w:val="00547E0A"/>
    <w:rsid w:val="005503CE"/>
    <w:rsid w:val="0055091E"/>
    <w:rsid w:val="0055096F"/>
    <w:rsid w:val="005509D0"/>
    <w:rsid w:val="00550A7B"/>
    <w:rsid w:val="00550E37"/>
    <w:rsid w:val="0055104D"/>
    <w:rsid w:val="00551055"/>
    <w:rsid w:val="005511C9"/>
    <w:rsid w:val="00551406"/>
    <w:rsid w:val="00551785"/>
    <w:rsid w:val="005519BA"/>
    <w:rsid w:val="00551B25"/>
    <w:rsid w:val="00551C60"/>
    <w:rsid w:val="00551D45"/>
    <w:rsid w:val="00551D69"/>
    <w:rsid w:val="00551E57"/>
    <w:rsid w:val="0055228C"/>
    <w:rsid w:val="005526B7"/>
    <w:rsid w:val="00552A48"/>
    <w:rsid w:val="00552B3B"/>
    <w:rsid w:val="00552C49"/>
    <w:rsid w:val="00552EFB"/>
    <w:rsid w:val="005532A0"/>
    <w:rsid w:val="005532B8"/>
    <w:rsid w:val="0055346A"/>
    <w:rsid w:val="0055349D"/>
    <w:rsid w:val="005534F4"/>
    <w:rsid w:val="0055375D"/>
    <w:rsid w:val="0055383E"/>
    <w:rsid w:val="00553F7C"/>
    <w:rsid w:val="0055429B"/>
    <w:rsid w:val="0055434B"/>
    <w:rsid w:val="0055437F"/>
    <w:rsid w:val="00554429"/>
    <w:rsid w:val="00554737"/>
    <w:rsid w:val="005548CF"/>
    <w:rsid w:val="005548EA"/>
    <w:rsid w:val="0055494D"/>
    <w:rsid w:val="00554B51"/>
    <w:rsid w:val="00554C51"/>
    <w:rsid w:val="00554C55"/>
    <w:rsid w:val="00554D5F"/>
    <w:rsid w:val="00555145"/>
    <w:rsid w:val="005554F6"/>
    <w:rsid w:val="00555587"/>
    <w:rsid w:val="005557EB"/>
    <w:rsid w:val="0055585B"/>
    <w:rsid w:val="00555907"/>
    <w:rsid w:val="00555A2F"/>
    <w:rsid w:val="00555AF9"/>
    <w:rsid w:val="00555D7D"/>
    <w:rsid w:val="00555F54"/>
    <w:rsid w:val="00556228"/>
    <w:rsid w:val="00556369"/>
    <w:rsid w:val="005564D3"/>
    <w:rsid w:val="00556874"/>
    <w:rsid w:val="00556A1F"/>
    <w:rsid w:val="00556BD5"/>
    <w:rsid w:val="00556DA9"/>
    <w:rsid w:val="00556EB9"/>
    <w:rsid w:val="0055708A"/>
    <w:rsid w:val="005570DC"/>
    <w:rsid w:val="0055713E"/>
    <w:rsid w:val="00557150"/>
    <w:rsid w:val="0055767D"/>
    <w:rsid w:val="005576C3"/>
    <w:rsid w:val="005577BA"/>
    <w:rsid w:val="005577F1"/>
    <w:rsid w:val="005578AB"/>
    <w:rsid w:val="00557B93"/>
    <w:rsid w:val="00557C40"/>
    <w:rsid w:val="00557C59"/>
    <w:rsid w:val="005601F3"/>
    <w:rsid w:val="00560268"/>
    <w:rsid w:val="00560278"/>
    <w:rsid w:val="00560318"/>
    <w:rsid w:val="005603AF"/>
    <w:rsid w:val="00560593"/>
    <w:rsid w:val="00560659"/>
    <w:rsid w:val="00560723"/>
    <w:rsid w:val="00560C3B"/>
    <w:rsid w:val="00560CA2"/>
    <w:rsid w:val="00560D9B"/>
    <w:rsid w:val="00560DF8"/>
    <w:rsid w:val="0056125E"/>
    <w:rsid w:val="00561339"/>
    <w:rsid w:val="0056146C"/>
    <w:rsid w:val="005617A3"/>
    <w:rsid w:val="005617FD"/>
    <w:rsid w:val="0056192D"/>
    <w:rsid w:val="0056200A"/>
    <w:rsid w:val="005620F2"/>
    <w:rsid w:val="005621AB"/>
    <w:rsid w:val="005628F4"/>
    <w:rsid w:val="0056298F"/>
    <w:rsid w:val="005629BE"/>
    <w:rsid w:val="00562ABA"/>
    <w:rsid w:val="00562F91"/>
    <w:rsid w:val="0056307B"/>
    <w:rsid w:val="00563599"/>
    <w:rsid w:val="00563786"/>
    <w:rsid w:val="0056380C"/>
    <w:rsid w:val="0056386E"/>
    <w:rsid w:val="00563C03"/>
    <w:rsid w:val="00563C3E"/>
    <w:rsid w:val="00563CAF"/>
    <w:rsid w:val="00563E6C"/>
    <w:rsid w:val="00563F8E"/>
    <w:rsid w:val="00563FF2"/>
    <w:rsid w:val="00564043"/>
    <w:rsid w:val="005640E6"/>
    <w:rsid w:val="0056418F"/>
    <w:rsid w:val="005646BD"/>
    <w:rsid w:val="005646D1"/>
    <w:rsid w:val="00564A8F"/>
    <w:rsid w:val="00564AC1"/>
    <w:rsid w:val="00564CF8"/>
    <w:rsid w:val="00564E93"/>
    <w:rsid w:val="00565043"/>
    <w:rsid w:val="005650F7"/>
    <w:rsid w:val="0056524D"/>
    <w:rsid w:val="0056528A"/>
    <w:rsid w:val="00565393"/>
    <w:rsid w:val="005658E0"/>
    <w:rsid w:val="00565BA6"/>
    <w:rsid w:val="005661CD"/>
    <w:rsid w:val="00566215"/>
    <w:rsid w:val="005662CB"/>
    <w:rsid w:val="005664A9"/>
    <w:rsid w:val="00566576"/>
    <w:rsid w:val="005666DE"/>
    <w:rsid w:val="00566815"/>
    <w:rsid w:val="00566ACB"/>
    <w:rsid w:val="00566BDF"/>
    <w:rsid w:val="00566BE1"/>
    <w:rsid w:val="00566EB8"/>
    <w:rsid w:val="00566EE5"/>
    <w:rsid w:val="00567426"/>
    <w:rsid w:val="0056744E"/>
    <w:rsid w:val="0056756B"/>
    <w:rsid w:val="005675AD"/>
    <w:rsid w:val="00567702"/>
    <w:rsid w:val="0056777E"/>
    <w:rsid w:val="005677E2"/>
    <w:rsid w:val="005679D7"/>
    <w:rsid w:val="00567BD0"/>
    <w:rsid w:val="00567C67"/>
    <w:rsid w:val="00567D2E"/>
    <w:rsid w:val="00567D3F"/>
    <w:rsid w:val="00567F9C"/>
    <w:rsid w:val="00570097"/>
    <w:rsid w:val="0057009B"/>
    <w:rsid w:val="0057053A"/>
    <w:rsid w:val="0057057F"/>
    <w:rsid w:val="0057059A"/>
    <w:rsid w:val="005705BA"/>
    <w:rsid w:val="00570921"/>
    <w:rsid w:val="005709F6"/>
    <w:rsid w:val="00570B8D"/>
    <w:rsid w:val="00570C51"/>
    <w:rsid w:val="00570D1D"/>
    <w:rsid w:val="00571456"/>
    <w:rsid w:val="0057145A"/>
    <w:rsid w:val="005714BD"/>
    <w:rsid w:val="005717EF"/>
    <w:rsid w:val="0057192D"/>
    <w:rsid w:val="00571A13"/>
    <w:rsid w:val="00571AFF"/>
    <w:rsid w:val="00571D9B"/>
    <w:rsid w:val="00571E06"/>
    <w:rsid w:val="00571F63"/>
    <w:rsid w:val="00572014"/>
    <w:rsid w:val="00572269"/>
    <w:rsid w:val="005722AC"/>
    <w:rsid w:val="00572363"/>
    <w:rsid w:val="005723BA"/>
    <w:rsid w:val="00572522"/>
    <w:rsid w:val="005728B1"/>
    <w:rsid w:val="005729E5"/>
    <w:rsid w:val="00572DFC"/>
    <w:rsid w:val="00572EA0"/>
    <w:rsid w:val="00572FC6"/>
    <w:rsid w:val="00573156"/>
    <w:rsid w:val="0057321D"/>
    <w:rsid w:val="005732B3"/>
    <w:rsid w:val="005737B0"/>
    <w:rsid w:val="005737CE"/>
    <w:rsid w:val="00573D1A"/>
    <w:rsid w:val="0057400F"/>
    <w:rsid w:val="00574117"/>
    <w:rsid w:val="005748B9"/>
    <w:rsid w:val="005748E5"/>
    <w:rsid w:val="00574A7B"/>
    <w:rsid w:val="00574B31"/>
    <w:rsid w:val="00574EBD"/>
    <w:rsid w:val="00574F0F"/>
    <w:rsid w:val="00575828"/>
    <w:rsid w:val="00575B7F"/>
    <w:rsid w:val="00575D79"/>
    <w:rsid w:val="00575D92"/>
    <w:rsid w:val="00576139"/>
    <w:rsid w:val="0057613E"/>
    <w:rsid w:val="005766F0"/>
    <w:rsid w:val="005768AB"/>
    <w:rsid w:val="0057693E"/>
    <w:rsid w:val="005769FE"/>
    <w:rsid w:val="00576B11"/>
    <w:rsid w:val="00576C4C"/>
    <w:rsid w:val="00576C74"/>
    <w:rsid w:val="00576D45"/>
    <w:rsid w:val="00576DAB"/>
    <w:rsid w:val="005770A9"/>
    <w:rsid w:val="00577251"/>
    <w:rsid w:val="00577293"/>
    <w:rsid w:val="00577341"/>
    <w:rsid w:val="005773FF"/>
    <w:rsid w:val="00577430"/>
    <w:rsid w:val="00577566"/>
    <w:rsid w:val="005776E6"/>
    <w:rsid w:val="005777A3"/>
    <w:rsid w:val="00577883"/>
    <w:rsid w:val="005779A0"/>
    <w:rsid w:val="00577E96"/>
    <w:rsid w:val="005800FB"/>
    <w:rsid w:val="0058045C"/>
    <w:rsid w:val="0058054F"/>
    <w:rsid w:val="0058059C"/>
    <w:rsid w:val="00580864"/>
    <w:rsid w:val="005808E3"/>
    <w:rsid w:val="00580BAC"/>
    <w:rsid w:val="00580D54"/>
    <w:rsid w:val="00580F68"/>
    <w:rsid w:val="00580F7F"/>
    <w:rsid w:val="00580F8E"/>
    <w:rsid w:val="00581576"/>
    <w:rsid w:val="005815A8"/>
    <w:rsid w:val="005817CA"/>
    <w:rsid w:val="00581911"/>
    <w:rsid w:val="00581923"/>
    <w:rsid w:val="00581C9F"/>
    <w:rsid w:val="00581CEE"/>
    <w:rsid w:val="00581FA0"/>
    <w:rsid w:val="00581FE4"/>
    <w:rsid w:val="005820ED"/>
    <w:rsid w:val="0058218D"/>
    <w:rsid w:val="0058225C"/>
    <w:rsid w:val="00582426"/>
    <w:rsid w:val="00582742"/>
    <w:rsid w:val="00582843"/>
    <w:rsid w:val="0058294F"/>
    <w:rsid w:val="00582B97"/>
    <w:rsid w:val="00582CC7"/>
    <w:rsid w:val="00582E06"/>
    <w:rsid w:val="00582FA2"/>
    <w:rsid w:val="005831F5"/>
    <w:rsid w:val="00583361"/>
    <w:rsid w:val="00583475"/>
    <w:rsid w:val="00583945"/>
    <w:rsid w:val="00583A8A"/>
    <w:rsid w:val="00583B1C"/>
    <w:rsid w:val="00583B7F"/>
    <w:rsid w:val="00583C79"/>
    <w:rsid w:val="00583EE1"/>
    <w:rsid w:val="00584249"/>
    <w:rsid w:val="005842BE"/>
    <w:rsid w:val="00584415"/>
    <w:rsid w:val="0058470E"/>
    <w:rsid w:val="00584AB8"/>
    <w:rsid w:val="00584ADE"/>
    <w:rsid w:val="00584B40"/>
    <w:rsid w:val="00584BFA"/>
    <w:rsid w:val="00584E5E"/>
    <w:rsid w:val="00585315"/>
    <w:rsid w:val="0058534F"/>
    <w:rsid w:val="005853CB"/>
    <w:rsid w:val="005853E8"/>
    <w:rsid w:val="0058549F"/>
    <w:rsid w:val="005854A8"/>
    <w:rsid w:val="00585578"/>
    <w:rsid w:val="00585594"/>
    <w:rsid w:val="0058591A"/>
    <w:rsid w:val="005859C2"/>
    <w:rsid w:val="00585C66"/>
    <w:rsid w:val="00586080"/>
    <w:rsid w:val="0058623B"/>
    <w:rsid w:val="00586408"/>
    <w:rsid w:val="00586462"/>
    <w:rsid w:val="00586503"/>
    <w:rsid w:val="00586659"/>
    <w:rsid w:val="00586719"/>
    <w:rsid w:val="0058674E"/>
    <w:rsid w:val="00586772"/>
    <w:rsid w:val="00586C30"/>
    <w:rsid w:val="00586D13"/>
    <w:rsid w:val="00586D3B"/>
    <w:rsid w:val="00586D5B"/>
    <w:rsid w:val="00587000"/>
    <w:rsid w:val="005870EF"/>
    <w:rsid w:val="00587218"/>
    <w:rsid w:val="0058734A"/>
    <w:rsid w:val="0058750A"/>
    <w:rsid w:val="00587753"/>
    <w:rsid w:val="0058797E"/>
    <w:rsid w:val="00587B4D"/>
    <w:rsid w:val="00587F3E"/>
    <w:rsid w:val="00587F78"/>
    <w:rsid w:val="0059015F"/>
    <w:rsid w:val="00590231"/>
    <w:rsid w:val="0059039F"/>
    <w:rsid w:val="00590673"/>
    <w:rsid w:val="00590B26"/>
    <w:rsid w:val="00590B77"/>
    <w:rsid w:val="00590C13"/>
    <w:rsid w:val="00590E69"/>
    <w:rsid w:val="0059108F"/>
    <w:rsid w:val="005910FE"/>
    <w:rsid w:val="0059110D"/>
    <w:rsid w:val="005911B5"/>
    <w:rsid w:val="005912CB"/>
    <w:rsid w:val="005913CD"/>
    <w:rsid w:val="005913D6"/>
    <w:rsid w:val="00591478"/>
    <w:rsid w:val="005916BE"/>
    <w:rsid w:val="005916EC"/>
    <w:rsid w:val="00591788"/>
    <w:rsid w:val="0059193B"/>
    <w:rsid w:val="00591C7B"/>
    <w:rsid w:val="00591D5C"/>
    <w:rsid w:val="00591ED8"/>
    <w:rsid w:val="0059211C"/>
    <w:rsid w:val="005921B3"/>
    <w:rsid w:val="00592208"/>
    <w:rsid w:val="00592504"/>
    <w:rsid w:val="0059272C"/>
    <w:rsid w:val="0059275B"/>
    <w:rsid w:val="005927B2"/>
    <w:rsid w:val="005927D0"/>
    <w:rsid w:val="005927D5"/>
    <w:rsid w:val="00592B95"/>
    <w:rsid w:val="00592E28"/>
    <w:rsid w:val="00592E5A"/>
    <w:rsid w:val="00592E5B"/>
    <w:rsid w:val="00593355"/>
    <w:rsid w:val="00593468"/>
    <w:rsid w:val="0059385A"/>
    <w:rsid w:val="00593A23"/>
    <w:rsid w:val="00593B14"/>
    <w:rsid w:val="00593D9F"/>
    <w:rsid w:val="00593E5B"/>
    <w:rsid w:val="00594044"/>
    <w:rsid w:val="00594300"/>
    <w:rsid w:val="005943A5"/>
    <w:rsid w:val="00594497"/>
    <w:rsid w:val="005944C3"/>
    <w:rsid w:val="00594AAC"/>
    <w:rsid w:val="00594AF2"/>
    <w:rsid w:val="00594BAB"/>
    <w:rsid w:val="00594C35"/>
    <w:rsid w:val="00594EC1"/>
    <w:rsid w:val="00594F8E"/>
    <w:rsid w:val="00595001"/>
    <w:rsid w:val="00595189"/>
    <w:rsid w:val="00595253"/>
    <w:rsid w:val="00595283"/>
    <w:rsid w:val="005952FE"/>
    <w:rsid w:val="0059536F"/>
    <w:rsid w:val="00595497"/>
    <w:rsid w:val="005955CA"/>
    <w:rsid w:val="005955F8"/>
    <w:rsid w:val="0059578F"/>
    <w:rsid w:val="00595ABB"/>
    <w:rsid w:val="00595FCE"/>
    <w:rsid w:val="00595FE1"/>
    <w:rsid w:val="00596368"/>
    <w:rsid w:val="005963C1"/>
    <w:rsid w:val="005964C2"/>
    <w:rsid w:val="0059663E"/>
    <w:rsid w:val="00596800"/>
    <w:rsid w:val="00596867"/>
    <w:rsid w:val="005968D6"/>
    <w:rsid w:val="005969B9"/>
    <w:rsid w:val="00596A48"/>
    <w:rsid w:val="00596B13"/>
    <w:rsid w:val="00596D80"/>
    <w:rsid w:val="00596E98"/>
    <w:rsid w:val="00596F1E"/>
    <w:rsid w:val="00596FCD"/>
    <w:rsid w:val="0059707C"/>
    <w:rsid w:val="005970CA"/>
    <w:rsid w:val="005970FE"/>
    <w:rsid w:val="005971DF"/>
    <w:rsid w:val="005972A2"/>
    <w:rsid w:val="005972FD"/>
    <w:rsid w:val="0059732D"/>
    <w:rsid w:val="00597662"/>
    <w:rsid w:val="00597726"/>
    <w:rsid w:val="005977F4"/>
    <w:rsid w:val="00597A09"/>
    <w:rsid w:val="00597A6A"/>
    <w:rsid w:val="00597B1A"/>
    <w:rsid w:val="00597EBF"/>
    <w:rsid w:val="00597FDF"/>
    <w:rsid w:val="005A0296"/>
    <w:rsid w:val="005A06E4"/>
    <w:rsid w:val="005A086C"/>
    <w:rsid w:val="005A0A8B"/>
    <w:rsid w:val="005A0D60"/>
    <w:rsid w:val="005A0DB0"/>
    <w:rsid w:val="005A0E5C"/>
    <w:rsid w:val="005A0EF4"/>
    <w:rsid w:val="005A0FE9"/>
    <w:rsid w:val="005A1251"/>
    <w:rsid w:val="005A12DB"/>
    <w:rsid w:val="005A132C"/>
    <w:rsid w:val="005A143C"/>
    <w:rsid w:val="005A1654"/>
    <w:rsid w:val="005A1773"/>
    <w:rsid w:val="005A17F1"/>
    <w:rsid w:val="005A184B"/>
    <w:rsid w:val="005A1974"/>
    <w:rsid w:val="005A1C4D"/>
    <w:rsid w:val="005A1F49"/>
    <w:rsid w:val="005A1FF9"/>
    <w:rsid w:val="005A20DA"/>
    <w:rsid w:val="005A2193"/>
    <w:rsid w:val="005A2229"/>
    <w:rsid w:val="005A2299"/>
    <w:rsid w:val="005A27CD"/>
    <w:rsid w:val="005A2C1C"/>
    <w:rsid w:val="005A2C6C"/>
    <w:rsid w:val="005A2FCF"/>
    <w:rsid w:val="005A3033"/>
    <w:rsid w:val="005A3417"/>
    <w:rsid w:val="005A3956"/>
    <w:rsid w:val="005A3B3C"/>
    <w:rsid w:val="005A3DCC"/>
    <w:rsid w:val="005A4058"/>
    <w:rsid w:val="005A42BC"/>
    <w:rsid w:val="005A4367"/>
    <w:rsid w:val="005A451B"/>
    <w:rsid w:val="005A45E7"/>
    <w:rsid w:val="005A48EE"/>
    <w:rsid w:val="005A4AAC"/>
    <w:rsid w:val="005A4BEA"/>
    <w:rsid w:val="005A4D26"/>
    <w:rsid w:val="005A4DC7"/>
    <w:rsid w:val="005A4E89"/>
    <w:rsid w:val="005A4FF7"/>
    <w:rsid w:val="005A50EC"/>
    <w:rsid w:val="005A513F"/>
    <w:rsid w:val="005A5248"/>
    <w:rsid w:val="005A525C"/>
    <w:rsid w:val="005A53C5"/>
    <w:rsid w:val="005A5499"/>
    <w:rsid w:val="005A56A8"/>
    <w:rsid w:val="005A57EB"/>
    <w:rsid w:val="005A5A49"/>
    <w:rsid w:val="005A5AAD"/>
    <w:rsid w:val="005A5B4D"/>
    <w:rsid w:val="005A5C8C"/>
    <w:rsid w:val="005A5E4A"/>
    <w:rsid w:val="005A5EB2"/>
    <w:rsid w:val="005A5FE0"/>
    <w:rsid w:val="005A6428"/>
    <w:rsid w:val="005A67CA"/>
    <w:rsid w:val="005A699B"/>
    <w:rsid w:val="005A6CDD"/>
    <w:rsid w:val="005A6FB1"/>
    <w:rsid w:val="005A731F"/>
    <w:rsid w:val="005A759A"/>
    <w:rsid w:val="005A75F8"/>
    <w:rsid w:val="005A786C"/>
    <w:rsid w:val="005A7D5A"/>
    <w:rsid w:val="005A7F00"/>
    <w:rsid w:val="005B005D"/>
    <w:rsid w:val="005B006C"/>
    <w:rsid w:val="005B0290"/>
    <w:rsid w:val="005B0310"/>
    <w:rsid w:val="005B03A2"/>
    <w:rsid w:val="005B0564"/>
    <w:rsid w:val="005B05E3"/>
    <w:rsid w:val="005B06D3"/>
    <w:rsid w:val="005B0932"/>
    <w:rsid w:val="005B0C93"/>
    <w:rsid w:val="005B0E42"/>
    <w:rsid w:val="005B10EA"/>
    <w:rsid w:val="005B11C0"/>
    <w:rsid w:val="005B14A3"/>
    <w:rsid w:val="005B160A"/>
    <w:rsid w:val="005B17D7"/>
    <w:rsid w:val="005B18AA"/>
    <w:rsid w:val="005B18EC"/>
    <w:rsid w:val="005B196B"/>
    <w:rsid w:val="005B1F54"/>
    <w:rsid w:val="005B220E"/>
    <w:rsid w:val="005B222E"/>
    <w:rsid w:val="005B230D"/>
    <w:rsid w:val="005B2854"/>
    <w:rsid w:val="005B2A79"/>
    <w:rsid w:val="005B2C01"/>
    <w:rsid w:val="005B2C9B"/>
    <w:rsid w:val="005B2CEA"/>
    <w:rsid w:val="005B2DC5"/>
    <w:rsid w:val="005B2E70"/>
    <w:rsid w:val="005B2EE4"/>
    <w:rsid w:val="005B30AA"/>
    <w:rsid w:val="005B30D2"/>
    <w:rsid w:val="005B317D"/>
    <w:rsid w:val="005B31BA"/>
    <w:rsid w:val="005B3283"/>
    <w:rsid w:val="005B32FF"/>
    <w:rsid w:val="005B3356"/>
    <w:rsid w:val="005B33FE"/>
    <w:rsid w:val="005B3544"/>
    <w:rsid w:val="005B35BD"/>
    <w:rsid w:val="005B35D9"/>
    <w:rsid w:val="005B362A"/>
    <w:rsid w:val="005B39C2"/>
    <w:rsid w:val="005B3BAB"/>
    <w:rsid w:val="005B3CB6"/>
    <w:rsid w:val="005B3E39"/>
    <w:rsid w:val="005B41AB"/>
    <w:rsid w:val="005B428D"/>
    <w:rsid w:val="005B4750"/>
    <w:rsid w:val="005B48EC"/>
    <w:rsid w:val="005B4AB2"/>
    <w:rsid w:val="005B4B63"/>
    <w:rsid w:val="005B4D17"/>
    <w:rsid w:val="005B52CA"/>
    <w:rsid w:val="005B5311"/>
    <w:rsid w:val="005B53D8"/>
    <w:rsid w:val="005B542E"/>
    <w:rsid w:val="005B543C"/>
    <w:rsid w:val="005B55CD"/>
    <w:rsid w:val="005B55E0"/>
    <w:rsid w:val="005B56C3"/>
    <w:rsid w:val="005B56F4"/>
    <w:rsid w:val="005B5818"/>
    <w:rsid w:val="005B5924"/>
    <w:rsid w:val="005B59EA"/>
    <w:rsid w:val="005B5AF4"/>
    <w:rsid w:val="005B5DBA"/>
    <w:rsid w:val="005B5F2F"/>
    <w:rsid w:val="005B60CE"/>
    <w:rsid w:val="005B6108"/>
    <w:rsid w:val="005B61E7"/>
    <w:rsid w:val="005B6211"/>
    <w:rsid w:val="005B6280"/>
    <w:rsid w:val="005B65CA"/>
    <w:rsid w:val="005B6A50"/>
    <w:rsid w:val="005B6CB5"/>
    <w:rsid w:val="005B6D19"/>
    <w:rsid w:val="005B72B4"/>
    <w:rsid w:val="005B72C2"/>
    <w:rsid w:val="005B74E0"/>
    <w:rsid w:val="005B7817"/>
    <w:rsid w:val="005B7891"/>
    <w:rsid w:val="005B7AFA"/>
    <w:rsid w:val="005B7B9B"/>
    <w:rsid w:val="005B7DA9"/>
    <w:rsid w:val="005B7E74"/>
    <w:rsid w:val="005B7F79"/>
    <w:rsid w:val="005C02F4"/>
    <w:rsid w:val="005C05A7"/>
    <w:rsid w:val="005C05D3"/>
    <w:rsid w:val="005C0707"/>
    <w:rsid w:val="005C085A"/>
    <w:rsid w:val="005C0A0F"/>
    <w:rsid w:val="005C0B0E"/>
    <w:rsid w:val="005C0B15"/>
    <w:rsid w:val="005C0C67"/>
    <w:rsid w:val="005C0FB8"/>
    <w:rsid w:val="005C1233"/>
    <w:rsid w:val="005C13DD"/>
    <w:rsid w:val="005C149E"/>
    <w:rsid w:val="005C14A8"/>
    <w:rsid w:val="005C14E1"/>
    <w:rsid w:val="005C1593"/>
    <w:rsid w:val="005C18B5"/>
    <w:rsid w:val="005C18C7"/>
    <w:rsid w:val="005C2060"/>
    <w:rsid w:val="005C210A"/>
    <w:rsid w:val="005C2155"/>
    <w:rsid w:val="005C2656"/>
    <w:rsid w:val="005C26FB"/>
    <w:rsid w:val="005C27A3"/>
    <w:rsid w:val="005C2B89"/>
    <w:rsid w:val="005C2CE2"/>
    <w:rsid w:val="005C30E0"/>
    <w:rsid w:val="005C3644"/>
    <w:rsid w:val="005C3747"/>
    <w:rsid w:val="005C37C3"/>
    <w:rsid w:val="005C399D"/>
    <w:rsid w:val="005C3BC3"/>
    <w:rsid w:val="005C3C9A"/>
    <w:rsid w:val="005C3CC8"/>
    <w:rsid w:val="005C3E1D"/>
    <w:rsid w:val="005C3FA4"/>
    <w:rsid w:val="005C41D8"/>
    <w:rsid w:val="005C42BF"/>
    <w:rsid w:val="005C4369"/>
    <w:rsid w:val="005C44CA"/>
    <w:rsid w:val="005C45B6"/>
    <w:rsid w:val="005C48C1"/>
    <w:rsid w:val="005C4BB5"/>
    <w:rsid w:val="005C4F63"/>
    <w:rsid w:val="005C50FC"/>
    <w:rsid w:val="005C52D1"/>
    <w:rsid w:val="005C5448"/>
    <w:rsid w:val="005C5625"/>
    <w:rsid w:val="005C5788"/>
    <w:rsid w:val="005C5F81"/>
    <w:rsid w:val="005C5F99"/>
    <w:rsid w:val="005C610B"/>
    <w:rsid w:val="005C6648"/>
    <w:rsid w:val="005C6672"/>
    <w:rsid w:val="005C66CD"/>
    <w:rsid w:val="005C6749"/>
    <w:rsid w:val="005C67BD"/>
    <w:rsid w:val="005C6A52"/>
    <w:rsid w:val="005C6D15"/>
    <w:rsid w:val="005C6E66"/>
    <w:rsid w:val="005C6EFA"/>
    <w:rsid w:val="005C7025"/>
    <w:rsid w:val="005C73BB"/>
    <w:rsid w:val="005C746E"/>
    <w:rsid w:val="005C7494"/>
    <w:rsid w:val="005C74A3"/>
    <w:rsid w:val="005C75A2"/>
    <w:rsid w:val="005C7709"/>
    <w:rsid w:val="005C77B9"/>
    <w:rsid w:val="005C7A24"/>
    <w:rsid w:val="005C7B2D"/>
    <w:rsid w:val="005C7BD7"/>
    <w:rsid w:val="005C7EBC"/>
    <w:rsid w:val="005C7EFF"/>
    <w:rsid w:val="005C7F6C"/>
    <w:rsid w:val="005D0013"/>
    <w:rsid w:val="005D0427"/>
    <w:rsid w:val="005D0640"/>
    <w:rsid w:val="005D0802"/>
    <w:rsid w:val="005D081D"/>
    <w:rsid w:val="005D092B"/>
    <w:rsid w:val="005D098F"/>
    <w:rsid w:val="005D0D9E"/>
    <w:rsid w:val="005D0F35"/>
    <w:rsid w:val="005D10DA"/>
    <w:rsid w:val="005D130C"/>
    <w:rsid w:val="005D138A"/>
    <w:rsid w:val="005D13E0"/>
    <w:rsid w:val="005D149B"/>
    <w:rsid w:val="005D1581"/>
    <w:rsid w:val="005D1840"/>
    <w:rsid w:val="005D19D5"/>
    <w:rsid w:val="005D213A"/>
    <w:rsid w:val="005D2335"/>
    <w:rsid w:val="005D23D9"/>
    <w:rsid w:val="005D2659"/>
    <w:rsid w:val="005D28CA"/>
    <w:rsid w:val="005D29AE"/>
    <w:rsid w:val="005D2B65"/>
    <w:rsid w:val="005D2EB5"/>
    <w:rsid w:val="005D2FE8"/>
    <w:rsid w:val="005D3518"/>
    <w:rsid w:val="005D355C"/>
    <w:rsid w:val="005D36D6"/>
    <w:rsid w:val="005D3857"/>
    <w:rsid w:val="005D3E84"/>
    <w:rsid w:val="005D3ED3"/>
    <w:rsid w:val="005D40BE"/>
    <w:rsid w:val="005D41E1"/>
    <w:rsid w:val="005D421A"/>
    <w:rsid w:val="005D4438"/>
    <w:rsid w:val="005D456E"/>
    <w:rsid w:val="005D45AD"/>
    <w:rsid w:val="005D4961"/>
    <w:rsid w:val="005D49D9"/>
    <w:rsid w:val="005D4CDC"/>
    <w:rsid w:val="005D4D9E"/>
    <w:rsid w:val="005D4F56"/>
    <w:rsid w:val="005D5002"/>
    <w:rsid w:val="005D504F"/>
    <w:rsid w:val="005D51E5"/>
    <w:rsid w:val="005D52A0"/>
    <w:rsid w:val="005D52DB"/>
    <w:rsid w:val="005D5498"/>
    <w:rsid w:val="005D5820"/>
    <w:rsid w:val="005D58B6"/>
    <w:rsid w:val="005D5C1A"/>
    <w:rsid w:val="005D5DAD"/>
    <w:rsid w:val="005D61AF"/>
    <w:rsid w:val="005D65D2"/>
    <w:rsid w:val="005D6C49"/>
    <w:rsid w:val="005D6E5A"/>
    <w:rsid w:val="005D75EE"/>
    <w:rsid w:val="005D7747"/>
    <w:rsid w:val="005D7AAD"/>
    <w:rsid w:val="005D7F9E"/>
    <w:rsid w:val="005D7FFB"/>
    <w:rsid w:val="005E0110"/>
    <w:rsid w:val="005E01F2"/>
    <w:rsid w:val="005E049C"/>
    <w:rsid w:val="005E0500"/>
    <w:rsid w:val="005E0888"/>
    <w:rsid w:val="005E093B"/>
    <w:rsid w:val="005E0C2B"/>
    <w:rsid w:val="005E0E1C"/>
    <w:rsid w:val="005E0FC1"/>
    <w:rsid w:val="005E0FF3"/>
    <w:rsid w:val="005E11B3"/>
    <w:rsid w:val="005E14AA"/>
    <w:rsid w:val="005E1641"/>
    <w:rsid w:val="005E1AE4"/>
    <w:rsid w:val="005E1AF9"/>
    <w:rsid w:val="005E1BD8"/>
    <w:rsid w:val="005E1E02"/>
    <w:rsid w:val="005E1E25"/>
    <w:rsid w:val="005E21E9"/>
    <w:rsid w:val="005E235C"/>
    <w:rsid w:val="005E2363"/>
    <w:rsid w:val="005E28A7"/>
    <w:rsid w:val="005E28B8"/>
    <w:rsid w:val="005E28F2"/>
    <w:rsid w:val="005E29D1"/>
    <w:rsid w:val="005E2CAB"/>
    <w:rsid w:val="005E2CB6"/>
    <w:rsid w:val="005E3252"/>
    <w:rsid w:val="005E325E"/>
    <w:rsid w:val="005E328D"/>
    <w:rsid w:val="005E32D9"/>
    <w:rsid w:val="005E3495"/>
    <w:rsid w:val="005E39FA"/>
    <w:rsid w:val="005E3AAF"/>
    <w:rsid w:val="005E3AD9"/>
    <w:rsid w:val="005E3D2D"/>
    <w:rsid w:val="005E3D90"/>
    <w:rsid w:val="005E3DF6"/>
    <w:rsid w:val="005E3E4D"/>
    <w:rsid w:val="005E3F4B"/>
    <w:rsid w:val="005E3F63"/>
    <w:rsid w:val="005E3F70"/>
    <w:rsid w:val="005E4031"/>
    <w:rsid w:val="005E4148"/>
    <w:rsid w:val="005E426E"/>
    <w:rsid w:val="005E4345"/>
    <w:rsid w:val="005E454E"/>
    <w:rsid w:val="005E4578"/>
    <w:rsid w:val="005E45B7"/>
    <w:rsid w:val="005E45C1"/>
    <w:rsid w:val="005E48BA"/>
    <w:rsid w:val="005E4AD5"/>
    <w:rsid w:val="005E4B2E"/>
    <w:rsid w:val="005E4C6F"/>
    <w:rsid w:val="005E4CF6"/>
    <w:rsid w:val="005E4D56"/>
    <w:rsid w:val="005E4D5B"/>
    <w:rsid w:val="005E4D81"/>
    <w:rsid w:val="005E4DE2"/>
    <w:rsid w:val="005E4F20"/>
    <w:rsid w:val="005E4FDF"/>
    <w:rsid w:val="005E5031"/>
    <w:rsid w:val="005E5261"/>
    <w:rsid w:val="005E5317"/>
    <w:rsid w:val="005E5449"/>
    <w:rsid w:val="005E5754"/>
    <w:rsid w:val="005E5804"/>
    <w:rsid w:val="005E5A05"/>
    <w:rsid w:val="005E5A7E"/>
    <w:rsid w:val="005E5B44"/>
    <w:rsid w:val="005E5BF9"/>
    <w:rsid w:val="005E6027"/>
    <w:rsid w:val="005E60A3"/>
    <w:rsid w:val="005E622B"/>
    <w:rsid w:val="005E62AB"/>
    <w:rsid w:val="005E6371"/>
    <w:rsid w:val="005E639D"/>
    <w:rsid w:val="005E6852"/>
    <w:rsid w:val="005E6B6B"/>
    <w:rsid w:val="005E6C48"/>
    <w:rsid w:val="005E6C89"/>
    <w:rsid w:val="005E6CC8"/>
    <w:rsid w:val="005E6EC6"/>
    <w:rsid w:val="005E714F"/>
    <w:rsid w:val="005E7174"/>
    <w:rsid w:val="005E72E9"/>
    <w:rsid w:val="005E760D"/>
    <w:rsid w:val="005E77A0"/>
    <w:rsid w:val="005E7919"/>
    <w:rsid w:val="005E7A80"/>
    <w:rsid w:val="005E7B5B"/>
    <w:rsid w:val="005E7CC9"/>
    <w:rsid w:val="005E7CFC"/>
    <w:rsid w:val="005E7D76"/>
    <w:rsid w:val="005E7DCD"/>
    <w:rsid w:val="005E7F93"/>
    <w:rsid w:val="005F020F"/>
    <w:rsid w:val="005F03CF"/>
    <w:rsid w:val="005F04A4"/>
    <w:rsid w:val="005F05E4"/>
    <w:rsid w:val="005F087A"/>
    <w:rsid w:val="005F09E4"/>
    <w:rsid w:val="005F0EA8"/>
    <w:rsid w:val="005F0F94"/>
    <w:rsid w:val="005F11E5"/>
    <w:rsid w:val="005F17EC"/>
    <w:rsid w:val="005F1941"/>
    <w:rsid w:val="005F1A8D"/>
    <w:rsid w:val="005F1AA3"/>
    <w:rsid w:val="005F1DC8"/>
    <w:rsid w:val="005F1E3C"/>
    <w:rsid w:val="005F1F66"/>
    <w:rsid w:val="005F21BB"/>
    <w:rsid w:val="005F2279"/>
    <w:rsid w:val="005F2286"/>
    <w:rsid w:val="005F22C0"/>
    <w:rsid w:val="005F25AB"/>
    <w:rsid w:val="005F25ED"/>
    <w:rsid w:val="005F2672"/>
    <w:rsid w:val="005F275B"/>
    <w:rsid w:val="005F27D7"/>
    <w:rsid w:val="005F2A4B"/>
    <w:rsid w:val="005F2C33"/>
    <w:rsid w:val="005F2C99"/>
    <w:rsid w:val="005F2E01"/>
    <w:rsid w:val="005F3038"/>
    <w:rsid w:val="005F3178"/>
    <w:rsid w:val="005F31B1"/>
    <w:rsid w:val="005F3240"/>
    <w:rsid w:val="005F3309"/>
    <w:rsid w:val="005F36E0"/>
    <w:rsid w:val="005F3915"/>
    <w:rsid w:val="005F3922"/>
    <w:rsid w:val="005F3A2D"/>
    <w:rsid w:val="005F3B81"/>
    <w:rsid w:val="005F407D"/>
    <w:rsid w:val="005F41EA"/>
    <w:rsid w:val="005F4223"/>
    <w:rsid w:val="005F43EF"/>
    <w:rsid w:val="005F4546"/>
    <w:rsid w:val="005F46EB"/>
    <w:rsid w:val="005F4738"/>
    <w:rsid w:val="005F4790"/>
    <w:rsid w:val="005F4800"/>
    <w:rsid w:val="005F48C7"/>
    <w:rsid w:val="005F4B8D"/>
    <w:rsid w:val="005F5160"/>
    <w:rsid w:val="005F5250"/>
    <w:rsid w:val="005F55F0"/>
    <w:rsid w:val="005F588A"/>
    <w:rsid w:val="005F5B10"/>
    <w:rsid w:val="005F5B5C"/>
    <w:rsid w:val="005F5CA5"/>
    <w:rsid w:val="005F5CC8"/>
    <w:rsid w:val="005F5D96"/>
    <w:rsid w:val="005F5DC4"/>
    <w:rsid w:val="005F5F75"/>
    <w:rsid w:val="005F6047"/>
    <w:rsid w:val="005F6244"/>
    <w:rsid w:val="005F6474"/>
    <w:rsid w:val="005F64AA"/>
    <w:rsid w:val="005F64AC"/>
    <w:rsid w:val="005F658D"/>
    <w:rsid w:val="005F6748"/>
    <w:rsid w:val="005F67FE"/>
    <w:rsid w:val="005F688E"/>
    <w:rsid w:val="005F68E6"/>
    <w:rsid w:val="005F6955"/>
    <w:rsid w:val="005F6976"/>
    <w:rsid w:val="005F6A43"/>
    <w:rsid w:val="005F6BB4"/>
    <w:rsid w:val="005F6E73"/>
    <w:rsid w:val="005F6EF6"/>
    <w:rsid w:val="005F6FE0"/>
    <w:rsid w:val="005F7157"/>
    <w:rsid w:val="005F7464"/>
    <w:rsid w:val="005F750C"/>
    <w:rsid w:val="005F75C0"/>
    <w:rsid w:val="005F7692"/>
    <w:rsid w:val="005F788C"/>
    <w:rsid w:val="005F78C1"/>
    <w:rsid w:val="005F7A7F"/>
    <w:rsid w:val="005F7AFE"/>
    <w:rsid w:val="005F7E30"/>
    <w:rsid w:val="005F7E91"/>
    <w:rsid w:val="005F7FAD"/>
    <w:rsid w:val="0060019A"/>
    <w:rsid w:val="00600266"/>
    <w:rsid w:val="00600611"/>
    <w:rsid w:val="0060063D"/>
    <w:rsid w:val="006006B2"/>
    <w:rsid w:val="006006BC"/>
    <w:rsid w:val="00600836"/>
    <w:rsid w:val="00600982"/>
    <w:rsid w:val="00600993"/>
    <w:rsid w:val="00600AEC"/>
    <w:rsid w:val="00600EE8"/>
    <w:rsid w:val="00600FE2"/>
    <w:rsid w:val="006010A2"/>
    <w:rsid w:val="006010BE"/>
    <w:rsid w:val="0060115E"/>
    <w:rsid w:val="00601211"/>
    <w:rsid w:val="00601305"/>
    <w:rsid w:val="00601391"/>
    <w:rsid w:val="006013CB"/>
    <w:rsid w:val="006014FB"/>
    <w:rsid w:val="006015FA"/>
    <w:rsid w:val="006017AC"/>
    <w:rsid w:val="00601A48"/>
    <w:rsid w:val="00601A52"/>
    <w:rsid w:val="00601BED"/>
    <w:rsid w:val="00601C36"/>
    <w:rsid w:val="00601C63"/>
    <w:rsid w:val="00601D02"/>
    <w:rsid w:val="00601DEC"/>
    <w:rsid w:val="00602183"/>
    <w:rsid w:val="00602B51"/>
    <w:rsid w:val="00602BF5"/>
    <w:rsid w:val="00602CD6"/>
    <w:rsid w:val="00602F19"/>
    <w:rsid w:val="00602FDD"/>
    <w:rsid w:val="0060324F"/>
    <w:rsid w:val="00603304"/>
    <w:rsid w:val="00603327"/>
    <w:rsid w:val="0060368F"/>
    <w:rsid w:val="00603698"/>
    <w:rsid w:val="00603936"/>
    <w:rsid w:val="00603AE5"/>
    <w:rsid w:val="00603CB2"/>
    <w:rsid w:val="00603F10"/>
    <w:rsid w:val="0060415A"/>
    <w:rsid w:val="00604345"/>
    <w:rsid w:val="0060442C"/>
    <w:rsid w:val="00604560"/>
    <w:rsid w:val="00604BA2"/>
    <w:rsid w:val="00604E20"/>
    <w:rsid w:val="00605005"/>
    <w:rsid w:val="00605205"/>
    <w:rsid w:val="0060533D"/>
    <w:rsid w:val="00605442"/>
    <w:rsid w:val="00605991"/>
    <w:rsid w:val="00605A66"/>
    <w:rsid w:val="00605B74"/>
    <w:rsid w:val="00605D7B"/>
    <w:rsid w:val="00605E38"/>
    <w:rsid w:val="0060605B"/>
    <w:rsid w:val="006060C4"/>
    <w:rsid w:val="0060611C"/>
    <w:rsid w:val="00606168"/>
    <w:rsid w:val="006061EA"/>
    <w:rsid w:val="00606313"/>
    <w:rsid w:val="00606389"/>
    <w:rsid w:val="006063CC"/>
    <w:rsid w:val="006066D6"/>
    <w:rsid w:val="0060674F"/>
    <w:rsid w:val="0060675F"/>
    <w:rsid w:val="00606DCC"/>
    <w:rsid w:val="00606DF7"/>
    <w:rsid w:val="00606ED9"/>
    <w:rsid w:val="00606F83"/>
    <w:rsid w:val="00607111"/>
    <w:rsid w:val="0060731D"/>
    <w:rsid w:val="0060739F"/>
    <w:rsid w:val="00607480"/>
    <w:rsid w:val="0060758D"/>
    <w:rsid w:val="006076F8"/>
    <w:rsid w:val="00607862"/>
    <w:rsid w:val="006079BB"/>
    <w:rsid w:val="006079C5"/>
    <w:rsid w:val="00607A11"/>
    <w:rsid w:val="00607B43"/>
    <w:rsid w:val="00607D7E"/>
    <w:rsid w:val="00607E96"/>
    <w:rsid w:val="0061002B"/>
    <w:rsid w:val="006100C1"/>
    <w:rsid w:val="00610170"/>
    <w:rsid w:val="006103AF"/>
    <w:rsid w:val="006103DD"/>
    <w:rsid w:val="0061045B"/>
    <w:rsid w:val="006104DA"/>
    <w:rsid w:val="0061052B"/>
    <w:rsid w:val="0061056B"/>
    <w:rsid w:val="00610627"/>
    <w:rsid w:val="006106EC"/>
    <w:rsid w:val="00610773"/>
    <w:rsid w:val="006107DF"/>
    <w:rsid w:val="00610A2D"/>
    <w:rsid w:val="00610CAF"/>
    <w:rsid w:val="00610D35"/>
    <w:rsid w:val="00610F54"/>
    <w:rsid w:val="0061108A"/>
    <w:rsid w:val="00611132"/>
    <w:rsid w:val="006111AE"/>
    <w:rsid w:val="006112B9"/>
    <w:rsid w:val="00611499"/>
    <w:rsid w:val="006114DC"/>
    <w:rsid w:val="006115E1"/>
    <w:rsid w:val="00611670"/>
    <w:rsid w:val="006116A9"/>
    <w:rsid w:val="006116F4"/>
    <w:rsid w:val="006118C4"/>
    <w:rsid w:val="00611A84"/>
    <w:rsid w:val="00611AE7"/>
    <w:rsid w:val="00611C5A"/>
    <w:rsid w:val="00611C65"/>
    <w:rsid w:val="00611CD3"/>
    <w:rsid w:val="00611DE6"/>
    <w:rsid w:val="006121BF"/>
    <w:rsid w:val="00612379"/>
    <w:rsid w:val="00612422"/>
    <w:rsid w:val="00612483"/>
    <w:rsid w:val="0061259E"/>
    <w:rsid w:val="0061281A"/>
    <w:rsid w:val="00612865"/>
    <w:rsid w:val="00612A8D"/>
    <w:rsid w:val="00612DC1"/>
    <w:rsid w:val="00612DF8"/>
    <w:rsid w:val="00612E53"/>
    <w:rsid w:val="00613159"/>
    <w:rsid w:val="0061321E"/>
    <w:rsid w:val="006132FD"/>
    <w:rsid w:val="006133A0"/>
    <w:rsid w:val="00613406"/>
    <w:rsid w:val="00613421"/>
    <w:rsid w:val="006137BE"/>
    <w:rsid w:val="00613802"/>
    <w:rsid w:val="00613982"/>
    <w:rsid w:val="006139F4"/>
    <w:rsid w:val="00613AAA"/>
    <w:rsid w:val="00613BF9"/>
    <w:rsid w:val="00613F96"/>
    <w:rsid w:val="006140DD"/>
    <w:rsid w:val="00614263"/>
    <w:rsid w:val="00614564"/>
    <w:rsid w:val="006145CC"/>
    <w:rsid w:val="006146DD"/>
    <w:rsid w:val="00614855"/>
    <w:rsid w:val="00614A20"/>
    <w:rsid w:val="00614B6A"/>
    <w:rsid w:val="00614F5C"/>
    <w:rsid w:val="006151A4"/>
    <w:rsid w:val="006152A1"/>
    <w:rsid w:val="006152F8"/>
    <w:rsid w:val="00615571"/>
    <w:rsid w:val="00615732"/>
    <w:rsid w:val="006157BC"/>
    <w:rsid w:val="00615BE0"/>
    <w:rsid w:val="00615D24"/>
    <w:rsid w:val="00615E71"/>
    <w:rsid w:val="00615ECD"/>
    <w:rsid w:val="0061633B"/>
    <w:rsid w:val="00616447"/>
    <w:rsid w:val="00616719"/>
    <w:rsid w:val="00616989"/>
    <w:rsid w:val="00616B99"/>
    <w:rsid w:val="00616C07"/>
    <w:rsid w:val="00616C38"/>
    <w:rsid w:val="00616CD9"/>
    <w:rsid w:val="00616ED3"/>
    <w:rsid w:val="00616F15"/>
    <w:rsid w:val="0061735F"/>
    <w:rsid w:val="00617396"/>
    <w:rsid w:val="00617480"/>
    <w:rsid w:val="006174DD"/>
    <w:rsid w:val="00617619"/>
    <w:rsid w:val="00617B82"/>
    <w:rsid w:val="00617C83"/>
    <w:rsid w:val="00617F1F"/>
    <w:rsid w:val="00617F8D"/>
    <w:rsid w:val="00620028"/>
    <w:rsid w:val="0062010A"/>
    <w:rsid w:val="00620257"/>
    <w:rsid w:val="006202C8"/>
    <w:rsid w:val="0062042C"/>
    <w:rsid w:val="00620440"/>
    <w:rsid w:val="00620459"/>
    <w:rsid w:val="0062046A"/>
    <w:rsid w:val="0062068C"/>
    <w:rsid w:val="006209C8"/>
    <w:rsid w:val="00620B7B"/>
    <w:rsid w:val="00620D16"/>
    <w:rsid w:val="00620EE2"/>
    <w:rsid w:val="00620EF9"/>
    <w:rsid w:val="00620F71"/>
    <w:rsid w:val="0062118A"/>
    <w:rsid w:val="006211E4"/>
    <w:rsid w:val="00621852"/>
    <w:rsid w:val="00621883"/>
    <w:rsid w:val="00621940"/>
    <w:rsid w:val="00621A28"/>
    <w:rsid w:val="00621A81"/>
    <w:rsid w:val="00621B16"/>
    <w:rsid w:val="00621BF4"/>
    <w:rsid w:val="00621D14"/>
    <w:rsid w:val="00621D4D"/>
    <w:rsid w:val="00621DD7"/>
    <w:rsid w:val="00621FEF"/>
    <w:rsid w:val="006224C9"/>
    <w:rsid w:val="006224E1"/>
    <w:rsid w:val="00622592"/>
    <w:rsid w:val="006225C3"/>
    <w:rsid w:val="00622A1A"/>
    <w:rsid w:val="00622E02"/>
    <w:rsid w:val="006232C7"/>
    <w:rsid w:val="006233F3"/>
    <w:rsid w:val="006236CF"/>
    <w:rsid w:val="006236E3"/>
    <w:rsid w:val="00623CBE"/>
    <w:rsid w:val="00623D28"/>
    <w:rsid w:val="00623EFF"/>
    <w:rsid w:val="00623FA0"/>
    <w:rsid w:val="0062402B"/>
    <w:rsid w:val="0062403F"/>
    <w:rsid w:val="006246C9"/>
    <w:rsid w:val="006247E6"/>
    <w:rsid w:val="00624C90"/>
    <w:rsid w:val="00624F6C"/>
    <w:rsid w:val="0062543A"/>
    <w:rsid w:val="006255CD"/>
    <w:rsid w:val="006257A5"/>
    <w:rsid w:val="006258C6"/>
    <w:rsid w:val="00625B0B"/>
    <w:rsid w:val="00625F87"/>
    <w:rsid w:val="00625FA2"/>
    <w:rsid w:val="00625FD6"/>
    <w:rsid w:val="006262CE"/>
    <w:rsid w:val="006262FC"/>
    <w:rsid w:val="0062636A"/>
    <w:rsid w:val="00626401"/>
    <w:rsid w:val="00626425"/>
    <w:rsid w:val="00626469"/>
    <w:rsid w:val="006265C4"/>
    <w:rsid w:val="006268B0"/>
    <w:rsid w:val="00626958"/>
    <w:rsid w:val="006269CF"/>
    <w:rsid w:val="00626AA3"/>
    <w:rsid w:val="00626AED"/>
    <w:rsid w:val="00626CAC"/>
    <w:rsid w:val="00626CB2"/>
    <w:rsid w:val="00626DB6"/>
    <w:rsid w:val="006271F7"/>
    <w:rsid w:val="006274C6"/>
    <w:rsid w:val="006275D7"/>
    <w:rsid w:val="006276E6"/>
    <w:rsid w:val="006276EF"/>
    <w:rsid w:val="00627A77"/>
    <w:rsid w:val="00627B00"/>
    <w:rsid w:val="00627D4D"/>
    <w:rsid w:val="00627F4E"/>
    <w:rsid w:val="00630032"/>
    <w:rsid w:val="00630226"/>
    <w:rsid w:val="00630450"/>
    <w:rsid w:val="00630465"/>
    <w:rsid w:val="00630590"/>
    <w:rsid w:val="00630BB2"/>
    <w:rsid w:val="00630CD9"/>
    <w:rsid w:val="00630F55"/>
    <w:rsid w:val="00631297"/>
    <w:rsid w:val="006312BB"/>
    <w:rsid w:val="0063144A"/>
    <w:rsid w:val="006316AE"/>
    <w:rsid w:val="00631707"/>
    <w:rsid w:val="00631B9C"/>
    <w:rsid w:val="00631D90"/>
    <w:rsid w:val="00631D92"/>
    <w:rsid w:val="00632070"/>
    <w:rsid w:val="006320E3"/>
    <w:rsid w:val="00632176"/>
    <w:rsid w:val="006321B1"/>
    <w:rsid w:val="0063239D"/>
    <w:rsid w:val="006323E2"/>
    <w:rsid w:val="006323F8"/>
    <w:rsid w:val="0063263A"/>
    <w:rsid w:val="006326A5"/>
    <w:rsid w:val="006327DB"/>
    <w:rsid w:val="0063281C"/>
    <w:rsid w:val="0063284E"/>
    <w:rsid w:val="006329F9"/>
    <w:rsid w:val="00632A5D"/>
    <w:rsid w:val="00632AC9"/>
    <w:rsid w:val="00632B6D"/>
    <w:rsid w:val="00632DB7"/>
    <w:rsid w:val="00632F52"/>
    <w:rsid w:val="00633089"/>
    <w:rsid w:val="00633146"/>
    <w:rsid w:val="006331C8"/>
    <w:rsid w:val="006334D6"/>
    <w:rsid w:val="00633524"/>
    <w:rsid w:val="0063362F"/>
    <w:rsid w:val="00633660"/>
    <w:rsid w:val="006336A2"/>
    <w:rsid w:val="0063384D"/>
    <w:rsid w:val="00633DCD"/>
    <w:rsid w:val="00633DE2"/>
    <w:rsid w:val="00633E39"/>
    <w:rsid w:val="00633E91"/>
    <w:rsid w:val="006340DD"/>
    <w:rsid w:val="00634265"/>
    <w:rsid w:val="006344C9"/>
    <w:rsid w:val="006349E8"/>
    <w:rsid w:val="00634B6F"/>
    <w:rsid w:val="00634E04"/>
    <w:rsid w:val="00634FC4"/>
    <w:rsid w:val="00635115"/>
    <w:rsid w:val="006352FE"/>
    <w:rsid w:val="0063538F"/>
    <w:rsid w:val="0063543B"/>
    <w:rsid w:val="00635449"/>
    <w:rsid w:val="0063558D"/>
    <w:rsid w:val="00635603"/>
    <w:rsid w:val="006356BE"/>
    <w:rsid w:val="00635910"/>
    <w:rsid w:val="0063592A"/>
    <w:rsid w:val="00635A01"/>
    <w:rsid w:val="00635A6E"/>
    <w:rsid w:val="00635CF6"/>
    <w:rsid w:val="00635D08"/>
    <w:rsid w:val="00635EE0"/>
    <w:rsid w:val="00635F2A"/>
    <w:rsid w:val="00635FDE"/>
    <w:rsid w:val="006361DE"/>
    <w:rsid w:val="0063640B"/>
    <w:rsid w:val="00636587"/>
    <w:rsid w:val="0063670F"/>
    <w:rsid w:val="006367D7"/>
    <w:rsid w:val="0063693A"/>
    <w:rsid w:val="00636A48"/>
    <w:rsid w:val="00636D91"/>
    <w:rsid w:val="00636F0F"/>
    <w:rsid w:val="00637287"/>
    <w:rsid w:val="006372D8"/>
    <w:rsid w:val="006379DF"/>
    <w:rsid w:val="00637B41"/>
    <w:rsid w:val="00637E88"/>
    <w:rsid w:val="00640319"/>
    <w:rsid w:val="00640409"/>
    <w:rsid w:val="00640463"/>
    <w:rsid w:val="006404A2"/>
    <w:rsid w:val="006404A7"/>
    <w:rsid w:val="006404E8"/>
    <w:rsid w:val="00640510"/>
    <w:rsid w:val="00640A8F"/>
    <w:rsid w:val="00640B3D"/>
    <w:rsid w:val="00640D9C"/>
    <w:rsid w:val="00640E00"/>
    <w:rsid w:val="00641126"/>
    <w:rsid w:val="00641185"/>
    <w:rsid w:val="0064118A"/>
    <w:rsid w:val="00641200"/>
    <w:rsid w:val="00641426"/>
    <w:rsid w:val="00641447"/>
    <w:rsid w:val="006418A3"/>
    <w:rsid w:val="00641927"/>
    <w:rsid w:val="00641999"/>
    <w:rsid w:val="006419A0"/>
    <w:rsid w:val="00641E83"/>
    <w:rsid w:val="00641FFD"/>
    <w:rsid w:val="006420F6"/>
    <w:rsid w:val="006421A0"/>
    <w:rsid w:val="00642230"/>
    <w:rsid w:val="00642263"/>
    <w:rsid w:val="00642512"/>
    <w:rsid w:val="00642533"/>
    <w:rsid w:val="006425DD"/>
    <w:rsid w:val="00642949"/>
    <w:rsid w:val="00642B67"/>
    <w:rsid w:val="00642C7B"/>
    <w:rsid w:val="00642CEF"/>
    <w:rsid w:val="00642D73"/>
    <w:rsid w:val="00642DF7"/>
    <w:rsid w:val="00642F14"/>
    <w:rsid w:val="006430E8"/>
    <w:rsid w:val="006431B0"/>
    <w:rsid w:val="00643291"/>
    <w:rsid w:val="006434C3"/>
    <w:rsid w:val="006434F3"/>
    <w:rsid w:val="006437BA"/>
    <w:rsid w:val="00643891"/>
    <w:rsid w:val="00643932"/>
    <w:rsid w:val="00643BA5"/>
    <w:rsid w:val="00643F94"/>
    <w:rsid w:val="00644088"/>
    <w:rsid w:val="00644362"/>
    <w:rsid w:val="006446A2"/>
    <w:rsid w:val="00644925"/>
    <w:rsid w:val="00644AFF"/>
    <w:rsid w:val="00644B72"/>
    <w:rsid w:val="00644E01"/>
    <w:rsid w:val="00644FF1"/>
    <w:rsid w:val="006451D4"/>
    <w:rsid w:val="0064532C"/>
    <w:rsid w:val="006453CF"/>
    <w:rsid w:val="0064551C"/>
    <w:rsid w:val="006456AA"/>
    <w:rsid w:val="006458B2"/>
    <w:rsid w:val="00645BCB"/>
    <w:rsid w:val="00645DDF"/>
    <w:rsid w:val="00645F0E"/>
    <w:rsid w:val="00645F95"/>
    <w:rsid w:val="006462FC"/>
    <w:rsid w:val="00646342"/>
    <w:rsid w:val="0064654B"/>
    <w:rsid w:val="0064657A"/>
    <w:rsid w:val="00646657"/>
    <w:rsid w:val="0064680E"/>
    <w:rsid w:val="0064697C"/>
    <w:rsid w:val="00646A18"/>
    <w:rsid w:val="00646AC1"/>
    <w:rsid w:val="00646B78"/>
    <w:rsid w:val="00647059"/>
    <w:rsid w:val="00647277"/>
    <w:rsid w:val="006473AA"/>
    <w:rsid w:val="006476A0"/>
    <w:rsid w:val="006476D0"/>
    <w:rsid w:val="006476E1"/>
    <w:rsid w:val="0064779D"/>
    <w:rsid w:val="00647974"/>
    <w:rsid w:val="006479A1"/>
    <w:rsid w:val="00647B21"/>
    <w:rsid w:val="00647B68"/>
    <w:rsid w:val="00647C74"/>
    <w:rsid w:val="00647D01"/>
    <w:rsid w:val="00647DD9"/>
    <w:rsid w:val="00650057"/>
    <w:rsid w:val="006500F9"/>
    <w:rsid w:val="00650335"/>
    <w:rsid w:val="00650422"/>
    <w:rsid w:val="00650B0B"/>
    <w:rsid w:val="00650BBC"/>
    <w:rsid w:val="00650D02"/>
    <w:rsid w:val="00650D55"/>
    <w:rsid w:val="00650E2E"/>
    <w:rsid w:val="00650E92"/>
    <w:rsid w:val="00650F9D"/>
    <w:rsid w:val="006510AA"/>
    <w:rsid w:val="00651163"/>
    <w:rsid w:val="006511E1"/>
    <w:rsid w:val="0065125E"/>
    <w:rsid w:val="0065127C"/>
    <w:rsid w:val="00651358"/>
    <w:rsid w:val="006517D4"/>
    <w:rsid w:val="0065200C"/>
    <w:rsid w:val="0065207A"/>
    <w:rsid w:val="006520B1"/>
    <w:rsid w:val="006521C1"/>
    <w:rsid w:val="00652215"/>
    <w:rsid w:val="006526DC"/>
    <w:rsid w:val="006529BF"/>
    <w:rsid w:val="00652A98"/>
    <w:rsid w:val="00652E14"/>
    <w:rsid w:val="00652E2F"/>
    <w:rsid w:val="006530D3"/>
    <w:rsid w:val="00653382"/>
    <w:rsid w:val="0065352A"/>
    <w:rsid w:val="0065358F"/>
    <w:rsid w:val="006535C2"/>
    <w:rsid w:val="0065364E"/>
    <w:rsid w:val="00653688"/>
    <w:rsid w:val="0065387D"/>
    <w:rsid w:val="00653C49"/>
    <w:rsid w:val="0065415F"/>
    <w:rsid w:val="00654254"/>
    <w:rsid w:val="00654638"/>
    <w:rsid w:val="0065464B"/>
    <w:rsid w:val="00654810"/>
    <w:rsid w:val="00654AE2"/>
    <w:rsid w:val="00654BB5"/>
    <w:rsid w:val="00654E31"/>
    <w:rsid w:val="0065504F"/>
    <w:rsid w:val="006550BB"/>
    <w:rsid w:val="0065539B"/>
    <w:rsid w:val="00655903"/>
    <w:rsid w:val="00655911"/>
    <w:rsid w:val="0065596E"/>
    <w:rsid w:val="00655A87"/>
    <w:rsid w:val="00655ADA"/>
    <w:rsid w:val="00655B22"/>
    <w:rsid w:val="00655C72"/>
    <w:rsid w:val="00655D6C"/>
    <w:rsid w:val="00655E0F"/>
    <w:rsid w:val="00655EC5"/>
    <w:rsid w:val="00655FD9"/>
    <w:rsid w:val="0065615B"/>
    <w:rsid w:val="00656161"/>
    <w:rsid w:val="00656234"/>
    <w:rsid w:val="006566CC"/>
    <w:rsid w:val="00656733"/>
    <w:rsid w:val="00656829"/>
    <w:rsid w:val="00656E79"/>
    <w:rsid w:val="00656F4E"/>
    <w:rsid w:val="00657039"/>
    <w:rsid w:val="00657054"/>
    <w:rsid w:val="00657154"/>
    <w:rsid w:val="0065724A"/>
    <w:rsid w:val="006573FA"/>
    <w:rsid w:val="0065759B"/>
    <w:rsid w:val="006575F0"/>
    <w:rsid w:val="00657672"/>
    <w:rsid w:val="00657676"/>
    <w:rsid w:val="00657A84"/>
    <w:rsid w:val="00657CF6"/>
    <w:rsid w:val="00657D7E"/>
    <w:rsid w:val="006601C0"/>
    <w:rsid w:val="00660244"/>
    <w:rsid w:val="00660299"/>
    <w:rsid w:val="00660357"/>
    <w:rsid w:val="006604AA"/>
    <w:rsid w:val="00660715"/>
    <w:rsid w:val="00660802"/>
    <w:rsid w:val="006608BC"/>
    <w:rsid w:val="00660A24"/>
    <w:rsid w:val="00660D65"/>
    <w:rsid w:val="00660DEB"/>
    <w:rsid w:val="006610F9"/>
    <w:rsid w:val="006611AD"/>
    <w:rsid w:val="0066121F"/>
    <w:rsid w:val="006615F0"/>
    <w:rsid w:val="00661759"/>
    <w:rsid w:val="006617AD"/>
    <w:rsid w:val="00661BFA"/>
    <w:rsid w:val="00661CE5"/>
    <w:rsid w:val="00661E20"/>
    <w:rsid w:val="00661E89"/>
    <w:rsid w:val="00661E8E"/>
    <w:rsid w:val="00662079"/>
    <w:rsid w:val="0066227F"/>
    <w:rsid w:val="006622C7"/>
    <w:rsid w:val="00662435"/>
    <w:rsid w:val="00662465"/>
    <w:rsid w:val="00662490"/>
    <w:rsid w:val="0066262C"/>
    <w:rsid w:val="0066282C"/>
    <w:rsid w:val="0066297D"/>
    <w:rsid w:val="00662A02"/>
    <w:rsid w:val="00662A12"/>
    <w:rsid w:val="00662BC7"/>
    <w:rsid w:val="00662BE2"/>
    <w:rsid w:val="00663155"/>
    <w:rsid w:val="006631E7"/>
    <w:rsid w:val="0066330D"/>
    <w:rsid w:val="00663310"/>
    <w:rsid w:val="00663319"/>
    <w:rsid w:val="0066334F"/>
    <w:rsid w:val="00663445"/>
    <w:rsid w:val="00663621"/>
    <w:rsid w:val="006636DD"/>
    <w:rsid w:val="00663C55"/>
    <w:rsid w:val="00663DB3"/>
    <w:rsid w:val="0066425A"/>
    <w:rsid w:val="00664437"/>
    <w:rsid w:val="00664A4E"/>
    <w:rsid w:val="00664C7D"/>
    <w:rsid w:val="00664DB5"/>
    <w:rsid w:val="00664ED9"/>
    <w:rsid w:val="006650A1"/>
    <w:rsid w:val="00665394"/>
    <w:rsid w:val="0066553C"/>
    <w:rsid w:val="006655F7"/>
    <w:rsid w:val="006656CE"/>
    <w:rsid w:val="00665726"/>
    <w:rsid w:val="00665C13"/>
    <w:rsid w:val="00665EC1"/>
    <w:rsid w:val="00666001"/>
    <w:rsid w:val="006660A8"/>
    <w:rsid w:val="00666112"/>
    <w:rsid w:val="00666488"/>
    <w:rsid w:val="00666529"/>
    <w:rsid w:val="0066665E"/>
    <w:rsid w:val="006666CF"/>
    <w:rsid w:val="006668C9"/>
    <w:rsid w:val="006668D9"/>
    <w:rsid w:val="00666B54"/>
    <w:rsid w:val="00666C1D"/>
    <w:rsid w:val="00666E55"/>
    <w:rsid w:val="00666F41"/>
    <w:rsid w:val="00667024"/>
    <w:rsid w:val="00667861"/>
    <w:rsid w:val="00667903"/>
    <w:rsid w:val="006679AC"/>
    <w:rsid w:val="00667FEE"/>
    <w:rsid w:val="00670173"/>
    <w:rsid w:val="006701CE"/>
    <w:rsid w:val="0067053D"/>
    <w:rsid w:val="00670805"/>
    <w:rsid w:val="00670D7A"/>
    <w:rsid w:val="006710AD"/>
    <w:rsid w:val="00671157"/>
    <w:rsid w:val="00671192"/>
    <w:rsid w:val="006711C7"/>
    <w:rsid w:val="00671587"/>
    <w:rsid w:val="00671619"/>
    <w:rsid w:val="00671826"/>
    <w:rsid w:val="00671873"/>
    <w:rsid w:val="00671935"/>
    <w:rsid w:val="00671AD3"/>
    <w:rsid w:val="00671BB2"/>
    <w:rsid w:val="00671C44"/>
    <w:rsid w:val="00672218"/>
    <w:rsid w:val="006726B2"/>
    <w:rsid w:val="00672823"/>
    <w:rsid w:val="006729B2"/>
    <w:rsid w:val="00672A11"/>
    <w:rsid w:val="00673088"/>
    <w:rsid w:val="006730A1"/>
    <w:rsid w:val="00673100"/>
    <w:rsid w:val="0067344C"/>
    <w:rsid w:val="006734EE"/>
    <w:rsid w:val="006734EF"/>
    <w:rsid w:val="00673553"/>
    <w:rsid w:val="00673601"/>
    <w:rsid w:val="006737A5"/>
    <w:rsid w:val="00673934"/>
    <w:rsid w:val="006739C4"/>
    <w:rsid w:val="00673C21"/>
    <w:rsid w:val="00673C2D"/>
    <w:rsid w:val="0067415B"/>
    <w:rsid w:val="00674162"/>
    <w:rsid w:val="006741D9"/>
    <w:rsid w:val="00674263"/>
    <w:rsid w:val="006746A9"/>
    <w:rsid w:val="006746D2"/>
    <w:rsid w:val="006747EA"/>
    <w:rsid w:val="006749B4"/>
    <w:rsid w:val="00674C1F"/>
    <w:rsid w:val="00674D19"/>
    <w:rsid w:val="00674DA7"/>
    <w:rsid w:val="0067506D"/>
    <w:rsid w:val="006751BC"/>
    <w:rsid w:val="00675222"/>
    <w:rsid w:val="006752DE"/>
    <w:rsid w:val="0067538B"/>
    <w:rsid w:val="00675601"/>
    <w:rsid w:val="00675720"/>
    <w:rsid w:val="0067585A"/>
    <w:rsid w:val="00675CDC"/>
    <w:rsid w:val="00675D90"/>
    <w:rsid w:val="00675EB8"/>
    <w:rsid w:val="00675F8B"/>
    <w:rsid w:val="00675FC0"/>
    <w:rsid w:val="0067670C"/>
    <w:rsid w:val="00676C28"/>
    <w:rsid w:val="00676D90"/>
    <w:rsid w:val="00676E40"/>
    <w:rsid w:val="00676EF1"/>
    <w:rsid w:val="00676FF1"/>
    <w:rsid w:val="0067764F"/>
    <w:rsid w:val="006776B4"/>
    <w:rsid w:val="00677837"/>
    <w:rsid w:val="00677AF5"/>
    <w:rsid w:val="00677D43"/>
    <w:rsid w:val="00677DF6"/>
    <w:rsid w:val="0068010D"/>
    <w:rsid w:val="006801DA"/>
    <w:rsid w:val="0068024D"/>
    <w:rsid w:val="0068034C"/>
    <w:rsid w:val="00680382"/>
    <w:rsid w:val="006805A1"/>
    <w:rsid w:val="00680909"/>
    <w:rsid w:val="006809A0"/>
    <w:rsid w:val="006809BD"/>
    <w:rsid w:val="006809FD"/>
    <w:rsid w:val="00680AEB"/>
    <w:rsid w:val="00680BD5"/>
    <w:rsid w:val="00680D15"/>
    <w:rsid w:val="00680ECC"/>
    <w:rsid w:val="00680EF2"/>
    <w:rsid w:val="00680FD5"/>
    <w:rsid w:val="006811A7"/>
    <w:rsid w:val="006811D8"/>
    <w:rsid w:val="006813E7"/>
    <w:rsid w:val="00681420"/>
    <w:rsid w:val="0068154F"/>
    <w:rsid w:val="00681570"/>
    <w:rsid w:val="00681771"/>
    <w:rsid w:val="00681813"/>
    <w:rsid w:val="00681912"/>
    <w:rsid w:val="00681E43"/>
    <w:rsid w:val="00681F3E"/>
    <w:rsid w:val="006820BB"/>
    <w:rsid w:val="006821DE"/>
    <w:rsid w:val="006822DA"/>
    <w:rsid w:val="00682395"/>
    <w:rsid w:val="0068259E"/>
    <w:rsid w:val="00682606"/>
    <w:rsid w:val="0068263D"/>
    <w:rsid w:val="0068271F"/>
    <w:rsid w:val="0068272C"/>
    <w:rsid w:val="0068276E"/>
    <w:rsid w:val="00682B23"/>
    <w:rsid w:val="0068318A"/>
    <w:rsid w:val="006833A8"/>
    <w:rsid w:val="00683483"/>
    <w:rsid w:val="006834D7"/>
    <w:rsid w:val="00683754"/>
    <w:rsid w:val="006837BE"/>
    <w:rsid w:val="006837F8"/>
    <w:rsid w:val="00683AA4"/>
    <w:rsid w:val="00683AF1"/>
    <w:rsid w:val="00683CAA"/>
    <w:rsid w:val="00683F8A"/>
    <w:rsid w:val="00684045"/>
    <w:rsid w:val="0068405F"/>
    <w:rsid w:val="00684090"/>
    <w:rsid w:val="00684253"/>
    <w:rsid w:val="00684259"/>
    <w:rsid w:val="00684632"/>
    <w:rsid w:val="0068466B"/>
    <w:rsid w:val="006846AF"/>
    <w:rsid w:val="006846F3"/>
    <w:rsid w:val="0068473F"/>
    <w:rsid w:val="00684A60"/>
    <w:rsid w:val="00684AF0"/>
    <w:rsid w:val="00684C79"/>
    <w:rsid w:val="00684F2F"/>
    <w:rsid w:val="00685428"/>
    <w:rsid w:val="00685AA0"/>
    <w:rsid w:val="00685CA1"/>
    <w:rsid w:val="006862E2"/>
    <w:rsid w:val="00686368"/>
    <w:rsid w:val="006864EE"/>
    <w:rsid w:val="006865BE"/>
    <w:rsid w:val="0068668D"/>
    <w:rsid w:val="006866F4"/>
    <w:rsid w:val="006867FE"/>
    <w:rsid w:val="00686983"/>
    <w:rsid w:val="006869BE"/>
    <w:rsid w:val="00686B82"/>
    <w:rsid w:val="00686FE4"/>
    <w:rsid w:val="0068715A"/>
    <w:rsid w:val="006872A0"/>
    <w:rsid w:val="006872AE"/>
    <w:rsid w:val="006873C6"/>
    <w:rsid w:val="00687548"/>
    <w:rsid w:val="00687594"/>
    <w:rsid w:val="00687913"/>
    <w:rsid w:val="006879A1"/>
    <w:rsid w:val="00687A8B"/>
    <w:rsid w:val="00687B28"/>
    <w:rsid w:val="00687C9E"/>
    <w:rsid w:val="00687E06"/>
    <w:rsid w:val="00687F00"/>
    <w:rsid w:val="00687FAA"/>
    <w:rsid w:val="00687FFC"/>
    <w:rsid w:val="0069000B"/>
    <w:rsid w:val="00690020"/>
    <w:rsid w:val="00690061"/>
    <w:rsid w:val="00690157"/>
    <w:rsid w:val="006901AA"/>
    <w:rsid w:val="0069043A"/>
    <w:rsid w:val="006908F9"/>
    <w:rsid w:val="00690B17"/>
    <w:rsid w:val="00690C7B"/>
    <w:rsid w:val="00690F8F"/>
    <w:rsid w:val="0069122F"/>
    <w:rsid w:val="0069150F"/>
    <w:rsid w:val="006916E6"/>
    <w:rsid w:val="006916FD"/>
    <w:rsid w:val="0069171B"/>
    <w:rsid w:val="00691933"/>
    <w:rsid w:val="0069199B"/>
    <w:rsid w:val="00691B0D"/>
    <w:rsid w:val="00691E2B"/>
    <w:rsid w:val="00691ED7"/>
    <w:rsid w:val="00691FBA"/>
    <w:rsid w:val="0069226A"/>
    <w:rsid w:val="0069227A"/>
    <w:rsid w:val="0069246C"/>
    <w:rsid w:val="0069250A"/>
    <w:rsid w:val="00692514"/>
    <w:rsid w:val="00692668"/>
    <w:rsid w:val="00692AE5"/>
    <w:rsid w:val="006930E7"/>
    <w:rsid w:val="00693162"/>
    <w:rsid w:val="006931CF"/>
    <w:rsid w:val="00693216"/>
    <w:rsid w:val="006933FA"/>
    <w:rsid w:val="00693802"/>
    <w:rsid w:val="00693EEB"/>
    <w:rsid w:val="00694022"/>
    <w:rsid w:val="00694284"/>
    <w:rsid w:val="006944CE"/>
    <w:rsid w:val="006944EA"/>
    <w:rsid w:val="00694514"/>
    <w:rsid w:val="0069455F"/>
    <w:rsid w:val="006945B9"/>
    <w:rsid w:val="006947A7"/>
    <w:rsid w:val="006947FC"/>
    <w:rsid w:val="00694B38"/>
    <w:rsid w:val="00694BE9"/>
    <w:rsid w:val="00694FE0"/>
    <w:rsid w:val="0069506B"/>
    <w:rsid w:val="006950FD"/>
    <w:rsid w:val="00695159"/>
    <w:rsid w:val="006952E0"/>
    <w:rsid w:val="006954AC"/>
    <w:rsid w:val="006955E2"/>
    <w:rsid w:val="00695721"/>
    <w:rsid w:val="006957E7"/>
    <w:rsid w:val="00695A49"/>
    <w:rsid w:val="00695AB1"/>
    <w:rsid w:val="00695EB9"/>
    <w:rsid w:val="006961E7"/>
    <w:rsid w:val="00696386"/>
    <w:rsid w:val="006964AC"/>
    <w:rsid w:val="00696AA8"/>
    <w:rsid w:val="00696C54"/>
    <w:rsid w:val="00696C63"/>
    <w:rsid w:val="00696CE2"/>
    <w:rsid w:val="00696D0B"/>
    <w:rsid w:val="00696DFB"/>
    <w:rsid w:val="006972AB"/>
    <w:rsid w:val="006973C4"/>
    <w:rsid w:val="00697479"/>
    <w:rsid w:val="00697562"/>
    <w:rsid w:val="00697743"/>
    <w:rsid w:val="00697ACD"/>
    <w:rsid w:val="00697B96"/>
    <w:rsid w:val="00697BB4"/>
    <w:rsid w:val="00697C7D"/>
    <w:rsid w:val="00697CEB"/>
    <w:rsid w:val="006A031C"/>
    <w:rsid w:val="006A03D6"/>
    <w:rsid w:val="006A0489"/>
    <w:rsid w:val="006A07A9"/>
    <w:rsid w:val="006A0B0F"/>
    <w:rsid w:val="006A0B34"/>
    <w:rsid w:val="006A0B90"/>
    <w:rsid w:val="006A0C2C"/>
    <w:rsid w:val="006A0C3B"/>
    <w:rsid w:val="006A0C3D"/>
    <w:rsid w:val="006A0D3E"/>
    <w:rsid w:val="006A0DCB"/>
    <w:rsid w:val="006A0DF2"/>
    <w:rsid w:val="006A0E54"/>
    <w:rsid w:val="006A11A2"/>
    <w:rsid w:val="006A146A"/>
    <w:rsid w:val="006A165F"/>
    <w:rsid w:val="006A176A"/>
    <w:rsid w:val="006A1997"/>
    <w:rsid w:val="006A1A37"/>
    <w:rsid w:val="006A1C17"/>
    <w:rsid w:val="006A1D7A"/>
    <w:rsid w:val="006A1E81"/>
    <w:rsid w:val="006A1F4C"/>
    <w:rsid w:val="006A1FA5"/>
    <w:rsid w:val="006A1FEB"/>
    <w:rsid w:val="006A210A"/>
    <w:rsid w:val="006A2378"/>
    <w:rsid w:val="006A270D"/>
    <w:rsid w:val="006A280D"/>
    <w:rsid w:val="006A2B5B"/>
    <w:rsid w:val="006A2BFF"/>
    <w:rsid w:val="006A2CAB"/>
    <w:rsid w:val="006A2E40"/>
    <w:rsid w:val="006A311A"/>
    <w:rsid w:val="006A336A"/>
    <w:rsid w:val="006A36E0"/>
    <w:rsid w:val="006A3711"/>
    <w:rsid w:val="006A377F"/>
    <w:rsid w:val="006A383F"/>
    <w:rsid w:val="006A3951"/>
    <w:rsid w:val="006A3983"/>
    <w:rsid w:val="006A39D1"/>
    <w:rsid w:val="006A3A27"/>
    <w:rsid w:val="006A3A2F"/>
    <w:rsid w:val="006A3E2E"/>
    <w:rsid w:val="006A4225"/>
    <w:rsid w:val="006A4265"/>
    <w:rsid w:val="006A476D"/>
    <w:rsid w:val="006A47D1"/>
    <w:rsid w:val="006A4809"/>
    <w:rsid w:val="006A484D"/>
    <w:rsid w:val="006A4B94"/>
    <w:rsid w:val="006A4CBE"/>
    <w:rsid w:val="006A4D8D"/>
    <w:rsid w:val="006A5100"/>
    <w:rsid w:val="006A53FB"/>
    <w:rsid w:val="006A56FE"/>
    <w:rsid w:val="006A573B"/>
    <w:rsid w:val="006A577A"/>
    <w:rsid w:val="006A5795"/>
    <w:rsid w:val="006A57B5"/>
    <w:rsid w:val="006A57D4"/>
    <w:rsid w:val="006A5857"/>
    <w:rsid w:val="006A5AB7"/>
    <w:rsid w:val="006A5D61"/>
    <w:rsid w:val="006A6255"/>
    <w:rsid w:val="006A6273"/>
    <w:rsid w:val="006A6521"/>
    <w:rsid w:val="006A678F"/>
    <w:rsid w:val="006A67EC"/>
    <w:rsid w:val="006A68BD"/>
    <w:rsid w:val="006A69FB"/>
    <w:rsid w:val="006A6AFC"/>
    <w:rsid w:val="006A6F87"/>
    <w:rsid w:val="006A6F8F"/>
    <w:rsid w:val="006A716C"/>
    <w:rsid w:val="006A737D"/>
    <w:rsid w:val="006A745C"/>
    <w:rsid w:val="006A74CA"/>
    <w:rsid w:val="006A7578"/>
    <w:rsid w:val="006A75F7"/>
    <w:rsid w:val="006A77E7"/>
    <w:rsid w:val="006A7912"/>
    <w:rsid w:val="006A7924"/>
    <w:rsid w:val="006A7A3E"/>
    <w:rsid w:val="006A7BA0"/>
    <w:rsid w:val="006A7CDF"/>
    <w:rsid w:val="006A7E9B"/>
    <w:rsid w:val="006A7F6A"/>
    <w:rsid w:val="006B03C2"/>
    <w:rsid w:val="006B03FB"/>
    <w:rsid w:val="006B0407"/>
    <w:rsid w:val="006B048A"/>
    <w:rsid w:val="006B052D"/>
    <w:rsid w:val="006B06A6"/>
    <w:rsid w:val="006B0980"/>
    <w:rsid w:val="006B0B37"/>
    <w:rsid w:val="006B0C6C"/>
    <w:rsid w:val="006B0CE5"/>
    <w:rsid w:val="006B0F76"/>
    <w:rsid w:val="006B1355"/>
    <w:rsid w:val="006B15BF"/>
    <w:rsid w:val="006B1983"/>
    <w:rsid w:val="006B1A69"/>
    <w:rsid w:val="006B1B99"/>
    <w:rsid w:val="006B1CD7"/>
    <w:rsid w:val="006B1D32"/>
    <w:rsid w:val="006B1F25"/>
    <w:rsid w:val="006B20B3"/>
    <w:rsid w:val="006B248F"/>
    <w:rsid w:val="006B2670"/>
    <w:rsid w:val="006B2A3A"/>
    <w:rsid w:val="006B2B2C"/>
    <w:rsid w:val="006B2BD6"/>
    <w:rsid w:val="006B2DD2"/>
    <w:rsid w:val="006B2E42"/>
    <w:rsid w:val="006B2E78"/>
    <w:rsid w:val="006B32BE"/>
    <w:rsid w:val="006B3364"/>
    <w:rsid w:val="006B3457"/>
    <w:rsid w:val="006B3717"/>
    <w:rsid w:val="006B378C"/>
    <w:rsid w:val="006B379A"/>
    <w:rsid w:val="006B3D6C"/>
    <w:rsid w:val="006B413D"/>
    <w:rsid w:val="006B414D"/>
    <w:rsid w:val="006B41E1"/>
    <w:rsid w:val="006B46DC"/>
    <w:rsid w:val="006B4AFB"/>
    <w:rsid w:val="006B4B26"/>
    <w:rsid w:val="006B4C0E"/>
    <w:rsid w:val="006B4DAB"/>
    <w:rsid w:val="006B5093"/>
    <w:rsid w:val="006B5394"/>
    <w:rsid w:val="006B53A0"/>
    <w:rsid w:val="006B54FA"/>
    <w:rsid w:val="006B5567"/>
    <w:rsid w:val="006B562C"/>
    <w:rsid w:val="006B5714"/>
    <w:rsid w:val="006B57BA"/>
    <w:rsid w:val="006B588A"/>
    <w:rsid w:val="006B5910"/>
    <w:rsid w:val="006B5DE8"/>
    <w:rsid w:val="006B6349"/>
    <w:rsid w:val="006B63A8"/>
    <w:rsid w:val="006B6628"/>
    <w:rsid w:val="006B669D"/>
    <w:rsid w:val="006B6915"/>
    <w:rsid w:val="006B6E7E"/>
    <w:rsid w:val="006B6ECE"/>
    <w:rsid w:val="006B7134"/>
    <w:rsid w:val="006B75E3"/>
    <w:rsid w:val="006B76B8"/>
    <w:rsid w:val="006B76BF"/>
    <w:rsid w:val="006B7764"/>
    <w:rsid w:val="006B77F7"/>
    <w:rsid w:val="006B79BE"/>
    <w:rsid w:val="006B7A34"/>
    <w:rsid w:val="006B7B5B"/>
    <w:rsid w:val="006B7E54"/>
    <w:rsid w:val="006C0015"/>
    <w:rsid w:val="006C0037"/>
    <w:rsid w:val="006C020D"/>
    <w:rsid w:val="006C0299"/>
    <w:rsid w:val="006C06D4"/>
    <w:rsid w:val="006C0A05"/>
    <w:rsid w:val="006C10AC"/>
    <w:rsid w:val="006C1293"/>
    <w:rsid w:val="006C12FA"/>
    <w:rsid w:val="006C1392"/>
    <w:rsid w:val="006C14E4"/>
    <w:rsid w:val="006C159C"/>
    <w:rsid w:val="006C1ACE"/>
    <w:rsid w:val="006C2436"/>
    <w:rsid w:val="006C245F"/>
    <w:rsid w:val="006C26FE"/>
    <w:rsid w:val="006C2798"/>
    <w:rsid w:val="006C2864"/>
    <w:rsid w:val="006C2949"/>
    <w:rsid w:val="006C2973"/>
    <w:rsid w:val="006C2AF3"/>
    <w:rsid w:val="006C2B7F"/>
    <w:rsid w:val="006C2CEE"/>
    <w:rsid w:val="006C2CF1"/>
    <w:rsid w:val="006C35B3"/>
    <w:rsid w:val="006C3768"/>
    <w:rsid w:val="006C39C7"/>
    <w:rsid w:val="006C3B10"/>
    <w:rsid w:val="006C3B86"/>
    <w:rsid w:val="006C3BE3"/>
    <w:rsid w:val="006C3C99"/>
    <w:rsid w:val="006C3D72"/>
    <w:rsid w:val="006C4085"/>
    <w:rsid w:val="006C441D"/>
    <w:rsid w:val="006C4474"/>
    <w:rsid w:val="006C46BD"/>
    <w:rsid w:val="006C4CD2"/>
    <w:rsid w:val="006C4DE6"/>
    <w:rsid w:val="006C5165"/>
    <w:rsid w:val="006C5418"/>
    <w:rsid w:val="006C55E1"/>
    <w:rsid w:val="006C55FB"/>
    <w:rsid w:val="006C5ABC"/>
    <w:rsid w:val="006C5B1F"/>
    <w:rsid w:val="006C624E"/>
    <w:rsid w:val="006C6932"/>
    <w:rsid w:val="006C69EF"/>
    <w:rsid w:val="006C6A79"/>
    <w:rsid w:val="006C6E4B"/>
    <w:rsid w:val="006C6F30"/>
    <w:rsid w:val="006C7332"/>
    <w:rsid w:val="006C738E"/>
    <w:rsid w:val="006C755A"/>
    <w:rsid w:val="006C76EE"/>
    <w:rsid w:val="006C7759"/>
    <w:rsid w:val="006C793C"/>
    <w:rsid w:val="006C7AA4"/>
    <w:rsid w:val="006C7B2E"/>
    <w:rsid w:val="006C7C7E"/>
    <w:rsid w:val="006C7FC2"/>
    <w:rsid w:val="006D02EB"/>
    <w:rsid w:val="006D05FD"/>
    <w:rsid w:val="006D08C8"/>
    <w:rsid w:val="006D0A01"/>
    <w:rsid w:val="006D0A3A"/>
    <w:rsid w:val="006D0AD9"/>
    <w:rsid w:val="006D0B1D"/>
    <w:rsid w:val="006D0C97"/>
    <w:rsid w:val="006D0DA8"/>
    <w:rsid w:val="006D10FC"/>
    <w:rsid w:val="006D123C"/>
    <w:rsid w:val="006D1362"/>
    <w:rsid w:val="006D1473"/>
    <w:rsid w:val="006D17A1"/>
    <w:rsid w:val="006D1863"/>
    <w:rsid w:val="006D1966"/>
    <w:rsid w:val="006D1A13"/>
    <w:rsid w:val="006D1A9F"/>
    <w:rsid w:val="006D1BA7"/>
    <w:rsid w:val="006D1F29"/>
    <w:rsid w:val="006D22BE"/>
    <w:rsid w:val="006D23F2"/>
    <w:rsid w:val="006D25DC"/>
    <w:rsid w:val="006D2675"/>
    <w:rsid w:val="006D2706"/>
    <w:rsid w:val="006D2A9A"/>
    <w:rsid w:val="006D2D5A"/>
    <w:rsid w:val="006D2D83"/>
    <w:rsid w:val="006D2DD0"/>
    <w:rsid w:val="006D2E91"/>
    <w:rsid w:val="006D30FC"/>
    <w:rsid w:val="006D323F"/>
    <w:rsid w:val="006D3278"/>
    <w:rsid w:val="006D3336"/>
    <w:rsid w:val="006D36FE"/>
    <w:rsid w:val="006D36FF"/>
    <w:rsid w:val="006D3891"/>
    <w:rsid w:val="006D3905"/>
    <w:rsid w:val="006D3B82"/>
    <w:rsid w:val="006D3C07"/>
    <w:rsid w:val="006D3E64"/>
    <w:rsid w:val="006D3F86"/>
    <w:rsid w:val="006D4173"/>
    <w:rsid w:val="006D4581"/>
    <w:rsid w:val="006D4941"/>
    <w:rsid w:val="006D4CA9"/>
    <w:rsid w:val="006D4CE4"/>
    <w:rsid w:val="006D4D1A"/>
    <w:rsid w:val="006D4DE2"/>
    <w:rsid w:val="006D4E15"/>
    <w:rsid w:val="006D4E83"/>
    <w:rsid w:val="006D4FB6"/>
    <w:rsid w:val="006D5574"/>
    <w:rsid w:val="006D57F8"/>
    <w:rsid w:val="006D593E"/>
    <w:rsid w:val="006D59A7"/>
    <w:rsid w:val="006D5B46"/>
    <w:rsid w:val="006D5E64"/>
    <w:rsid w:val="006D5E81"/>
    <w:rsid w:val="006D5FDF"/>
    <w:rsid w:val="006D639C"/>
    <w:rsid w:val="006D6BF2"/>
    <w:rsid w:val="006D6CA3"/>
    <w:rsid w:val="006D6CDA"/>
    <w:rsid w:val="006D6DBB"/>
    <w:rsid w:val="006D72DD"/>
    <w:rsid w:val="006D736A"/>
    <w:rsid w:val="006D742E"/>
    <w:rsid w:val="006D7533"/>
    <w:rsid w:val="006D7542"/>
    <w:rsid w:val="006D75D1"/>
    <w:rsid w:val="006D769C"/>
    <w:rsid w:val="006D77DD"/>
    <w:rsid w:val="006D78C5"/>
    <w:rsid w:val="006D792D"/>
    <w:rsid w:val="006D7C64"/>
    <w:rsid w:val="006D7D6E"/>
    <w:rsid w:val="006D7E85"/>
    <w:rsid w:val="006D7FBA"/>
    <w:rsid w:val="006E001C"/>
    <w:rsid w:val="006E0168"/>
    <w:rsid w:val="006E01A9"/>
    <w:rsid w:val="006E01E4"/>
    <w:rsid w:val="006E0356"/>
    <w:rsid w:val="006E049F"/>
    <w:rsid w:val="006E0704"/>
    <w:rsid w:val="006E076F"/>
    <w:rsid w:val="006E0A2C"/>
    <w:rsid w:val="006E0A72"/>
    <w:rsid w:val="006E0B3C"/>
    <w:rsid w:val="006E0C6F"/>
    <w:rsid w:val="006E0E5C"/>
    <w:rsid w:val="006E1094"/>
    <w:rsid w:val="006E125E"/>
    <w:rsid w:val="006E1739"/>
    <w:rsid w:val="006E17B5"/>
    <w:rsid w:val="006E1830"/>
    <w:rsid w:val="006E1993"/>
    <w:rsid w:val="006E1B8E"/>
    <w:rsid w:val="006E1D6B"/>
    <w:rsid w:val="006E1EED"/>
    <w:rsid w:val="006E1F1D"/>
    <w:rsid w:val="006E24C0"/>
    <w:rsid w:val="006E24C9"/>
    <w:rsid w:val="006E2656"/>
    <w:rsid w:val="006E277B"/>
    <w:rsid w:val="006E27EC"/>
    <w:rsid w:val="006E29FF"/>
    <w:rsid w:val="006E2DE3"/>
    <w:rsid w:val="006E3382"/>
    <w:rsid w:val="006E33D6"/>
    <w:rsid w:val="006E340C"/>
    <w:rsid w:val="006E3553"/>
    <w:rsid w:val="006E3648"/>
    <w:rsid w:val="006E3AE1"/>
    <w:rsid w:val="006E3C6C"/>
    <w:rsid w:val="006E3F8E"/>
    <w:rsid w:val="006E4062"/>
    <w:rsid w:val="006E408A"/>
    <w:rsid w:val="006E4581"/>
    <w:rsid w:val="006E45DC"/>
    <w:rsid w:val="006E4623"/>
    <w:rsid w:val="006E4791"/>
    <w:rsid w:val="006E491E"/>
    <w:rsid w:val="006E49BF"/>
    <w:rsid w:val="006E49CF"/>
    <w:rsid w:val="006E4B6E"/>
    <w:rsid w:val="006E4C8B"/>
    <w:rsid w:val="006E51C1"/>
    <w:rsid w:val="006E5244"/>
    <w:rsid w:val="006E52C2"/>
    <w:rsid w:val="006E5360"/>
    <w:rsid w:val="006E5720"/>
    <w:rsid w:val="006E5B71"/>
    <w:rsid w:val="006E5B94"/>
    <w:rsid w:val="006E5E49"/>
    <w:rsid w:val="006E5F71"/>
    <w:rsid w:val="006E6032"/>
    <w:rsid w:val="006E6126"/>
    <w:rsid w:val="006E61C5"/>
    <w:rsid w:val="006E66F5"/>
    <w:rsid w:val="006E6707"/>
    <w:rsid w:val="006E6770"/>
    <w:rsid w:val="006E691C"/>
    <w:rsid w:val="006E6A52"/>
    <w:rsid w:val="006E6A67"/>
    <w:rsid w:val="006E6D87"/>
    <w:rsid w:val="006E7149"/>
    <w:rsid w:val="006E7308"/>
    <w:rsid w:val="006E74C1"/>
    <w:rsid w:val="006E7851"/>
    <w:rsid w:val="006E796A"/>
    <w:rsid w:val="006E7989"/>
    <w:rsid w:val="006E7DD7"/>
    <w:rsid w:val="006F002E"/>
    <w:rsid w:val="006F0333"/>
    <w:rsid w:val="006F0354"/>
    <w:rsid w:val="006F0401"/>
    <w:rsid w:val="006F065C"/>
    <w:rsid w:val="006F081B"/>
    <w:rsid w:val="006F082E"/>
    <w:rsid w:val="006F09AB"/>
    <w:rsid w:val="006F0A49"/>
    <w:rsid w:val="006F0A87"/>
    <w:rsid w:val="006F0FE3"/>
    <w:rsid w:val="006F1271"/>
    <w:rsid w:val="006F129E"/>
    <w:rsid w:val="006F1513"/>
    <w:rsid w:val="006F1B5C"/>
    <w:rsid w:val="006F1CB1"/>
    <w:rsid w:val="006F1CE4"/>
    <w:rsid w:val="006F1E39"/>
    <w:rsid w:val="006F1EDD"/>
    <w:rsid w:val="006F1FC2"/>
    <w:rsid w:val="006F20D0"/>
    <w:rsid w:val="006F20E8"/>
    <w:rsid w:val="006F221F"/>
    <w:rsid w:val="006F2444"/>
    <w:rsid w:val="006F244C"/>
    <w:rsid w:val="006F263B"/>
    <w:rsid w:val="006F26BF"/>
    <w:rsid w:val="006F2B96"/>
    <w:rsid w:val="006F2C01"/>
    <w:rsid w:val="006F2FFB"/>
    <w:rsid w:val="006F32E3"/>
    <w:rsid w:val="006F34DA"/>
    <w:rsid w:val="006F37E5"/>
    <w:rsid w:val="006F3A32"/>
    <w:rsid w:val="006F3AE3"/>
    <w:rsid w:val="006F3AEE"/>
    <w:rsid w:val="006F3B37"/>
    <w:rsid w:val="006F3E60"/>
    <w:rsid w:val="006F40EF"/>
    <w:rsid w:val="006F412F"/>
    <w:rsid w:val="006F4175"/>
    <w:rsid w:val="006F429A"/>
    <w:rsid w:val="006F4433"/>
    <w:rsid w:val="006F44DC"/>
    <w:rsid w:val="006F4905"/>
    <w:rsid w:val="006F4A9F"/>
    <w:rsid w:val="006F4B01"/>
    <w:rsid w:val="006F4F8A"/>
    <w:rsid w:val="006F4FD1"/>
    <w:rsid w:val="006F4FF0"/>
    <w:rsid w:val="006F509E"/>
    <w:rsid w:val="006F518E"/>
    <w:rsid w:val="006F5278"/>
    <w:rsid w:val="006F53D9"/>
    <w:rsid w:val="006F54A8"/>
    <w:rsid w:val="006F55EC"/>
    <w:rsid w:val="006F5600"/>
    <w:rsid w:val="006F5772"/>
    <w:rsid w:val="006F589B"/>
    <w:rsid w:val="006F5BF1"/>
    <w:rsid w:val="006F5C42"/>
    <w:rsid w:val="006F5D3F"/>
    <w:rsid w:val="006F5DC3"/>
    <w:rsid w:val="006F683C"/>
    <w:rsid w:val="006F6AFB"/>
    <w:rsid w:val="006F6C89"/>
    <w:rsid w:val="006F6E02"/>
    <w:rsid w:val="006F70B3"/>
    <w:rsid w:val="006F71EE"/>
    <w:rsid w:val="006F7459"/>
    <w:rsid w:val="006F746C"/>
    <w:rsid w:val="006F746E"/>
    <w:rsid w:val="006F7485"/>
    <w:rsid w:val="006F7827"/>
    <w:rsid w:val="006F7968"/>
    <w:rsid w:val="006F7A6D"/>
    <w:rsid w:val="006F7AAB"/>
    <w:rsid w:val="006F7C88"/>
    <w:rsid w:val="006F7DB8"/>
    <w:rsid w:val="006F7FBC"/>
    <w:rsid w:val="006F7FC6"/>
    <w:rsid w:val="007001E9"/>
    <w:rsid w:val="007005A5"/>
    <w:rsid w:val="0070069A"/>
    <w:rsid w:val="0070074C"/>
    <w:rsid w:val="0070076A"/>
    <w:rsid w:val="00700874"/>
    <w:rsid w:val="00700A55"/>
    <w:rsid w:val="00700B1D"/>
    <w:rsid w:val="00700BB2"/>
    <w:rsid w:val="00700E08"/>
    <w:rsid w:val="00700FAC"/>
    <w:rsid w:val="00700FAE"/>
    <w:rsid w:val="00701535"/>
    <w:rsid w:val="00701740"/>
    <w:rsid w:val="007017EF"/>
    <w:rsid w:val="00701861"/>
    <w:rsid w:val="007018D7"/>
    <w:rsid w:val="00701C87"/>
    <w:rsid w:val="00701D0C"/>
    <w:rsid w:val="0070201A"/>
    <w:rsid w:val="0070206C"/>
    <w:rsid w:val="00702080"/>
    <w:rsid w:val="0070214D"/>
    <w:rsid w:val="00702361"/>
    <w:rsid w:val="0070244D"/>
    <w:rsid w:val="0070257B"/>
    <w:rsid w:val="00702694"/>
    <w:rsid w:val="00702877"/>
    <w:rsid w:val="00702966"/>
    <w:rsid w:val="00702D26"/>
    <w:rsid w:val="00702DAA"/>
    <w:rsid w:val="007030FC"/>
    <w:rsid w:val="00703271"/>
    <w:rsid w:val="00703397"/>
    <w:rsid w:val="0070353B"/>
    <w:rsid w:val="007037F8"/>
    <w:rsid w:val="007039EC"/>
    <w:rsid w:val="007039FC"/>
    <w:rsid w:val="007039FF"/>
    <w:rsid w:val="00703E45"/>
    <w:rsid w:val="00703F6C"/>
    <w:rsid w:val="00703FE6"/>
    <w:rsid w:val="0070419E"/>
    <w:rsid w:val="00704255"/>
    <w:rsid w:val="00704346"/>
    <w:rsid w:val="00704933"/>
    <w:rsid w:val="007049BC"/>
    <w:rsid w:val="00704C1D"/>
    <w:rsid w:val="00704C23"/>
    <w:rsid w:val="00704CFB"/>
    <w:rsid w:val="00705133"/>
    <w:rsid w:val="007051F3"/>
    <w:rsid w:val="00705385"/>
    <w:rsid w:val="00705835"/>
    <w:rsid w:val="007059B8"/>
    <w:rsid w:val="00705AE1"/>
    <w:rsid w:val="00705AF5"/>
    <w:rsid w:val="00705C72"/>
    <w:rsid w:val="00705CCD"/>
    <w:rsid w:val="00705D22"/>
    <w:rsid w:val="00705F50"/>
    <w:rsid w:val="0070616B"/>
    <w:rsid w:val="0070624C"/>
    <w:rsid w:val="0070626F"/>
    <w:rsid w:val="007062E1"/>
    <w:rsid w:val="0070649F"/>
    <w:rsid w:val="007064B2"/>
    <w:rsid w:val="007066E9"/>
    <w:rsid w:val="00706706"/>
    <w:rsid w:val="0070679C"/>
    <w:rsid w:val="007067E5"/>
    <w:rsid w:val="00706AAB"/>
    <w:rsid w:val="00706D82"/>
    <w:rsid w:val="00706E4A"/>
    <w:rsid w:val="00706E8F"/>
    <w:rsid w:val="00707044"/>
    <w:rsid w:val="007072C6"/>
    <w:rsid w:val="00707369"/>
    <w:rsid w:val="00707659"/>
    <w:rsid w:val="0070767D"/>
    <w:rsid w:val="00707728"/>
    <w:rsid w:val="0070775C"/>
    <w:rsid w:val="007077D3"/>
    <w:rsid w:val="00707A28"/>
    <w:rsid w:val="00707A3E"/>
    <w:rsid w:val="00707B88"/>
    <w:rsid w:val="00707CBF"/>
    <w:rsid w:val="00707DE4"/>
    <w:rsid w:val="00707FF5"/>
    <w:rsid w:val="007100A3"/>
    <w:rsid w:val="00710106"/>
    <w:rsid w:val="007102C9"/>
    <w:rsid w:val="00710610"/>
    <w:rsid w:val="0071061A"/>
    <w:rsid w:val="00710911"/>
    <w:rsid w:val="007109C7"/>
    <w:rsid w:val="00710C21"/>
    <w:rsid w:val="00710D64"/>
    <w:rsid w:val="00710DA5"/>
    <w:rsid w:val="00710DC9"/>
    <w:rsid w:val="00710FC1"/>
    <w:rsid w:val="007114FF"/>
    <w:rsid w:val="007118DA"/>
    <w:rsid w:val="007119B6"/>
    <w:rsid w:val="00711D4E"/>
    <w:rsid w:val="00711E4F"/>
    <w:rsid w:val="00711FBF"/>
    <w:rsid w:val="00711FDD"/>
    <w:rsid w:val="00712000"/>
    <w:rsid w:val="0071213B"/>
    <w:rsid w:val="007123AA"/>
    <w:rsid w:val="007124E1"/>
    <w:rsid w:val="00712838"/>
    <w:rsid w:val="00712A43"/>
    <w:rsid w:val="00712B3E"/>
    <w:rsid w:val="00712F48"/>
    <w:rsid w:val="00712F6F"/>
    <w:rsid w:val="0071308A"/>
    <w:rsid w:val="0071308E"/>
    <w:rsid w:val="007130C5"/>
    <w:rsid w:val="00713121"/>
    <w:rsid w:val="00713224"/>
    <w:rsid w:val="00713296"/>
    <w:rsid w:val="00713297"/>
    <w:rsid w:val="007133D1"/>
    <w:rsid w:val="00713962"/>
    <w:rsid w:val="00713B24"/>
    <w:rsid w:val="00713BF0"/>
    <w:rsid w:val="00713EC7"/>
    <w:rsid w:val="0071407D"/>
    <w:rsid w:val="0071421C"/>
    <w:rsid w:val="007142DD"/>
    <w:rsid w:val="007144ED"/>
    <w:rsid w:val="00714583"/>
    <w:rsid w:val="00714649"/>
    <w:rsid w:val="0071476A"/>
    <w:rsid w:val="0071479C"/>
    <w:rsid w:val="00714882"/>
    <w:rsid w:val="0071488D"/>
    <w:rsid w:val="00714A73"/>
    <w:rsid w:val="00714BAF"/>
    <w:rsid w:val="00714D13"/>
    <w:rsid w:val="00714D9B"/>
    <w:rsid w:val="00715112"/>
    <w:rsid w:val="00715266"/>
    <w:rsid w:val="007152D8"/>
    <w:rsid w:val="007156FF"/>
    <w:rsid w:val="00715842"/>
    <w:rsid w:val="0071586A"/>
    <w:rsid w:val="00715ACB"/>
    <w:rsid w:val="00715CF5"/>
    <w:rsid w:val="00715DE5"/>
    <w:rsid w:val="00716054"/>
    <w:rsid w:val="007162B7"/>
    <w:rsid w:val="007163D6"/>
    <w:rsid w:val="00716570"/>
    <w:rsid w:val="00716619"/>
    <w:rsid w:val="00716C55"/>
    <w:rsid w:val="00716CDB"/>
    <w:rsid w:val="00716ED1"/>
    <w:rsid w:val="0071701C"/>
    <w:rsid w:val="00717074"/>
    <w:rsid w:val="00717870"/>
    <w:rsid w:val="00717883"/>
    <w:rsid w:val="007178F4"/>
    <w:rsid w:val="00717BEE"/>
    <w:rsid w:val="00717C8F"/>
    <w:rsid w:val="00717D47"/>
    <w:rsid w:val="00717E52"/>
    <w:rsid w:val="00717EA9"/>
    <w:rsid w:val="007201EC"/>
    <w:rsid w:val="00720510"/>
    <w:rsid w:val="00720735"/>
    <w:rsid w:val="00720868"/>
    <w:rsid w:val="0072087B"/>
    <w:rsid w:val="007208FD"/>
    <w:rsid w:val="00720964"/>
    <w:rsid w:val="00720F41"/>
    <w:rsid w:val="007212D2"/>
    <w:rsid w:val="00721386"/>
    <w:rsid w:val="007214F5"/>
    <w:rsid w:val="00721532"/>
    <w:rsid w:val="007219BA"/>
    <w:rsid w:val="00721AA1"/>
    <w:rsid w:val="00721C0E"/>
    <w:rsid w:val="00721E9B"/>
    <w:rsid w:val="00721F1A"/>
    <w:rsid w:val="00721FA8"/>
    <w:rsid w:val="007220EC"/>
    <w:rsid w:val="00722140"/>
    <w:rsid w:val="007222E6"/>
    <w:rsid w:val="007229BC"/>
    <w:rsid w:val="00722BF0"/>
    <w:rsid w:val="00722BF5"/>
    <w:rsid w:val="00722C39"/>
    <w:rsid w:val="00722DAE"/>
    <w:rsid w:val="00722E51"/>
    <w:rsid w:val="00723151"/>
    <w:rsid w:val="0072327F"/>
    <w:rsid w:val="0072328B"/>
    <w:rsid w:val="00723390"/>
    <w:rsid w:val="0072360D"/>
    <w:rsid w:val="007237DB"/>
    <w:rsid w:val="0072390B"/>
    <w:rsid w:val="00723E01"/>
    <w:rsid w:val="00723FDD"/>
    <w:rsid w:val="0072413E"/>
    <w:rsid w:val="007241F9"/>
    <w:rsid w:val="0072428D"/>
    <w:rsid w:val="007242FD"/>
    <w:rsid w:val="00724357"/>
    <w:rsid w:val="00724710"/>
    <w:rsid w:val="00724746"/>
    <w:rsid w:val="0072488E"/>
    <w:rsid w:val="0072490C"/>
    <w:rsid w:val="00724A28"/>
    <w:rsid w:val="00724D97"/>
    <w:rsid w:val="00724F7F"/>
    <w:rsid w:val="00725172"/>
    <w:rsid w:val="00725250"/>
    <w:rsid w:val="0072557D"/>
    <w:rsid w:val="00725853"/>
    <w:rsid w:val="007259C7"/>
    <w:rsid w:val="00725CDE"/>
    <w:rsid w:val="00725D37"/>
    <w:rsid w:val="00725ED2"/>
    <w:rsid w:val="007261F0"/>
    <w:rsid w:val="007262A6"/>
    <w:rsid w:val="007262C8"/>
    <w:rsid w:val="00726450"/>
    <w:rsid w:val="00726503"/>
    <w:rsid w:val="007267B8"/>
    <w:rsid w:val="007267E4"/>
    <w:rsid w:val="00726C59"/>
    <w:rsid w:val="00726D39"/>
    <w:rsid w:val="00726DB8"/>
    <w:rsid w:val="00726F58"/>
    <w:rsid w:val="007270F3"/>
    <w:rsid w:val="007272E6"/>
    <w:rsid w:val="00727309"/>
    <w:rsid w:val="00727987"/>
    <w:rsid w:val="00727B5F"/>
    <w:rsid w:val="00727BB3"/>
    <w:rsid w:val="00727FCF"/>
    <w:rsid w:val="007301C5"/>
    <w:rsid w:val="00730289"/>
    <w:rsid w:val="00730358"/>
    <w:rsid w:val="00730438"/>
    <w:rsid w:val="00730460"/>
    <w:rsid w:val="0073050C"/>
    <w:rsid w:val="0073054D"/>
    <w:rsid w:val="007305AA"/>
    <w:rsid w:val="00730673"/>
    <w:rsid w:val="0073086E"/>
    <w:rsid w:val="00730D44"/>
    <w:rsid w:val="00730EC6"/>
    <w:rsid w:val="0073112F"/>
    <w:rsid w:val="00731168"/>
    <w:rsid w:val="00731238"/>
    <w:rsid w:val="0073125B"/>
    <w:rsid w:val="007312D8"/>
    <w:rsid w:val="00731365"/>
    <w:rsid w:val="007313A7"/>
    <w:rsid w:val="00731417"/>
    <w:rsid w:val="0073164D"/>
    <w:rsid w:val="007318A1"/>
    <w:rsid w:val="007318A5"/>
    <w:rsid w:val="007318C0"/>
    <w:rsid w:val="00731A54"/>
    <w:rsid w:val="00731AA7"/>
    <w:rsid w:val="00731C25"/>
    <w:rsid w:val="00731C8B"/>
    <w:rsid w:val="00731FF9"/>
    <w:rsid w:val="00732664"/>
    <w:rsid w:val="00732842"/>
    <w:rsid w:val="007328E1"/>
    <w:rsid w:val="00732A58"/>
    <w:rsid w:val="00732E1A"/>
    <w:rsid w:val="00732F10"/>
    <w:rsid w:val="0073322F"/>
    <w:rsid w:val="0073327D"/>
    <w:rsid w:val="00733283"/>
    <w:rsid w:val="007333D1"/>
    <w:rsid w:val="00733451"/>
    <w:rsid w:val="007337FA"/>
    <w:rsid w:val="00733E49"/>
    <w:rsid w:val="00733E8E"/>
    <w:rsid w:val="00734096"/>
    <w:rsid w:val="00734591"/>
    <w:rsid w:val="00734612"/>
    <w:rsid w:val="00734884"/>
    <w:rsid w:val="00734A63"/>
    <w:rsid w:val="00734BB0"/>
    <w:rsid w:val="00734DD5"/>
    <w:rsid w:val="00734EB5"/>
    <w:rsid w:val="007351D4"/>
    <w:rsid w:val="007352E9"/>
    <w:rsid w:val="00735402"/>
    <w:rsid w:val="00735604"/>
    <w:rsid w:val="00735640"/>
    <w:rsid w:val="00735688"/>
    <w:rsid w:val="007358C4"/>
    <w:rsid w:val="00735992"/>
    <w:rsid w:val="00735BC5"/>
    <w:rsid w:val="00735E4F"/>
    <w:rsid w:val="00735F80"/>
    <w:rsid w:val="007361AC"/>
    <w:rsid w:val="00736280"/>
    <w:rsid w:val="00736443"/>
    <w:rsid w:val="007364BE"/>
    <w:rsid w:val="00736642"/>
    <w:rsid w:val="00736763"/>
    <w:rsid w:val="007367AD"/>
    <w:rsid w:val="00736934"/>
    <w:rsid w:val="007369A2"/>
    <w:rsid w:val="00736AF1"/>
    <w:rsid w:val="00736EC3"/>
    <w:rsid w:val="0073700C"/>
    <w:rsid w:val="00737071"/>
    <w:rsid w:val="0073707A"/>
    <w:rsid w:val="00737125"/>
    <w:rsid w:val="0073712B"/>
    <w:rsid w:val="0073715C"/>
    <w:rsid w:val="0073717C"/>
    <w:rsid w:val="00737369"/>
    <w:rsid w:val="0073756C"/>
    <w:rsid w:val="00737650"/>
    <w:rsid w:val="007376D3"/>
    <w:rsid w:val="0073770E"/>
    <w:rsid w:val="00737C34"/>
    <w:rsid w:val="00737DDF"/>
    <w:rsid w:val="00737FC6"/>
    <w:rsid w:val="00740291"/>
    <w:rsid w:val="00740491"/>
    <w:rsid w:val="007404A9"/>
    <w:rsid w:val="00740567"/>
    <w:rsid w:val="0074084A"/>
    <w:rsid w:val="007408F2"/>
    <w:rsid w:val="00740A9F"/>
    <w:rsid w:val="00740AB0"/>
    <w:rsid w:val="00740CD4"/>
    <w:rsid w:val="00740E85"/>
    <w:rsid w:val="00740F21"/>
    <w:rsid w:val="00740FEC"/>
    <w:rsid w:val="007411B1"/>
    <w:rsid w:val="007411BF"/>
    <w:rsid w:val="007411F6"/>
    <w:rsid w:val="007415BE"/>
    <w:rsid w:val="00741CC3"/>
    <w:rsid w:val="00741D5A"/>
    <w:rsid w:val="00741E72"/>
    <w:rsid w:val="007421B8"/>
    <w:rsid w:val="0074256D"/>
    <w:rsid w:val="007425A8"/>
    <w:rsid w:val="007427EE"/>
    <w:rsid w:val="00742820"/>
    <w:rsid w:val="00742881"/>
    <w:rsid w:val="007429A4"/>
    <w:rsid w:val="00742B1A"/>
    <w:rsid w:val="00742B89"/>
    <w:rsid w:val="00742BB9"/>
    <w:rsid w:val="00742C3A"/>
    <w:rsid w:val="00742CBB"/>
    <w:rsid w:val="00742DD6"/>
    <w:rsid w:val="00742F1F"/>
    <w:rsid w:val="0074304F"/>
    <w:rsid w:val="007430B7"/>
    <w:rsid w:val="007430D6"/>
    <w:rsid w:val="00743408"/>
    <w:rsid w:val="00743446"/>
    <w:rsid w:val="007435A3"/>
    <w:rsid w:val="007437B2"/>
    <w:rsid w:val="007439C8"/>
    <w:rsid w:val="00743A20"/>
    <w:rsid w:val="00743A78"/>
    <w:rsid w:val="00743C04"/>
    <w:rsid w:val="00743C2F"/>
    <w:rsid w:val="00743D52"/>
    <w:rsid w:val="00743D56"/>
    <w:rsid w:val="00743DAE"/>
    <w:rsid w:val="00744164"/>
    <w:rsid w:val="007441FD"/>
    <w:rsid w:val="00744293"/>
    <w:rsid w:val="0074435D"/>
    <w:rsid w:val="007446C9"/>
    <w:rsid w:val="007446E6"/>
    <w:rsid w:val="00744700"/>
    <w:rsid w:val="0074480C"/>
    <w:rsid w:val="00744939"/>
    <w:rsid w:val="00744A00"/>
    <w:rsid w:val="00744C24"/>
    <w:rsid w:val="007450ED"/>
    <w:rsid w:val="00745205"/>
    <w:rsid w:val="0074549F"/>
    <w:rsid w:val="00745542"/>
    <w:rsid w:val="007457BB"/>
    <w:rsid w:val="007458FC"/>
    <w:rsid w:val="00745AC5"/>
    <w:rsid w:val="00745AD9"/>
    <w:rsid w:val="00745C9C"/>
    <w:rsid w:val="00745D9F"/>
    <w:rsid w:val="00745F99"/>
    <w:rsid w:val="00746274"/>
    <w:rsid w:val="007462E5"/>
    <w:rsid w:val="007463B4"/>
    <w:rsid w:val="0074660D"/>
    <w:rsid w:val="0074686D"/>
    <w:rsid w:val="00746A4F"/>
    <w:rsid w:val="00746ABA"/>
    <w:rsid w:val="00746B6D"/>
    <w:rsid w:val="0074723A"/>
    <w:rsid w:val="00747348"/>
    <w:rsid w:val="00747477"/>
    <w:rsid w:val="007476D0"/>
    <w:rsid w:val="0074775E"/>
    <w:rsid w:val="007478B9"/>
    <w:rsid w:val="00747AA6"/>
    <w:rsid w:val="00747C19"/>
    <w:rsid w:val="00747C4E"/>
    <w:rsid w:val="00747EE2"/>
    <w:rsid w:val="00750477"/>
    <w:rsid w:val="007504D1"/>
    <w:rsid w:val="00750658"/>
    <w:rsid w:val="007507EA"/>
    <w:rsid w:val="00750A3E"/>
    <w:rsid w:val="00750D7E"/>
    <w:rsid w:val="00750EFC"/>
    <w:rsid w:val="0075104C"/>
    <w:rsid w:val="0075113C"/>
    <w:rsid w:val="0075123A"/>
    <w:rsid w:val="007514D1"/>
    <w:rsid w:val="007514F6"/>
    <w:rsid w:val="00751AB0"/>
    <w:rsid w:val="00751C3D"/>
    <w:rsid w:val="00751C45"/>
    <w:rsid w:val="00751D41"/>
    <w:rsid w:val="00752162"/>
    <w:rsid w:val="00752681"/>
    <w:rsid w:val="00752739"/>
    <w:rsid w:val="00752836"/>
    <w:rsid w:val="00752A6C"/>
    <w:rsid w:val="00752A8E"/>
    <w:rsid w:val="00752D9D"/>
    <w:rsid w:val="00753071"/>
    <w:rsid w:val="007531AC"/>
    <w:rsid w:val="007532AD"/>
    <w:rsid w:val="00753353"/>
    <w:rsid w:val="00753494"/>
    <w:rsid w:val="007536D9"/>
    <w:rsid w:val="0075391B"/>
    <w:rsid w:val="007539BB"/>
    <w:rsid w:val="00753A3E"/>
    <w:rsid w:val="00753AB7"/>
    <w:rsid w:val="00753C3B"/>
    <w:rsid w:val="00753D55"/>
    <w:rsid w:val="00753DD0"/>
    <w:rsid w:val="00753E56"/>
    <w:rsid w:val="007543BA"/>
    <w:rsid w:val="0075453D"/>
    <w:rsid w:val="007545A6"/>
    <w:rsid w:val="007546C5"/>
    <w:rsid w:val="0075481C"/>
    <w:rsid w:val="007548FE"/>
    <w:rsid w:val="00754932"/>
    <w:rsid w:val="00754A38"/>
    <w:rsid w:val="00754E9B"/>
    <w:rsid w:val="00755348"/>
    <w:rsid w:val="0075541F"/>
    <w:rsid w:val="007555F1"/>
    <w:rsid w:val="00755694"/>
    <w:rsid w:val="00755870"/>
    <w:rsid w:val="00755930"/>
    <w:rsid w:val="00755A27"/>
    <w:rsid w:val="00755C5A"/>
    <w:rsid w:val="00755D07"/>
    <w:rsid w:val="00755E6E"/>
    <w:rsid w:val="007564BE"/>
    <w:rsid w:val="00756699"/>
    <w:rsid w:val="00756AFD"/>
    <w:rsid w:val="00756CE0"/>
    <w:rsid w:val="00756F85"/>
    <w:rsid w:val="007572B2"/>
    <w:rsid w:val="007572ED"/>
    <w:rsid w:val="007573D3"/>
    <w:rsid w:val="0075758D"/>
    <w:rsid w:val="00757668"/>
    <w:rsid w:val="007577F9"/>
    <w:rsid w:val="00757949"/>
    <w:rsid w:val="00757A04"/>
    <w:rsid w:val="00757B00"/>
    <w:rsid w:val="0076054F"/>
    <w:rsid w:val="00760628"/>
    <w:rsid w:val="00760662"/>
    <w:rsid w:val="0076080A"/>
    <w:rsid w:val="00760E9B"/>
    <w:rsid w:val="00761237"/>
    <w:rsid w:val="0076137F"/>
    <w:rsid w:val="00761737"/>
    <w:rsid w:val="00761956"/>
    <w:rsid w:val="00761B28"/>
    <w:rsid w:val="00761D54"/>
    <w:rsid w:val="00761E9F"/>
    <w:rsid w:val="007620BE"/>
    <w:rsid w:val="007620E3"/>
    <w:rsid w:val="00762155"/>
    <w:rsid w:val="007621B7"/>
    <w:rsid w:val="007622B1"/>
    <w:rsid w:val="007625EA"/>
    <w:rsid w:val="00762C76"/>
    <w:rsid w:val="00762E2A"/>
    <w:rsid w:val="00762E2F"/>
    <w:rsid w:val="00763051"/>
    <w:rsid w:val="007631FB"/>
    <w:rsid w:val="00763438"/>
    <w:rsid w:val="0076344E"/>
    <w:rsid w:val="0076349A"/>
    <w:rsid w:val="007636F6"/>
    <w:rsid w:val="00763803"/>
    <w:rsid w:val="0076388F"/>
    <w:rsid w:val="00763900"/>
    <w:rsid w:val="00763AE3"/>
    <w:rsid w:val="00763BD5"/>
    <w:rsid w:val="00763C0F"/>
    <w:rsid w:val="00763EBB"/>
    <w:rsid w:val="00763F9E"/>
    <w:rsid w:val="007640E9"/>
    <w:rsid w:val="00764330"/>
    <w:rsid w:val="007644D8"/>
    <w:rsid w:val="0076453F"/>
    <w:rsid w:val="0076461E"/>
    <w:rsid w:val="00764830"/>
    <w:rsid w:val="0076487B"/>
    <w:rsid w:val="00764BB1"/>
    <w:rsid w:val="00764C44"/>
    <w:rsid w:val="00764C60"/>
    <w:rsid w:val="00764DC9"/>
    <w:rsid w:val="00764F7A"/>
    <w:rsid w:val="00765001"/>
    <w:rsid w:val="00765125"/>
    <w:rsid w:val="00765169"/>
    <w:rsid w:val="007651FF"/>
    <w:rsid w:val="0076523F"/>
    <w:rsid w:val="007653DB"/>
    <w:rsid w:val="007654D2"/>
    <w:rsid w:val="0076564B"/>
    <w:rsid w:val="0076573F"/>
    <w:rsid w:val="007657E1"/>
    <w:rsid w:val="00765843"/>
    <w:rsid w:val="0076588F"/>
    <w:rsid w:val="00765898"/>
    <w:rsid w:val="00765B30"/>
    <w:rsid w:val="00765B9B"/>
    <w:rsid w:val="00765E2A"/>
    <w:rsid w:val="00765E67"/>
    <w:rsid w:val="0076608C"/>
    <w:rsid w:val="00766140"/>
    <w:rsid w:val="007662B1"/>
    <w:rsid w:val="0076632F"/>
    <w:rsid w:val="007665C8"/>
    <w:rsid w:val="00766616"/>
    <w:rsid w:val="007668CC"/>
    <w:rsid w:val="00766915"/>
    <w:rsid w:val="00766D93"/>
    <w:rsid w:val="00767031"/>
    <w:rsid w:val="0076708E"/>
    <w:rsid w:val="00767255"/>
    <w:rsid w:val="00767615"/>
    <w:rsid w:val="00767713"/>
    <w:rsid w:val="00767894"/>
    <w:rsid w:val="00767ABA"/>
    <w:rsid w:val="00767AED"/>
    <w:rsid w:val="00767FB2"/>
    <w:rsid w:val="00767FDB"/>
    <w:rsid w:val="007700E7"/>
    <w:rsid w:val="00770406"/>
    <w:rsid w:val="007704AC"/>
    <w:rsid w:val="00770695"/>
    <w:rsid w:val="0077099C"/>
    <w:rsid w:val="00770B28"/>
    <w:rsid w:val="00770C98"/>
    <w:rsid w:val="00770CC4"/>
    <w:rsid w:val="00770D8C"/>
    <w:rsid w:val="00770F39"/>
    <w:rsid w:val="00771147"/>
    <w:rsid w:val="007714E2"/>
    <w:rsid w:val="00771611"/>
    <w:rsid w:val="007716FA"/>
    <w:rsid w:val="00771943"/>
    <w:rsid w:val="00771B07"/>
    <w:rsid w:val="00771E28"/>
    <w:rsid w:val="00772048"/>
    <w:rsid w:val="00772793"/>
    <w:rsid w:val="00772BD7"/>
    <w:rsid w:val="00772C30"/>
    <w:rsid w:val="00772D89"/>
    <w:rsid w:val="00772E2E"/>
    <w:rsid w:val="00772E52"/>
    <w:rsid w:val="00772F41"/>
    <w:rsid w:val="00772F99"/>
    <w:rsid w:val="0077309E"/>
    <w:rsid w:val="007731DA"/>
    <w:rsid w:val="007732DA"/>
    <w:rsid w:val="00773371"/>
    <w:rsid w:val="00773546"/>
    <w:rsid w:val="0077358F"/>
    <w:rsid w:val="00773611"/>
    <w:rsid w:val="007736CF"/>
    <w:rsid w:val="00773A7B"/>
    <w:rsid w:val="00773A92"/>
    <w:rsid w:val="00773BF6"/>
    <w:rsid w:val="00773CA1"/>
    <w:rsid w:val="00773E1A"/>
    <w:rsid w:val="00774104"/>
    <w:rsid w:val="00774109"/>
    <w:rsid w:val="0077412A"/>
    <w:rsid w:val="00774288"/>
    <w:rsid w:val="0077428D"/>
    <w:rsid w:val="007743D1"/>
    <w:rsid w:val="00774432"/>
    <w:rsid w:val="007744A5"/>
    <w:rsid w:val="007745F3"/>
    <w:rsid w:val="007747DA"/>
    <w:rsid w:val="00774C06"/>
    <w:rsid w:val="00774E53"/>
    <w:rsid w:val="00774F9D"/>
    <w:rsid w:val="00775198"/>
    <w:rsid w:val="007753B1"/>
    <w:rsid w:val="00775410"/>
    <w:rsid w:val="00775627"/>
    <w:rsid w:val="00775812"/>
    <w:rsid w:val="007758CC"/>
    <w:rsid w:val="00775AC0"/>
    <w:rsid w:val="00775B4C"/>
    <w:rsid w:val="00775D33"/>
    <w:rsid w:val="00776056"/>
    <w:rsid w:val="007765D1"/>
    <w:rsid w:val="007765FE"/>
    <w:rsid w:val="00776789"/>
    <w:rsid w:val="0077691E"/>
    <w:rsid w:val="007769CE"/>
    <w:rsid w:val="00776B55"/>
    <w:rsid w:val="00776C2B"/>
    <w:rsid w:val="00776D8B"/>
    <w:rsid w:val="00776E41"/>
    <w:rsid w:val="00777097"/>
    <w:rsid w:val="00777099"/>
    <w:rsid w:val="0077725F"/>
    <w:rsid w:val="00777354"/>
    <w:rsid w:val="0077767A"/>
    <w:rsid w:val="00777696"/>
    <w:rsid w:val="007776F6"/>
    <w:rsid w:val="00777A81"/>
    <w:rsid w:val="00777A8E"/>
    <w:rsid w:val="00777C55"/>
    <w:rsid w:val="00777D2D"/>
    <w:rsid w:val="00777F2B"/>
    <w:rsid w:val="00777F74"/>
    <w:rsid w:val="00777FE8"/>
    <w:rsid w:val="0078044B"/>
    <w:rsid w:val="0078049A"/>
    <w:rsid w:val="007805AF"/>
    <w:rsid w:val="007807F7"/>
    <w:rsid w:val="00780A57"/>
    <w:rsid w:val="00780A87"/>
    <w:rsid w:val="007810FA"/>
    <w:rsid w:val="00781169"/>
    <w:rsid w:val="007811AD"/>
    <w:rsid w:val="007812DA"/>
    <w:rsid w:val="007815A2"/>
    <w:rsid w:val="00781728"/>
    <w:rsid w:val="00781864"/>
    <w:rsid w:val="00781901"/>
    <w:rsid w:val="00781CA3"/>
    <w:rsid w:val="00781E9E"/>
    <w:rsid w:val="00781F55"/>
    <w:rsid w:val="007824B2"/>
    <w:rsid w:val="007826D6"/>
    <w:rsid w:val="00782709"/>
    <w:rsid w:val="00782DE7"/>
    <w:rsid w:val="00782E14"/>
    <w:rsid w:val="00782EEB"/>
    <w:rsid w:val="00783243"/>
    <w:rsid w:val="007833ED"/>
    <w:rsid w:val="00783667"/>
    <w:rsid w:val="00783719"/>
    <w:rsid w:val="0078385C"/>
    <w:rsid w:val="00783BA9"/>
    <w:rsid w:val="00783C77"/>
    <w:rsid w:val="00783FA3"/>
    <w:rsid w:val="00784147"/>
    <w:rsid w:val="0078467E"/>
    <w:rsid w:val="00784733"/>
    <w:rsid w:val="00784848"/>
    <w:rsid w:val="00784958"/>
    <w:rsid w:val="00784A32"/>
    <w:rsid w:val="00784E82"/>
    <w:rsid w:val="007853DB"/>
    <w:rsid w:val="00785441"/>
    <w:rsid w:val="007856C7"/>
    <w:rsid w:val="00785832"/>
    <w:rsid w:val="00785C54"/>
    <w:rsid w:val="00785ED0"/>
    <w:rsid w:val="00785F06"/>
    <w:rsid w:val="007861E7"/>
    <w:rsid w:val="0078626F"/>
    <w:rsid w:val="007863DA"/>
    <w:rsid w:val="007865CF"/>
    <w:rsid w:val="0078662B"/>
    <w:rsid w:val="007867C6"/>
    <w:rsid w:val="00786E30"/>
    <w:rsid w:val="00786EED"/>
    <w:rsid w:val="00786F42"/>
    <w:rsid w:val="00786FA3"/>
    <w:rsid w:val="007870AC"/>
    <w:rsid w:val="0078745D"/>
    <w:rsid w:val="00787490"/>
    <w:rsid w:val="00787555"/>
    <w:rsid w:val="00787589"/>
    <w:rsid w:val="00787597"/>
    <w:rsid w:val="007876A6"/>
    <w:rsid w:val="00787713"/>
    <w:rsid w:val="00787A74"/>
    <w:rsid w:val="00787B85"/>
    <w:rsid w:val="00787C7D"/>
    <w:rsid w:val="00787F94"/>
    <w:rsid w:val="00787FCE"/>
    <w:rsid w:val="00790195"/>
    <w:rsid w:val="00790218"/>
    <w:rsid w:val="0079040D"/>
    <w:rsid w:val="00790568"/>
    <w:rsid w:val="007909F0"/>
    <w:rsid w:val="00790B63"/>
    <w:rsid w:val="00790CCE"/>
    <w:rsid w:val="00790ED3"/>
    <w:rsid w:val="00790EE3"/>
    <w:rsid w:val="00790F3A"/>
    <w:rsid w:val="007910E1"/>
    <w:rsid w:val="007912B2"/>
    <w:rsid w:val="007912D1"/>
    <w:rsid w:val="00791310"/>
    <w:rsid w:val="0079145B"/>
    <w:rsid w:val="00791511"/>
    <w:rsid w:val="0079171B"/>
    <w:rsid w:val="00791733"/>
    <w:rsid w:val="0079183E"/>
    <w:rsid w:val="0079194A"/>
    <w:rsid w:val="00791988"/>
    <w:rsid w:val="00791D0C"/>
    <w:rsid w:val="00791D0F"/>
    <w:rsid w:val="00791D3E"/>
    <w:rsid w:val="00791D7F"/>
    <w:rsid w:val="00791E90"/>
    <w:rsid w:val="0079202F"/>
    <w:rsid w:val="0079207A"/>
    <w:rsid w:val="0079208F"/>
    <w:rsid w:val="007923AD"/>
    <w:rsid w:val="007928DC"/>
    <w:rsid w:val="00792A87"/>
    <w:rsid w:val="00792B3E"/>
    <w:rsid w:val="00792BCE"/>
    <w:rsid w:val="00792C34"/>
    <w:rsid w:val="00792DAB"/>
    <w:rsid w:val="00793005"/>
    <w:rsid w:val="0079305D"/>
    <w:rsid w:val="00793141"/>
    <w:rsid w:val="007931AF"/>
    <w:rsid w:val="007931CF"/>
    <w:rsid w:val="00793378"/>
    <w:rsid w:val="00793458"/>
    <w:rsid w:val="007935B1"/>
    <w:rsid w:val="00793803"/>
    <w:rsid w:val="0079388B"/>
    <w:rsid w:val="00793A21"/>
    <w:rsid w:val="00793B66"/>
    <w:rsid w:val="00793D82"/>
    <w:rsid w:val="00793F68"/>
    <w:rsid w:val="00793F93"/>
    <w:rsid w:val="0079406A"/>
    <w:rsid w:val="007941AD"/>
    <w:rsid w:val="00794962"/>
    <w:rsid w:val="007949E9"/>
    <w:rsid w:val="00794B6F"/>
    <w:rsid w:val="00794BA9"/>
    <w:rsid w:val="00794BBA"/>
    <w:rsid w:val="00794FBD"/>
    <w:rsid w:val="007951E4"/>
    <w:rsid w:val="00795334"/>
    <w:rsid w:val="007954C1"/>
    <w:rsid w:val="00795620"/>
    <w:rsid w:val="00795845"/>
    <w:rsid w:val="007958FA"/>
    <w:rsid w:val="00795B30"/>
    <w:rsid w:val="00795B96"/>
    <w:rsid w:val="00795C1A"/>
    <w:rsid w:val="00795C82"/>
    <w:rsid w:val="00795D8D"/>
    <w:rsid w:val="00795E34"/>
    <w:rsid w:val="00795EE2"/>
    <w:rsid w:val="00795FF8"/>
    <w:rsid w:val="0079619D"/>
    <w:rsid w:val="00796324"/>
    <w:rsid w:val="007963BF"/>
    <w:rsid w:val="007965FD"/>
    <w:rsid w:val="007967F0"/>
    <w:rsid w:val="007968F0"/>
    <w:rsid w:val="00796A8C"/>
    <w:rsid w:val="00796DB6"/>
    <w:rsid w:val="0079707E"/>
    <w:rsid w:val="007970C1"/>
    <w:rsid w:val="007972C4"/>
    <w:rsid w:val="007973CA"/>
    <w:rsid w:val="007973F2"/>
    <w:rsid w:val="007974F9"/>
    <w:rsid w:val="0079755B"/>
    <w:rsid w:val="00797620"/>
    <w:rsid w:val="00797705"/>
    <w:rsid w:val="0079778C"/>
    <w:rsid w:val="007978C0"/>
    <w:rsid w:val="00797956"/>
    <w:rsid w:val="00797A28"/>
    <w:rsid w:val="00797DFE"/>
    <w:rsid w:val="00797F2E"/>
    <w:rsid w:val="007A01D3"/>
    <w:rsid w:val="007A02A2"/>
    <w:rsid w:val="007A02AD"/>
    <w:rsid w:val="007A0383"/>
    <w:rsid w:val="007A05C2"/>
    <w:rsid w:val="007A05FA"/>
    <w:rsid w:val="007A0B0F"/>
    <w:rsid w:val="007A0CF7"/>
    <w:rsid w:val="007A0E51"/>
    <w:rsid w:val="007A1037"/>
    <w:rsid w:val="007A1566"/>
    <w:rsid w:val="007A16FE"/>
    <w:rsid w:val="007A1D57"/>
    <w:rsid w:val="007A1D87"/>
    <w:rsid w:val="007A1DE9"/>
    <w:rsid w:val="007A1F4C"/>
    <w:rsid w:val="007A1FF2"/>
    <w:rsid w:val="007A20F4"/>
    <w:rsid w:val="007A229B"/>
    <w:rsid w:val="007A22D2"/>
    <w:rsid w:val="007A23A5"/>
    <w:rsid w:val="007A253F"/>
    <w:rsid w:val="007A27F0"/>
    <w:rsid w:val="007A287D"/>
    <w:rsid w:val="007A2B95"/>
    <w:rsid w:val="007A2BB7"/>
    <w:rsid w:val="007A2BC8"/>
    <w:rsid w:val="007A2BCD"/>
    <w:rsid w:val="007A2C24"/>
    <w:rsid w:val="007A2C91"/>
    <w:rsid w:val="007A2CD6"/>
    <w:rsid w:val="007A2CE9"/>
    <w:rsid w:val="007A2F8C"/>
    <w:rsid w:val="007A336D"/>
    <w:rsid w:val="007A33C5"/>
    <w:rsid w:val="007A34DB"/>
    <w:rsid w:val="007A3505"/>
    <w:rsid w:val="007A371B"/>
    <w:rsid w:val="007A37BD"/>
    <w:rsid w:val="007A38EC"/>
    <w:rsid w:val="007A3C31"/>
    <w:rsid w:val="007A3C4D"/>
    <w:rsid w:val="007A3D4C"/>
    <w:rsid w:val="007A3DC0"/>
    <w:rsid w:val="007A3F0C"/>
    <w:rsid w:val="007A3F1F"/>
    <w:rsid w:val="007A4070"/>
    <w:rsid w:val="007A4141"/>
    <w:rsid w:val="007A4145"/>
    <w:rsid w:val="007A4406"/>
    <w:rsid w:val="007A4733"/>
    <w:rsid w:val="007A49B1"/>
    <w:rsid w:val="007A4B22"/>
    <w:rsid w:val="007A4BCA"/>
    <w:rsid w:val="007A4C01"/>
    <w:rsid w:val="007A4E3C"/>
    <w:rsid w:val="007A4F26"/>
    <w:rsid w:val="007A5037"/>
    <w:rsid w:val="007A54EF"/>
    <w:rsid w:val="007A551B"/>
    <w:rsid w:val="007A5B61"/>
    <w:rsid w:val="007A5CE6"/>
    <w:rsid w:val="007A5D68"/>
    <w:rsid w:val="007A5E22"/>
    <w:rsid w:val="007A5E51"/>
    <w:rsid w:val="007A5F9C"/>
    <w:rsid w:val="007A6114"/>
    <w:rsid w:val="007A6259"/>
    <w:rsid w:val="007A631B"/>
    <w:rsid w:val="007A63D9"/>
    <w:rsid w:val="007A64E3"/>
    <w:rsid w:val="007A67A9"/>
    <w:rsid w:val="007A6B09"/>
    <w:rsid w:val="007A6CCE"/>
    <w:rsid w:val="007A6E57"/>
    <w:rsid w:val="007A6E87"/>
    <w:rsid w:val="007A6F3A"/>
    <w:rsid w:val="007A71A7"/>
    <w:rsid w:val="007A723C"/>
    <w:rsid w:val="007A738A"/>
    <w:rsid w:val="007A77C2"/>
    <w:rsid w:val="007A7ADA"/>
    <w:rsid w:val="007A7B18"/>
    <w:rsid w:val="007A7D7D"/>
    <w:rsid w:val="007B010B"/>
    <w:rsid w:val="007B0273"/>
    <w:rsid w:val="007B0292"/>
    <w:rsid w:val="007B0AB9"/>
    <w:rsid w:val="007B0D26"/>
    <w:rsid w:val="007B0E9E"/>
    <w:rsid w:val="007B0FBB"/>
    <w:rsid w:val="007B10CE"/>
    <w:rsid w:val="007B12C9"/>
    <w:rsid w:val="007B159C"/>
    <w:rsid w:val="007B15C1"/>
    <w:rsid w:val="007B1617"/>
    <w:rsid w:val="007B19B0"/>
    <w:rsid w:val="007B1F92"/>
    <w:rsid w:val="007B205D"/>
    <w:rsid w:val="007B220A"/>
    <w:rsid w:val="007B2213"/>
    <w:rsid w:val="007B2369"/>
    <w:rsid w:val="007B24E5"/>
    <w:rsid w:val="007B2602"/>
    <w:rsid w:val="007B2672"/>
    <w:rsid w:val="007B274A"/>
    <w:rsid w:val="007B27CC"/>
    <w:rsid w:val="007B2902"/>
    <w:rsid w:val="007B2992"/>
    <w:rsid w:val="007B2A54"/>
    <w:rsid w:val="007B2BFD"/>
    <w:rsid w:val="007B2CD6"/>
    <w:rsid w:val="007B2D47"/>
    <w:rsid w:val="007B2E3D"/>
    <w:rsid w:val="007B2EB5"/>
    <w:rsid w:val="007B2ED0"/>
    <w:rsid w:val="007B2F80"/>
    <w:rsid w:val="007B2FA9"/>
    <w:rsid w:val="007B3219"/>
    <w:rsid w:val="007B361B"/>
    <w:rsid w:val="007B37B0"/>
    <w:rsid w:val="007B39C2"/>
    <w:rsid w:val="007B3A43"/>
    <w:rsid w:val="007B3EC9"/>
    <w:rsid w:val="007B3ED5"/>
    <w:rsid w:val="007B3F45"/>
    <w:rsid w:val="007B3F51"/>
    <w:rsid w:val="007B452A"/>
    <w:rsid w:val="007B4600"/>
    <w:rsid w:val="007B4686"/>
    <w:rsid w:val="007B4F07"/>
    <w:rsid w:val="007B5048"/>
    <w:rsid w:val="007B51C1"/>
    <w:rsid w:val="007B5347"/>
    <w:rsid w:val="007B54DB"/>
    <w:rsid w:val="007B54DC"/>
    <w:rsid w:val="007B5508"/>
    <w:rsid w:val="007B5CA9"/>
    <w:rsid w:val="007B62FA"/>
    <w:rsid w:val="007B6335"/>
    <w:rsid w:val="007B63D7"/>
    <w:rsid w:val="007B6415"/>
    <w:rsid w:val="007B647D"/>
    <w:rsid w:val="007B6487"/>
    <w:rsid w:val="007B661E"/>
    <w:rsid w:val="007B66F8"/>
    <w:rsid w:val="007B69B8"/>
    <w:rsid w:val="007B6C5C"/>
    <w:rsid w:val="007B6EF5"/>
    <w:rsid w:val="007B735C"/>
    <w:rsid w:val="007B75C7"/>
    <w:rsid w:val="007B77FB"/>
    <w:rsid w:val="007B7A40"/>
    <w:rsid w:val="007B7AED"/>
    <w:rsid w:val="007B7CF1"/>
    <w:rsid w:val="007B7E7E"/>
    <w:rsid w:val="007B7F25"/>
    <w:rsid w:val="007B7F28"/>
    <w:rsid w:val="007B7FAF"/>
    <w:rsid w:val="007B7FF7"/>
    <w:rsid w:val="007C04E3"/>
    <w:rsid w:val="007C0658"/>
    <w:rsid w:val="007C0B83"/>
    <w:rsid w:val="007C0C50"/>
    <w:rsid w:val="007C0E36"/>
    <w:rsid w:val="007C0ED6"/>
    <w:rsid w:val="007C0F4A"/>
    <w:rsid w:val="007C126B"/>
    <w:rsid w:val="007C1278"/>
    <w:rsid w:val="007C1586"/>
    <w:rsid w:val="007C1778"/>
    <w:rsid w:val="007C1870"/>
    <w:rsid w:val="007C1C48"/>
    <w:rsid w:val="007C1D38"/>
    <w:rsid w:val="007C1DA0"/>
    <w:rsid w:val="007C203F"/>
    <w:rsid w:val="007C2075"/>
    <w:rsid w:val="007C207A"/>
    <w:rsid w:val="007C2391"/>
    <w:rsid w:val="007C23A2"/>
    <w:rsid w:val="007C285D"/>
    <w:rsid w:val="007C2CDE"/>
    <w:rsid w:val="007C2D37"/>
    <w:rsid w:val="007C32CC"/>
    <w:rsid w:val="007C3524"/>
    <w:rsid w:val="007C35E1"/>
    <w:rsid w:val="007C380A"/>
    <w:rsid w:val="007C380E"/>
    <w:rsid w:val="007C388B"/>
    <w:rsid w:val="007C3D0C"/>
    <w:rsid w:val="007C413E"/>
    <w:rsid w:val="007C43CF"/>
    <w:rsid w:val="007C43E3"/>
    <w:rsid w:val="007C46D2"/>
    <w:rsid w:val="007C4807"/>
    <w:rsid w:val="007C49BD"/>
    <w:rsid w:val="007C4BA1"/>
    <w:rsid w:val="007C4CE3"/>
    <w:rsid w:val="007C4E5A"/>
    <w:rsid w:val="007C4EE3"/>
    <w:rsid w:val="007C50E8"/>
    <w:rsid w:val="007C514D"/>
    <w:rsid w:val="007C5178"/>
    <w:rsid w:val="007C51A1"/>
    <w:rsid w:val="007C5643"/>
    <w:rsid w:val="007C5722"/>
    <w:rsid w:val="007C5743"/>
    <w:rsid w:val="007C5BC1"/>
    <w:rsid w:val="007C5D04"/>
    <w:rsid w:val="007C5D30"/>
    <w:rsid w:val="007C5E79"/>
    <w:rsid w:val="007C5EBC"/>
    <w:rsid w:val="007C5F4B"/>
    <w:rsid w:val="007C5F6B"/>
    <w:rsid w:val="007C5FF7"/>
    <w:rsid w:val="007C6109"/>
    <w:rsid w:val="007C6386"/>
    <w:rsid w:val="007C65AE"/>
    <w:rsid w:val="007C65F9"/>
    <w:rsid w:val="007C6891"/>
    <w:rsid w:val="007C6B9A"/>
    <w:rsid w:val="007C6BB6"/>
    <w:rsid w:val="007C6DE4"/>
    <w:rsid w:val="007C6ED8"/>
    <w:rsid w:val="007C6FC1"/>
    <w:rsid w:val="007C71BE"/>
    <w:rsid w:val="007C7243"/>
    <w:rsid w:val="007C7250"/>
    <w:rsid w:val="007C74E5"/>
    <w:rsid w:val="007C7828"/>
    <w:rsid w:val="007C7A29"/>
    <w:rsid w:val="007C7F54"/>
    <w:rsid w:val="007D0018"/>
    <w:rsid w:val="007D0103"/>
    <w:rsid w:val="007D06E7"/>
    <w:rsid w:val="007D072D"/>
    <w:rsid w:val="007D07BD"/>
    <w:rsid w:val="007D086B"/>
    <w:rsid w:val="007D0966"/>
    <w:rsid w:val="007D09E3"/>
    <w:rsid w:val="007D0F33"/>
    <w:rsid w:val="007D102F"/>
    <w:rsid w:val="007D1077"/>
    <w:rsid w:val="007D126F"/>
    <w:rsid w:val="007D1386"/>
    <w:rsid w:val="007D1527"/>
    <w:rsid w:val="007D1997"/>
    <w:rsid w:val="007D19E0"/>
    <w:rsid w:val="007D1A76"/>
    <w:rsid w:val="007D1F9A"/>
    <w:rsid w:val="007D2084"/>
    <w:rsid w:val="007D2115"/>
    <w:rsid w:val="007D22CE"/>
    <w:rsid w:val="007D22FF"/>
    <w:rsid w:val="007D2449"/>
    <w:rsid w:val="007D27DB"/>
    <w:rsid w:val="007D295B"/>
    <w:rsid w:val="007D2AD0"/>
    <w:rsid w:val="007D2AF1"/>
    <w:rsid w:val="007D2C9F"/>
    <w:rsid w:val="007D2F6B"/>
    <w:rsid w:val="007D3236"/>
    <w:rsid w:val="007D379B"/>
    <w:rsid w:val="007D37CE"/>
    <w:rsid w:val="007D3992"/>
    <w:rsid w:val="007D39ED"/>
    <w:rsid w:val="007D3A36"/>
    <w:rsid w:val="007D3AC8"/>
    <w:rsid w:val="007D3D58"/>
    <w:rsid w:val="007D3D68"/>
    <w:rsid w:val="007D3D86"/>
    <w:rsid w:val="007D3E1F"/>
    <w:rsid w:val="007D3E56"/>
    <w:rsid w:val="007D3E5A"/>
    <w:rsid w:val="007D3EA6"/>
    <w:rsid w:val="007D3ECF"/>
    <w:rsid w:val="007D3FD7"/>
    <w:rsid w:val="007D4373"/>
    <w:rsid w:val="007D467A"/>
    <w:rsid w:val="007D4692"/>
    <w:rsid w:val="007D4771"/>
    <w:rsid w:val="007D48B9"/>
    <w:rsid w:val="007D4D03"/>
    <w:rsid w:val="007D4F3C"/>
    <w:rsid w:val="007D50FF"/>
    <w:rsid w:val="007D51D6"/>
    <w:rsid w:val="007D528D"/>
    <w:rsid w:val="007D53B1"/>
    <w:rsid w:val="007D5590"/>
    <w:rsid w:val="007D5738"/>
    <w:rsid w:val="007D59E5"/>
    <w:rsid w:val="007D5AFB"/>
    <w:rsid w:val="007D5B87"/>
    <w:rsid w:val="007D5F02"/>
    <w:rsid w:val="007D6001"/>
    <w:rsid w:val="007D642A"/>
    <w:rsid w:val="007D6751"/>
    <w:rsid w:val="007D67E7"/>
    <w:rsid w:val="007D682B"/>
    <w:rsid w:val="007D68F1"/>
    <w:rsid w:val="007D6968"/>
    <w:rsid w:val="007D6A05"/>
    <w:rsid w:val="007D6A2D"/>
    <w:rsid w:val="007D6A46"/>
    <w:rsid w:val="007D6ACB"/>
    <w:rsid w:val="007D6AF3"/>
    <w:rsid w:val="007D710A"/>
    <w:rsid w:val="007D71F6"/>
    <w:rsid w:val="007D722B"/>
    <w:rsid w:val="007D72D0"/>
    <w:rsid w:val="007D7397"/>
    <w:rsid w:val="007D7487"/>
    <w:rsid w:val="007D77DC"/>
    <w:rsid w:val="007D78A2"/>
    <w:rsid w:val="007D79E3"/>
    <w:rsid w:val="007D7A31"/>
    <w:rsid w:val="007D7C7C"/>
    <w:rsid w:val="007D7D4A"/>
    <w:rsid w:val="007D7EA3"/>
    <w:rsid w:val="007D7F77"/>
    <w:rsid w:val="007E01D3"/>
    <w:rsid w:val="007E0274"/>
    <w:rsid w:val="007E02A3"/>
    <w:rsid w:val="007E0322"/>
    <w:rsid w:val="007E054B"/>
    <w:rsid w:val="007E0668"/>
    <w:rsid w:val="007E09AC"/>
    <w:rsid w:val="007E0A80"/>
    <w:rsid w:val="007E0BD1"/>
    <w:rsid w:val="007E0C58"/>
    <w:rsid w:val="007E0D6F"/>
    <w:rsid w:val="007E0E90"/>
    <w:rsid w:val="007E0FAE"/>
    <w:rsid w:val="007E10C4"/>
    <w:rsid w:val="007E12EF"/>
    <w:rsid w:val="007E1508"/>
    <w:rsid w:val="007E1557"/>
    <w:rsid w:val="007E15E2"/>
    <w:rsid w:val="007E16B4"/>
    <w:rsid w:val="007E16BA"/>
    <w:rsid w:val="007E1809"/>
    <w:rsid w:val="007E185F"/>
    <w:rsid w:val="007E187B"/>
    <w:rsid w:val="007E19FE"/>
    <w:rsid w:val="007E1CA0"/>
    <w:rsid w:val="007E1DBD"/>
    <w:rsid w:val="007E1DDE"/>
    <w:rsid w:val="007E1DF7"/>
    <w:rsid w:val="007E1E54"/>
    <w:rsid w:val="007E21A8"/>
    <w:rsid w:val="007E27F5"/>
    <w:rsid w:val="007E2861"/>
    <w:rsid w:val="007E2A1E"/>
    <w:rsid w:val="007E2AFC"/>
    <w:rsid w:val="007E2B12"/>
    <w:rsid w:val="007E2B8E"/>
    <w:rsid w:val="007E2B97"/>
    <w:rsid w:val="007E3186"/>
    <w:rsid w:val="007E334B"/>
    <w:rsid w:val="007E3706"/>
    <w:rsid w:val="007E38D8"/>
    <w:rsid w:val="007E3A39"/>
    <w:rsid w:val="007E3A9D"/>
    <w:rsid w:val="007E3C96"/>
    <w:rsid w:val="007E3E33"/>
    <w:rsid w:val="007E3F71"/>
    <w:rsid w:val="007E4288"/>
    <w:rsid w:val="007E471A"/>
    <w:rsid w:val="007E4795"/>
    <w:rsid w:val="007E4BEA"/>
    <w:rsid w:val="007E4CCA"/>
    <w:rsid w:val="007E4DCE"/>
    <w:rsid w:val="007E4EFD"/>
    <w:rsid w:val="007E4F84"/>
    <w:rsid w:val="007E50BD"/>
    <w:rsid w:val="007E5161"/>
    <w:rsid w:val="007E51B6"/>
    <w:rsid w:val="007E539D"/>
    <w:rsid w:val="007E5535"/>
    <w:rsid w:val="007E56BE"/>
    <w:rsid w:val="007E56FF"/>
    <w:rsid w:val="007E588C"/>
    <w:rsid w:val="007E5A4A"/>
    <w:rsid w:val="007E5F1F"/>
    <w:rsid w:val="007E647D"/>
    <w:rsid w:val="007E6542"/>
    <w:rsid w:val="007E6562"/>
    <w:rsid w:val="007E67A0"/>
    <w:rsid w:val="007E6854"/>
    <w:rsid w:val="007E6B47"/>
    <w:rsid w:val="007E6DD8"/>
    <w:rsid w:val="007E6EA1"/>
    <w:rsid w:val="007E6EA4"/>
    <w:rsid w:val="007E6F77"/>
    <w:rsid w:val="007E7104"/>
    <w:rsid w:val="007E7678"/>
    <w:rsid w:val="007E76CD"/>
    <w:rsid w:val="007E76D7"/>
    <w:rsid w:val="007E77F4"/>
    <w:rsid w:val="007E788B"/>
    <w:rsid w:val="007E79D9"/>
    <w:rsid w:val="007E7A56"/>
    <w:rsid w:val="007E7AE0"/>
    <w:rsid w:val="007E7BBB"/>
    <w:rsid w:val="007E7DF0"/>
    <w:rsid w:val="007E7F35"/>
    <w:rsid w:val="007E7FB0"/>
    <w:rsid w:val="007F0288"/>
    <w:rsid w:val="007F0348"/>
    <w:rsid w:val="007F04E5"/>
    <w:rsid w:val="007F0716"/>
    <w:rsid w:val="007F07FA"/>
    <w:rsid w:val="007F0B4D"/>
    <w:rsid w:val="007F0CDC"/>
    <w:rsid w:val="007F0DBF"/>
    <w:rsid w:val="007F1207"/>
    <w:rsid w:val="007F1225"/>
    <w:rsid w:val="007F14C5"/>
    <w:rsid w:val="007F16F3"/>
    <w:rsid w:val="007F178D"/>
    <w:rsid w:val="007F19DF"/>
    <w:rsid w:val="007F1A0F"/>
    <w:rsid w:val="007F1A4D"/>
    <w:rsid w:val="007F1AA4"/>
    <w:rsid w:val="007F1AE5"/>
    <w:rsid w:val="007F1F5A"/>
    <w:rsid w:val="007F1F94"/>
    <w:rsid w:val="007F223A"/>
    <w:rsid w:val="007F25DC"/>
    <w:rsid w:val="007F26E4"/>
    <w:rsid w:val="007F26E9"/>
    <w:rsid w:val="007F280A"/>
    <w:rsid w:val="007F2879"/>
    <w:rsid w:val="007F2B6F"/>
    <w:rsid w:val="007F2BDF"/>
    <w:rsid w:val="007F2BE5"/>
    <w:rsid w:val="007F2F0C"/>
    <w:rsid w:val="007F332E"/>
    <w:rsid w:val="007F337A"/>
    <w:rsid w:val="007F33F8"/>
    <w:rsid w:val="007F3573"/>
    <w:rsid w:val="007F3623"/>
    <w:rsid w:val="007F3632"/>
    <w:rsid w:val="007F3687"/>
    <w:rsid w:val="007F369F"/>
    <w:rsid w:val="007F378D"/>
    <w:rsid w:val="007F38FB"/>
    <w:rsid w:val="007F3A5F"/>
    <w:rsid w:val="007F3CEA"/>
    <w:rsid w:val="007F3D21"/>
    <w:rsid w:val="007F3DC1"/>
    <w:rsid w:val="007F4035"/>
    <w:rsid w:val="007F4329"/>
    <w:rsid w:val="007F4597"/>
    <w:rsid w:val="007F4664"/>
    <w:rsid w:val="007F4878"/>
    <w:rsid w:val="007F4910"/>
    <w:rsid w:val="007F4C37"/>
    <w:rsid w:val="007F4C80"/>
    <w:rsid w:val="007F4E81"/>
    <w:rsid w:val="007F4EFD"/>
    <w:rsid w:val="007F5397"/>
    <w:rsid w:val="007F5500"/>
    <w:rsid w:val="007F576C"/>
    <w:rsid w:val="007F591B"/>
    <w:rsid w:val="007F5A29"/>
    <w:rsid w:val="007F5E99"/>
    <w:rsid w:val="007F63B3"/>
    <w:rsid w:val="007F6646"/>
    <w:rsid w:val="007F6909"/>
    <w:rsid w:val="007F6ADD"/>
    <w:rsid w:val="007F6C53"/>
    <w:rsid w:val="007F6C5E"/>
    <w:rsid w:val="007F6D3B"/>
    <w:rsid w:val="007F6E46"/>
    <w:rsid w:val="007F6FF9"/>
    <w:rsid w:val="007F7555"/>
    <w:rsid w:val="007F76CC"/>
    <w:rsid w:val="007F76D3"/>
    <w:rsid w:val="007F77A5"/>
    <w:rsid w:val="007F78F9"/>
    <w:rsid w:val="007F7D33"/>
    <w:rsid w:val="007F7DC9"/>
    <w:rsid w:val="0080035D"/>
    <w:rsid w:val="00800584"/>
    <w:rsid w:val="00800650"/>
    <w:rsid w:val="0080067D"/>
    <w:rsid w:val="008009E1"/>
    <w:rsid w:val="00800A49"/>
    <w:rsid w:val="00800A5F"/>
    <w:rsid w:val="00800A95"/>
    <w:rsid w:val="00800C40"/>
    <w:rsid w:val="008010F1"/>
    <w:rsid w:val="00801102"/>
    <w:rsid w:val="008013E2"/>
    <w:rsid w:val="00801478"/>
    <w:rsid w:val="008016BB"/>
    <w:rsid w:val="00801767"/>
    <w:rsid w:val="008017FE"/>
    <w:rsid w:val="00801815"/>
    <w:rsid w:val="00801A2D"/>
    <w:rsid w:val="00801A3A"/>
    <w:rsid w:val="00801C08"/>
    <w:rsid w:val="00801DA4"/>
    <w:rsid w:val="00801E95"/>
    <w:rsid w:val="00801F0B"/>
    <w:rsid w:val="00802381"/>
    <w:rsid w:val="00802457"/>
    <w:rsid w:val="008024F8"/>
    <w:rsid w:val="00802CC8"/>
    <w:rsid w:val="00802EEC"/>
    <w:rsid w:val="0080317B"/>
    <w:rsid w:val="00803364"/>
    <w:rsid w:val="008033E2"/>
    <w:rsid w:val="008035B9"/>
    <w:rsid w:val="00803743"/>
    <w:rsid w:val="00803801"/>
    <w:rsid w:val="00803BBF"/>
    <w:rsid w:val="00803C0D"/>
    <w:rsid w:val="00803D2B"/>
    <w:rsid w:val="00803E76"/>
    <w:rsid w:val="00803F3A"/>
    <w:rsid w:val="00803F75"/>
    <w:rsid w:val="0080421B"/>
    <w:rsid w:val="008045CA"/>
    <w:rsid w:val="00804801"/>
    <w:rsid w:val="00804AF8"/>
    <w:rsid w:val="00804F1A"/>
    <w:rsid w:val="00805196"/>
    <w:rsid w:val="008051A9"/>
    <w:rsid w:val="00805208"/>
    <w:rsid w:val="00805694"/>
    <w:rsid w:val="00805889"/>
    <w:rsid w:val="00805F8E"/>
    <w:rsid w:val="00805F97"/>
    <w:rsid w:val="00806038"/>
    <w:rsid w:val="0080612C"/>
    <w:rsid w:val="00806180"/>
    <w:rsid w:val="008064A1"/>
    <w:rsid w:val="0080661A"/>
    <w:rsid w:val="0080669C"/>
    <w:rsid w:val="0080684F"/>
    <w:rsid w:val="00806871"/>
    <w:rsid w:val="008069D0"/>
    <w:rsid w:val="00806C30"/>
    <w:rsid w:val="00806DB0"/>
    <w:rsid w:val="00806FD5"/>
    <w:rsid w:val="00806FFD"/>
    <w:rsid w:val="00807130"/>
    <w:rsid w:val="00807336"/>
    <w:rsid w:val="00807868"/>
    <w:rsid w:val="008078A0"/>
    <w:rsid w:val="008078B3"/>
    <w:rsid w:val="00807CBF"/>
    <w:rsid w:val="00807F18"/>
    <w:rsid w:val="00810152"/>
    <w:rsid w:val="00810203"/>
    <w:rsid w:val="00810240"/>
    <w:rsid w:val="0081026F"/>
    <w:rsid w:val="00810275"/>
    <w:rsid w:val="008105CB"/>
    <w:rsid w:val="008107AF"/>
    <w:rsid w:val="00810875"/>
    <w:rsid w:val="00810A91"/>
    <w:rsid w:val="00810D00"/>
    <w:rsid w:val="00810F59"/>
    <w:rsid w:val="00810FE1"/>
    <w:rsid w:val="0081102C"/>
    <w:rsid w:val="0081106F"/>
    <w:rsid w:val="008110FB"/>
    <w:rsid w:val="008111ED"/>
    <w:rsid w:val="008112E1"/>
    <w:rsid w:val="00811523"/>
    <w:rsid w:val="008115EB"/>
    <w:rsid w:val="0081163E"/>
    <w:rsid w:val="0081168C"/>
    <w:rsid w:val="008116B5"/>
    <w:rsid w:val="008117D4"/>
    <w:rsid w:val="008119FF"/>
    <w:rsid w:val="00811D1D"/>
    <w:rsid w:val="00811E72"/>
    <w:rsid w:val="00812014"/>
    <w:rsid w:val="008121EB"/>
    <w:rsid w:val="00812209"/>
    <w:rsid w:val="008122E4"/>
    <w:rsid w:val="00812421"/>
    <w:rsid w:val="008124E2"/>
    <w:rsid w:val="008124F8"/>
    <w:rsid w:val="00812615"/>
    <w:rsid w:val="00812989"/>
    <w:rsid w:val="00812CE8"/>
    <w:rsid w:val="00812D4A"/>
    <w:rsid w:val="00812D60"/>
    <w:rsid w:val="00813475"/>
    <w:rsid w:val="008134D2"/>
    <w:rsid w:val="008134E7"/>
    <w:rsid w:val="0081351E"/>
    <w:rsid w:val="008135B7"/>
    <w:rsid w:val="0081396B"/>
    <w:rsid w:val="00813E3B"/>
    <w:rsid w:val="00813F5C"/>
    <w:rsid w:val="0081419F"/>
    <w:rsid w:val="00814408"/>
    <w:rsid w:val="00814409"/>
    <w:rsid w:val="008144E5"/>
    <w:rsid w:val="0081465E"/>
    <w:rsid w:val="0081482A"/>
    <w:rsid w:val="008148EA"/>
    <w:rsid w:val="008149ED"/>
    <w:rsid w:val="00814AEA"/>
    <w:rsid w:val="00814DDF"/>
    <w:rsid w:val="00814DE9"/>
    <w:rsid w:val="00814E78"/>
    <w:rsid w:val="00814FD0"/>
    <w:rsid w:val="00814FD8"/>
    <w:rsid w:val="0081564B"/>
    <w:rsid w:val="008157A0"/>
    <w:rsid w:val="00815AC1"/>
    <w:rsid w:val="00815BEE"/>
    <w:rsid w:val="00815FBE"/>
    <w:rsid w:val="008163CB"/>
    <w:rsid w:val="00816416"/>
    <w:rsid w:val="0081659A"/>
    <w:rsid w:val="008165C6"/>
    <w:rsid w:val="008167A9"/>
    <w:rsid w:val="00816882"/>
    <w:rsid w:val="008169F1"/>
    <w:rsid w:val="00816A21"/>
    <w:rsid w:val="00816ADE"/>
    <w:rsid w:val="00816C81"/>
    <w:rsid w:val="00816CCC"/>
    <w:rsid w:val="00816E5F"/>
    <w:rsid w:val="00816EEF"/>
    <w:rsid w:val="008171C0"/>
    <w:rsid w:val="00817795"/>
    <w:rsid w:val="0081788E"/>
    <w:rsid w:val="00817A49"/>
    <w:rsid w:val="00817B2F"/>
    <w:rsid w:val="00817DA2"/>
    <w:rsid w:val="008202D0"/>
    <w:rsid w:val="0082031F"/>
    <w:rsid w:val="0082040A"/>
    <w:rsid w:val="00820548"/>
    <w:rsid w:val="0082075A"/>
    <w:rsid w:val="00820783"/>
    <w:rsid w:val="008208B8"/>
    <w:rsid w:val="00820925"/>
    <w:rsid w:val="00821034"/>
    <w:rsid w:val="0082124E"/>
    <w:rsid w:val="0082127E"/>
    <w:rsid w:val="00821407"/>
    <w:rsid w:val="008217E5"/>
    <w:rsid w:val="008219BB"/>
    <w:rsid w:val="00821D0E"/>
    <w:rsid w:val="00821E72"/>
    <w:rsid w:val="00821E7C"/>
    <w:rsid w:val="00821ED7"/>
    <w:rsid w:val="008224D3"/>
    <w:rsid w:val="00822846"/>
    <w:rsid w:val="00822882"/>
    <w:rsid w:val="00822C14"/>
    <w:rsid w:val="00822E9A"/>
    <w:rsid w:val="00822EC8"/>
    <w:rsid w:val="008232BE"/>
    <w:rsid w:val="008236FF"/>
    <w:rsid w:val="008238AE"/>
    <w:rsid w:val="008239DF"/>
    <w:rsid w:val="00823BD3"/>
    <w:rsid w:val="00823E05"/>
    <w:rsid w:val="00823EC3"/>
    <w:rsid w:val="0082400C"/>
    <w:rsid w:val="00824180"/>
    <w:rsid w:val="008241C3"/>
    <w:rsid w:val="00824755"/>
    <w:rsid w:val="00824A30"/>
    <w:rsid w:val="00824A70"/>
    <w:rsid w:val="00824AB2"/>
    <w:rsid w:val="00824F9E"/>
    <w:rsid w:val="00825080"/>
    <w:rsid w:val="008255DA"/>
    <w:rsid w:val="008256AD"/>
    <w:rsid w:val="008258EE"/>
    <w:rsid w:val="008259CD"/>
    <w:rsid w:val="00825B9A"/>
    <w:rsid w:val="00825CFA"/>
    <w:rsid w:val="00826264"/>
    <w:rsid w:val="00826294"/>
    <w:rsid w:val="008265A6"/>
    <w:rsid w:val="0082684F"/>
    <w:rsid w:val="008268A2"/>
    <w:rsid w:val="0082692B"/>
    <w:rsid w:val="00826A4C"/>
    <w:rsid w:val="00826A56"/>
    <w:rsid w:val="0082704C"/>
    <w:rsid w:val="00827223"/>
    <w:rsid w:val="00827354"/>
    <w:rsid w:val="008273B6"/>
    <w:rsid w:val="008275A4"/>
    <w:rsid w:val="00827852"/>
    <w:rsid w:val="0082790E"/>
    <w:rsid w:val="00827AA0"/>
    <w:rsid w:val="00827B11"/>
    <w:rsid w:val="00827B87"/>
    <w:rsid w:val="00827C23"/>
    <w:rsid w:val="00827CA2"/>
    <w:rsid w:val="00827DF3"/>
    <w:rsid w:val="00827EBF"/>
    <w:rsid w:val="00827F2A"/>
    <w:rsid w:val="00827FA8"/>
    <w:rsid w:val="0083017A"/>
    <w:rsid w:val="008308E8"/>
    <w:rsid w:val="0083095B"/>
    <w:rsid w:val="00830A36"/>
    <w:rsid w:val="00830A6B"/>
    <w:rsid w:val="00830C75"/>
    <w:rsid w:val="00830D11"/>
    <w:rsid w:val="00830DDB"/>
    <w:rsid w:val="00830F78"/>
    <w:rsid w:val="0083119B"/>
    <w:rsid w:val="008311C6"/>
    <w:rsid w:val="00831288"/>
    <w:rsid w:val="008313AA"/>
    <w:rsid w:val="008313D7"/>
    <w:rsid w:val="00831436"/>
    <w:rsid w:val="0083167D"/>
    <w:rsid w:val="0083179A"/>
    <w:rsid w:val="00831A93"/>
    <w:rsid w:val="00831B97"/>
    <w:rsid w:val="00831C54"/>
    <w:rsid w:val="00831CB0"/>
    <w:rsid w:val="00831D11"/>
    <w:rsid w:val="00831E3F"/>
    <w:rsid w:val="00832005"/>
    <w:rsid w:val="0083209B"/>
    <w:rsid w:val="008320B6"/>
    <w:rsid w:val="008322BB"/>
    <w:rsid w:val="00832391"/>
    <w:rsid w:val="00832399"/>
    <w:rsid w:val="00832654"/>
    <w:rsid w:val="00832819"/>
    <w:rsid w:val="0083288B"/>
    <w:rsid w:val="008328F8"/>
    <w:rsid w:val="00832919"/>
    <w:rsid w:val="0083297B"/>
    <w:rsid w:val="00832A43"/>
    <w:rsid w:val="00832A74"/>
    <w:rsid w:val="00832AD8"/>
    <w:rsid w:val="00832B9A"/>
    <w:rsid w:val="00832FB5"/>
    <w:rsid w:val="008331A6"/>
    <w:rsid w:val="008333E4"/>
    <w:rsid w:val="00833570"/>
    <w:rsid w:val="008335FC"/>
    <w:rsid w:val="00833786"/>
    <w:rsid w:val="008339AD"/>
    <w:rsid w:val="00833B73"/>
    <w:rsid w:val="00834080"/>
    <w:rsid w:val="00834090"/>
    <w:rsid w:val="00834108"/>
    <w:rsid w:val="0083415C"/>
    <w:rsid w:val="00834221"/>
    <w:rsid w:val="00834393"/>
    <w:rsid w:val="008343E4"/>
    <w:rsid w:val="008344F9"/>
    <w:rsid w:val="0083454E"/>
    <w:rsid w:val="008345D9"/>
    <w:rsid w:val="0083464D"/>
    <w:rsid w:val="008347AC"/>
    <w:rsid w:val="00834924"/>
    <w:rsid w:val="00834967"/>
    <w:rsid w:val="008349C4"/>
    <w:rsid w:val="00834B77"/>
    <w:rsid w:val="008351F8"/>
    <w:rsid w:val="008353FC"/>
    <w:rsid w:val="00835446"/>
    <w:rsid w:val="0083567A"/>
    <w:rsid w:val="008357B6"/>
    <w:rsid w:val="00835978"/>
    <w:rsid w:val="008359A5"/>
    <w:rsid w:val="00835B3D"/>
    <w:rsid w:val="00835C1E"/>
    <w:rsid w:val="00835CC8"/>
    <w:rsid w:val="00835F00"/>
    <w:rsid w:val="00835F9B"/>
    <w:rsid w:val="00835FF4"/>
    <w:rsid w:val="00836048"/>
    <w:rsid w:val="008363F4"/>
    <w:rsid w:val="008364D2"/>
    <w:rsid w:val="008365C2"/>
    <w:rsid w:val="008368C9"/>
    <w:rsid w:val="00836B1A"/>
    <w:rsid w:val="00836E9D"/>
    <w:rsid w:val="0083701B"/>
    <w:rsid w:val="008370C4"/>
    <w:rsid w:val="00837154"/>
    <w:rsid w:val="008374A3"/>
    <w:rsid w:val="008374C7"/>
    <w:rsid w:val="00837594"/>
    <w:rsid w:val="00837639"/>
    <w:rsid w:val="00837763"/>
    <w:rsid w:val="008377ED"/>
    <w:rsid w:val="00837B66"/>
    <w:rsid w:val="00837FBC"/>
    <w:rsid w:val="008402CB"/>
    <w:rsid w:val="00840502"/>
    <w:rsid w:val="00840539"/>
    <w:rsid w:val="00840761"/>
    <w:rsid w:val="00840A6B"/>
    <w:rsid w:val="00840A94"/>
    <w:rsid w:val="00840C68"/>
    <w:rsid w:val="00840E16"/>
    <w:rsid w:val="00840EFC"/>
    <w:rsid w:val="00840F91"/>
    <w:rsid w:val="008410BD"/>
    <w:rsid w:val="008410FE"/>
    <w:rsid w:val="00841179"/>
    <w:rsid w:val="00841352"/>
    <w:rsid w:val="008415DD"/>
    <w:rsid w:val="00841613"/>
    <w:rsid w:val="008416EC"/>
    <w:rsid w:val="008417A7"/>
    <w:rsid w:val="00841845"/>
    <w:rsid w:val="00841CCF"/>
    <w:rsid w:val="00841E7E"/>
    <w:rsid w:val="0084225B"/>
    <w:rsid w:val="00842303"/>
    <w:rsid w:val="008425CA"/>
    <w:rsid w:val="00842901"/>
    <w:rsid w:val="008429A2"/>
    <w:rsid w:val="00842FCC"/>
    <w:rsid w:val="0084307D"/>
    <w:rsid w:val="0084312E"/>
    <w:rsid w:val="00843342"/>
    <w:rsid w:val="00843364"/>
    <w:rsid w:val="00843618"/>
    <w:rsid w:val="00843950"/>
    <w:rsid w:val="008439DC"/>
    <w:rsid w:val="00843B3D"/>
    <w:rsid w:val="00843B9E"/>
    <w:rsid w:val="00843CB9"/>
    <w:rsid w:val="00843CC0"/>
    <w:rsid w:val="00843EBB"/>
    <w:rsid w:val="008441D6"/>
    <w:rsid w:val="008443A6"/>
    <w:rsid w:val="00844702"/>
    <w:rsid w:val="00844C4E"/>
    <w:rsid w:val="00844F88"/>
    <w:rsid w:val="008450C1"/>
    <w:rsid w:val="0084510F"/>
    <w:rsid w:val="00845457"/>
    <w:rsid w:val="0084557C"/>
    <w:rsid w:val="00845805"/>
    <w:rsid w:val="00845DC8"/>
    <w:rsid w:val="00846153"/>
    <w:rsid w:val="008461FA"/>
    <w:rsid w:val="008462F4"/>
    <w:rsid w:val="00846AEA"/>
    <w:rsid w:val="00846AEF"/>
    <w:rsid w:val="00846E9F"/>
    <w:rsid w:val="00846EA8"/>
    <w:rsid w:val="00846F77"/>
    <w:rsid w:val="00847062"/>
    <w:rsid w:val="0084717A"/>
    <w:rsid w:val="00847492"/>
    <w:rsid w:val="00847582"/>
    <w:rsid w:val="0084799E"/>
    <w:rsid w:val="00847C71"/>
    <w:rsid w:val="008500A5"/>
    <w:rsid w:val="00850114"/>
    <w:rsid w:val="0085024A"/>
    <w:rsid w:val="008502A8"/>
    <w:rsid w:val="008503C3"/>
    <w:rsid w:val="0085058F"/>
    <w:rsid w:val="008505C0"/>
    <w:rsid w:val="008505F3"/>
    <w:rsid w:val="00850731"/>
    <w:rsid w:val="00850923"/>
    <w:rsid w:val="008509F5"/>
    <w:rsid w:val="00850AA3"/>
    <w:rsid w:val="00850EFA"/>
    <w:rsid w:val="0085103D"/>
    <w:rsid w:val="008510CA"/>
    <w:rsid w:val="008511DF"/>
    <w:rsid w:val="00851312"/>
    <w:rsid w:val="008513ED"/>
    <w:rsid w:val="00851415"/>
    <w:rsid w:val="008514CD"/>
    <w:rsid w:val="008514DD"/>
    <w:rsid w:val="00851877"/>
    <w:rsid w:val="008518A8"/>
    <w:rsid w:val="00851A24"/>
    <w:rsid w:val="00851AD2"/>
    <w:rsid w:val="00851C14"/>
    <w:rsid w:val="00851F17"/>
    <w:rsid w:val="00852034"/>
    <w:rsid w:val="008520A8"/>
    <w:rsid w:val="008520E2"/>
    <w:rsid w:val="00852144"/>
    <w:rsid w:val="008521CA"/>
    <w:rsid w:val="00852229"/>
    <w:rsid w:val="008522C3"/>
    <w:rsid w:val="00852490"/>
    <w:rsid w:val="008524AA"/>
    <w:rsid w:val="008524ED"/>
    <w:rsid w:val="008527A4"/>
    <w:rsid w:val="00852999"/>
    <w:rsid w:val="00852B82"/>
    <w:rsid w:val="00852D5C"/>
    <w:rsid w:val="0085344C"/>
    <w:rsid w:val="00853A2C"/>
    <w:rsid w:val="00853B3A"/>
    <w:rsid w:val="00853D5D"/>
    <w:rsid w:val="00853F57"/>
    <w:rsid w:val="00853FFE"/>
    <w:rsid w:val="00854055"/>
    <w:rsid w:val="0085408F"/>
    <w:rsid w:val="008540DE"/>
    <w:rsid w:val="00854111"/>
    <w:rsid w:val="0085417C"/>
    <w:rsid w:val="008542BB"/>
    <w:rsid w:val="00854342"/>
    <w:rsid w:val="008544D7"/>
    <w:rsid w:val="00854755"/>
    <w:rsid w:val="0085475E"/>
    <w:rsid w:val="00854914"/>
    <w:rsid w:val="008549B3"/>
    <w:rsid w:val="00854A61"/>
    <w:rsid w:val="00854BFB"/>
    <w:rsid w:val="00854E87"/>
    <w:rsid w:val="00854F86"/>
    <w:rsid w:val="008550C6"/>
    <w:rsid w:val="00855137"/>
    <w:rsid w:val="0085530D"/>
    <w:rsid w:val="008555D8"/>
    <w:rsid w:val="00855785"/>
    <w:rsid w:val="008557B5"/>
    <w:rsid w:val="00855B15"/>
    <w:rsid w:val="00855B9B"/>
    <w:rsid w:val="00855FF3"/>
    <w:rsid w:val="0085609C"/>
    <w:rsid w:val="008560B1"/>
    <w:rsid w:val="008560B7"/>
    <w:rsid w:val="008560D1"/>
    <w:rsid w:val="00856502"/>
    <w:rsid w:val="00856875"/>
    <w:rsid w:val="00856942"/>
    <w:rsid w:val="008569C2"/>
    <w:rsid w:val="00856BB2"/>
    <w:rsid w:val="00856C19"/>
    <w:rsid w:val="00856C97"/>
    <w:rsid w:val="00856CEC"/>
    <w:rsid w:val="00856F05"/>
    <w:rsid w:val="008571E8"/>
    <w:rsid w:val="008572A9"/>
    <w:rsid w:val="008572B1"/>
    <w:rsid w:val="0085734B"/>
    <w:rsid w:val="008573F9"/>
    <w:rsid w:val="008574A9"/>
    <w:rsid w:val="0085752F"/>
    <w:rsid w:val="0085758D"/>
    <w:rsid w:val="008575EC"/>
    <w:rsid w:val="00857633"/>
    <w:rsid w:val="00857865"/>
    <w:rsid w:val="00857C31"/>
    <w:rsid w:val="00857CD8"/>
    <w:rsid w:val="00857E64"/>
    <w:rsid w:val="0086010E"/>
    <w:rsid w:val="008604B2"/>
    <w:rsid w:val="00860546"/>
    <w:rsid w:val="008605FF"/>
    <w:rsid w:val="00860675"/>
    <w:rsid w:val="0086083F"/>
    <w:rsid w:val="00860905"/>
    <w:rsid w:val="00860A1B"/>
    <w:rsid w:val="00860A99"/>
    <w:rsid w:val="00860BAC"/>
    <w:rsid w:val="00860DAE"/>
    <w:rsid w:val="00860E1F"/>
    <w:rsid w:val="00860EFA"/>
    <w:rsid w:val="00860F0C"/>
    <w:rsid w:val="00860FEC"/>
    <w:rsid w:val="0086102C"/>
    <w:rsid w:val="00861084"/>
    <w:rsid w:val="00861295"/>
    <w:rsid w:val="008613D7"/>
    <w:rsid w:val="008614AA"/>
    <w:rsid w:val="0086155E"/>
    <w:rsid w:val="00861584"/>
    <w:rsid w:val="0086191B"/>
    <w:rsid w:val="00861A21"/>
    <w:rsid w:val="00861BF3"/>
    <w:rsid w:val="00861D00"/>
    <w:rsid w:val="00861D3C"/>
    <w:rsid w:val="00861E6D"/>
    <w:rsid w:val="0086202C"/>
    <w:rsid w:val="00862251"/>
    <w:rsid w:val="008625CF"/>
    <w:rsid w:val="00862728"/>
    <w:rsid w:val="00862875"/>
    <w:rsid w:val="00862BAE"/>
    <w:rsid w:val="00862E27"/>
    <w:rsid w:val="00862F00"/>
    <w:rsid w:val="00862FAF"/>
    <w:rsid w:val="008631BD"/>
    <w:rsid w:val="00863287"/>
    <w:rsid w:val="008633CF"/>
    <w:rsid w:val="0086373D"/>
    <w:rsid w:val="008637B0"/>
    <w:rsid w:val="0086381C"/>
    <w:rsid w:val="00863936"/>
    <w:rsid w:val="00863942"/>
    <w:rsid w:val="00863990"/>
    <w:rsid w:val="008639CC"/>
    <w:rsid w:val="00863B9D"/>
    <w:rsid w:val="00863EB0"/>
    <w:rsid w:val="00863EC8"/>
    <w:rsid w:val="00863F8E"/>
    <w:rsid w:val="008642BF"/>
    <w:rsid w:val="0086467F"/>
    <w:rsid w:val="008648A9"/>
    <w:rsid w:val="00864B7A"/>
    <w:rsid w:val="00864ECD"/>
    <w:rsid w:val="0086507D"/>
    <w:rsid w:val="008650FC"/>
    <w:rsid w:val="008651E7"/>
    <w:rsid w:val="0086528A"/>
    <w:rsid w:val="0086542F"/>
    <w:rsid w:val="00865509"/>
    <w:rsid w:val="008656E0"/>
    <w:rsid w:val="00865986"/>
    <w:rsid w:val="00865B2F"/>
    <w:rsid w:val="00865B71"/>
    <w:rsid w:val="00865B77"/>
    <w:rsid w:val="00865BC4"/>
    <w:rsid w:val="00865C3E"/>
    <w:rsid w:val="00865E96"/>
    <w:rsid w:val="00865EE2"/>
    <w:rsid w:val="00865EF7"/>
    <w:rsid w:val="00866006"/>
    <w:rsid w:val="008663C0"/>
    <w:rsid w:val="008666E8"/>
    <w:rsid w:val="0086685F"/>
    <w:rsid w:val="00866A27"/>
    <w:rsid w:val="00866A7D"/>
    <w:rsid w:val="008671A6"/>
    <w:rsid w:val="008672E3"/>
    <w:rsid w:val="008672FA"/>
    <w:rsid w:val="008675F6"/>
    <w:rsid w:val="008676D2"/>
    <w:rsid w:val="00867761"/>
    <w:rsid w:val="00867D5E"/>
    <w:rsid w:val="008700D4"/>
    <w:rsid w:val="008700E8"/>
    <w:rsid w:val="00870393"/>
    <w:rsid w:val="008707BF"/>
    <w:rsid w:val="008709B9"/>
    <w:rsid w:val="00870AFF"/>
    <w:rsid w:val="00870CBA"/>
    <w:rsid w:val="00871152"/>
    <w:rsid w:val="00871337"/>
    <w:rsid w:val="008713A4"/>
    <w:rsid w:val="00871721"/>
    <w:rsid w:val="008718C6"/>
    <w:rsid w:val="00871A30"/>
    <w:rsid w:val="00871CE1"/>
    <w:rsid w:val="00871E55"/>
    <w:rsid w:val="00871EDF"/>
    <w:rsid w:val="00872198"/>
    <w:rsid w:val="008722CF"/>
    <w:rsid w:val="00872594"/>
    <w:rsid w:val="008727D5"/>
    <w:rsid w:val="008727FA"/>
    <w:rsid w:val="008729E9"/>
    <w:rsid w:val="00872BB5"/>
    <w:rsid w:val="00872CAA"/>
    <w:rsid w:val="00872E35"/>
    <w:rsid w:val="00872F76"/>
    <w:rsid w:val="00872FE5"/>
    <w:rsid w:val="008733AB"/>
    <w:rsid w:val="00873404"/>
    <w:rsid w:val="0087381C"/>
    <w:rsid w:val="00873982"/>
    <w:rsid w:val="00873C73"/>
    <w:rsid w:val="00873CA7"/>
    <w:rsid w:val="00873F72"/>
    <w:rsid w:val="00873FE7"/>
    <w:rsid w:val="008742D3"/>
    <w:rsid w:val="008743A1"/>
    <w:rsid w:val="0087484D"/>
    <w:rsid w:val="008749E2"/>
    <w:rsid w:val="00874D59"/>
    <w:rsid w:val="00874DB2"/>
    <w:rsid w:val="00874E5D"/>
    <w:rsid w:val="00875033"/>
    <w:rsid w:val="00875157"/>
    <w:rsid w:val="00875194"/>
    <w:rsid w:val="00875395"/>
    <w:rsid w:val="008753B3"/>
    <w:rsid w:val="008753EA"/>
    <w:rsid w:val="008755F7"/>
    <w:rsid w:val="00875601"/>
    <w:rsid w:val="00875755"/>
    <w:rsid w:val="008757AF"/>
    <w:rsid w:val="008759BB"/>
    <w:rsid w:val="00875B1F"/>
    <w:rsid w:val="00875FBB"/>
    <w:rsid w:val="00876530"/>
    <w:rsid w:val="0087674B"/>
    <w:rsid w:val="00876814"/>
    <w:rsid w:val="00876A7C"/>
    <w:rsid w:val="00876C77"/>
    <w:rsid w:val="00876D3B"/>
    <w:rsid w:val="00876DF0"/>
    <w:rsid w:val="008770A7"/>
    <w:rsid w:val="0087723A"/>
    <w:rsid w:val="00877303"/>
    <w:rsid w:val="00877516"/>
    <w:rsid w:val="0087760E"/>
    <w:rsid w:val="008776BF"/>
    <w:rsid w:val="008778B7"/>
    <w:rsid w:val="00877931"/>
    <w:rsid w:val="00877A00"/>
    <w:rsid w:val="00877ADF"/>
    <w:rsid w:val="00877B63"/>
    <w:rsid w:val="00877F7A"/>
    <w:rsid w:val="00877F83"/>
    <w:rsid w:val="008800B8"/>
    <w:rsid w:val="008800F1"/>
    <w:rsid w:val="008801EB"/>
    <w:rsid w:val="008802A4"/>
    <w:rsid w:val="008803AC"/>
    <w:rsid w:val="008803F5"/>
    <w:rsid w:val="008804EB"/>
    <w:rsid w:val="0088063E"/>
    <w:rsid w:val="00880755"/>
    <w:rsid w:val="0088076B"/>
    <w:rsid w:val="00880982"/>
    <w:rsid w:val="00880B65"/>
    <w:rsid w:val="00880B94"/>
    <w:rsid w:val="00880BB3"/>
    <w:rsid w:val="00880BEC"/>
    <w:rsid w:val="00880C1E"/>
    <w:rsid w:val="00880C2F"/>
    <w:rsid w:val="00880D7B"/>
    <w:rsid w:val="00880E5C"/>
    <w:rsid w:val="00881020"/>
    <w:rsid w:val="0088105F"/>
    <w:rsid w:val="008812FC"/>
    <w:rsid w:val="008813E1"/>
    <w:rsid w:val="008815B3"/>
    <w:rsid w:val="00881615"/>
    <w:rsid w:val="008819A7"/>
    <w:rsid w:val="00881B5A"/>
    <w:rsid w:val="0088202E"/>
    <w:rsid w:val="0088267D"/>
    <w:rsid w:val="0088299C"/>
    <w:rsid w:val="008829E3"/>
    <w:rsid w:val="00882B74"/>
    <w:rsid w:val="00882B7C"/>
    <w:rsid w:val="00882BBF"/>
    <w:rsid w:val="0088321A"/>
    <w:rsid w:val="00883225"/>
    <w:rsid w:val="008836AD"/>
    <w:rsid w:val="00883739"/>
    <w:rsid w:val="00883806"/>
    <w:rsid w:val="00883EB3"/>
    <w:rsid w:val="00883F12"/>
    <w:rsid w:val="00883F73"/>
    <w:rsid w:val="008844C5"/>
    <w:rsid w:val="008847B7"/>
    <w:rsid w:val="0088483D"/>
    <w:rsid w:val="0088499B"/>
    <w:rsid w:val="00884B61"/>
    <w:rsid w:val="008850F5"/>
    <w:rsid w:val="00885202"/>
    <w:rsid w:val="0088521E"/>
    <w:rsid w:val="008852D9"/>
    <w:rsid w:val="008856A4"/>
    <w:rsid w:val="00885763"/>
    <w:rsid w:val="00885897"/>
    <w:rsid w:val="008858EB"/>
    <w:rsid w:val="0088595B"/>
    <w:rsid w:val="00885A2E"/>
    <w:rsid w:val="00885BC5"/>
    <w:rsid w:val="00885D33"/>
    <w:rsid w:val="00885E9B"/>
    <w:rsid w:val="00886067"/>
    <w:rsid w:val="00886110"/>
    <w:rsid w:val="008862E2"/>
    <w:rsid w:val="008866EF"/>
    <w:rsid w:val="008867F8"/>
    <w:rsid w:val="00886986"/>
    <w:rsid w:val="00886BB1"/>
    <w:rsid w:val="00886EFB"/>
    <w:rsid w:val="00886FBB"/>
    <w:rsid w:val="00886FEF"/>
    <w:rsid w:val="008874B1"/>
    <w:rsid w:val="008876FB"/>
    <w:rsid w:val="00887700"/>
    <w:rsid w:val="008878B1"/>
    <w:rsid w:val="00887951"/>
    <w:rsid w:val="00887C63"/>
    <w:rsid w:val="00887E63"/>
    <w:rsid w:val="008902A0"/>
    <w:rsid w:val="008902E7"/>
    <w:rsid w:val="008903CE"/>
    <w:rsid w:val="0089060E"/>
    <w:rsid w:val="00890A7D"/>
    <w:rsid w:val="00890B36"/>
    <w:rsid w:val="00890B8B"/>
    <w:rsid w:val="00890BD2"/>
    <w:rsid w:val="00890BF1"/>
    <w:rsid w:val="00890C00"/>
    <w:rsid w:val="00890EA4"/>
    <w:rsid w:val="00890EF6"/>
    <w:rsid w:val="00890F06"/>
    <w:rsid w:val="00891053"/>
    <w:rsid w:val="008910C3"/>
    <w:rsid w:val="008910E1"/>
    <w:rsid w:val="00891421"/>
    <w:rsid w:val="00891495"/>
    <w:rsid w:val="008915E9"/>
    <w:rsid w:val="0089168E"/>
    <w:rsid w:val="00891707"/>
    <w:rsid w:val="0089180E"/>
    <w:rsid w:val="008919A0"/>
    <w:rsid w:val="008919B4"/>
    <w:rsid w:val="00891A0D"/>
    <w:rsid w:val="00891B72"/>
    <w:rsid w:val="00891EC1"/>
    <w:rsid w:val="0089208F"/>
    <w:rsid w:val="0089217F"/>
    <w:rsid w:val="008923E4"/>
    <w:rsid w:val="008923F9"/>
    <w:rsid w:val="0089253C"/>
    <w:rsid w:val="00892733"/>
    <w:rsid w:val="0089278C"/>
    <w:rsid w:val="00892807"/>
    <w:rsid w:val="0089280D"/>
    <w:rsid w:val="008929FF"/>
    <w:rsid w:val="00892A76"/>
    <w:rsid w:val="00892B58"/>
    <w:rsid w:val="00892C31"/>
    <w:rsid w:val="00892D0A"/>
    <w:rsid w:val="00892EAC"/>
    <w:rsid w:val="0089306E"/>
    <w:rsid w:val="008936C6"/>
    <w:rsid w:val="00893B8E"/>
    <w:rsid w:val="00893C0A"/>
    <w:rsid w:val="00893D75"/>
    <w:rsid w:val="008941DB"/>
    <w:rsid w:val="0089433E"/>
    <w:rsid w:val="008943B5"/>
    <w:rsid w:val="00894751"/>
    <w:rsid w:val="00894758"/>
    <w:rsid w:val="00894D1E"/>
    <w:rsid w:val="00894DDA"/>
    <w:rsid w:val="00894EB0"/>
    <w:rsid w:val="00894EB4"/>
    <w:rsid w:val="00895299"/>
    <w:rsid w:val="008952A2"/>
    <w:rsid w:val="008952C2"/>
    <w:rsid w:val="00895718"/>
    <w:rsid w:val="0089579B"/>
    <w:rsid w:val="008959BE"/>
    <w:rsid w:val="00895A84"/>
    <w:rsid w:val="00895AC3"/>
    <w:rsid w:val="00895F3A"/>
    <w:rsid w:val="00895FA5"/>
    <w:rsid w:val="00895FBB"/>
    <w:rsid w:val="0089615A"/>
    <w:rsid w:val="00896169"/>
    <w:rsid w:val="00896170"/>
    <w:rsid w:val="008961B8"/>
    <w:rsid w:val="008961CD"/>
    <w:rsid w:val="0089636A"/>
    <w:rsid w:val="0089653B"/>
    <w:rsid w:val="0089653F"/>
    <w:rsid w:val="008966E6"/>
    <w:rsid w:val="00896A0A"/>
    <w:rsid w:val="00896C01"/>
    <w:rsid w:val="00896C25"/>
    <w:rsid w:val="00896EA4"/>
    <w:rsid w:val="00897023"/>
    <w:rsid w:val="00897107"/>
    <w:rsid w:val="00897114"/>
    <w:rsid w:val="008971A6"/>
    <w:rsid w:val="0089730C"/>
    <w:rsid w:val="0089740D"/>
    <w:rsid w:val="00897501"/>
    <w:rsid w:val="0089761B"/>
    <w:rsid w:val="00897718"/>
    <w:rsid w:val="00897781"/>
    <w:rsid w:val="00897D6B"/>
    <w:rsid w:val="008A00B6"/>
    <w:rsid w:val="008A00C2"/>
    <w:rsid w:val="008A0348"/>
    <w:rsid w:val="008A047B"/>
    <w:rsid w:val="008A0575"/>
    <w:rsid w:val="008A05DC"/>
    <w:rsid w:val="008A06E2"/>
    <w:rsid w:val="008A0763"/>
    <w:rsid w:val="008A0B0D"/>
    <w:rsid w:val="008A0C83"/>
    <w:rsid w:val="008A0ECE"/>
    <w:rsid w:val="008A1317"/>
    <w:rsid w:val="008A14EF"/>
    <w:rsid w:val="008A199E"/>
    <w:rsid w:val="008A1ABF"/>
    <w:rsid w:val="008A1AD0"/>
    <w:rsid w:val="008A1C9C"/>
    <w:rsid w:val="008A1D62"/>
    <w:rsid w:val="008A208B"/>
    <w:rsid w:val="008A20B9"/>
    <w:rsid w:val="008A215F"/>
    <w:rsid w:val="008A21AB"/>
    <w:rsid w:val="008A2345"/>
    <w:rsid w:val="008A237C"/>
    <w:rsid w:val="008A2639"/>
    <w:rsid w:val="008A273D"/>
    <w:rsid w:val="008A283C"/>
    <w:rsid w:val="008A2889"/>
    <w:rsid w:val="008A288A"/>
    <w:rsid w:val="008A2C6D"/>
    <w:rsid w:val="008A2D46"/>
    <w:rsid w:val="008A2E91"/>
    <w:rsid w:val="008A2EE5"/>
    <w:rsid w:val="008A30D5"/>
    <w:rsid w:val="008A368B"/>
    <w:rsid w:val="008A37E8"/>
    <w:rsid w:val="008A3A0D"/>
    <w:rsid w:val="008A3B1C"/>
    <w:rsid w:val="008A3BF4"/>
    <w:rsid w:val="008A3EF8"/>
    <w:rsid w:val="008A3F84"/>
    <w:rsid w:val="008A4187"/>
    <w:rsid w:val="008A432A"/>
    <w:rsid w:val="008A43AD"/>
    <w:rsid w:val="008A43B8"/>
    <w:rsid w:val="008A4454"/>
    <w:rsid w:val="008A4646"/>
    <w:rsid w:val="008A49C6"/>
    <w:rsid w:val="008A4F97"/>
    <w:rsid w:val="008A52B6"/>
    <w:rsid w:val="008A52DA"/>
    <w:rsid w:val="008A5588"/>
    <w:rsid w:val="008A5669"/>
    <w:rsid w:val="008A5B2C"/>
    <w:rsid w:val="008A5D68"/>
    <w:rsid w:val="008A5E1B"/>
    <w:rsid w:val="008A5EC5"/>
    <w:rsid w:val="008A6005"/>
    <w:rsid w:val="008A60F4"/>
    <w:rsid w:val="008A6627"/>
    <w:rsid w:val="008A6632"/>
    <w:rsid w:val="008A669B"/>
    <w:rsid w:val="008A6752"/>
    <w:rsid w:val="008A6B57"/>
    <w:rsid w:val="008A6BC3"/>
    <w:rsid w:val="008A6BDB"/>
    <w:rsid w:val="008A6C7B"/>
    <w:rsid w:val="008A6EFE"/>
    <w:rsid w:val="008A6FDF"/>
    <w:rsid w:val="008A709A"/>
    <w:rsid w:val="008A710D"/>
    <w:rsid w:val="008A727D"/>
    <w:rsid w:val="008A750F"/>
    <w:rsid w:val="008A7605"/>
    <w:rsid w:val="008A76FF"/>
    <w:rsid w:val="008A775D"/>
    <w:rsid w:val="008A78DE"/>
    <w:rsid w:val="008A79F2"/>
    <w:rsid w:val="008A7C08"/>
    <w:rsid w:val="008A7C38"/>
    <w:rsid w:val="008B0001"/>
    <w:rsid w:val="008B0262"/>
    <w:rsid w:val="008B0469"/>
    <w:rsid w:val="008B057A"/>
    <w:rsid w:val="008B0664"/>
    <w:rsid w:val="008B06F7"/>
    <w:rsid w:val="008B076E"/>
    <w:rsid w:val="008B077E"/>
    <w:rsid w:val="008B0A49"/>
    <w:rsid w:val="008B0DBE"/>
    <w:rsid w:val="008B0EE5"/>
    <w:rsid w:val="008B104B"/>
    <w:rsid w:val="008B108D"/>
    <w:rsid w:val="008B146D"/>
    <w:rsid w:val="008B1705"/>
    <w:rsid w:val="008B1E0F"/>
    <w:rsid w:val="008B1E62"/>
    <w:rsid w:val="008B1EEA"/>
    <w:rsid w:val="008B1EF1"/>
    <w:rsid w:val="008B1FC3"/>
    <w:rsid w:val="008B2041"/>
    <w:rsid w:val="008B2245"/>
    <w:rsid w:val="008B2469"/>
    <w:rsid w:val="008B2486"/>
    <w:rsid w:val="008B26EB"/>
    <w:rsid w:val="008B289D"/>
    <w:rsid w:val="008B28DE"/>
    <w:rsid w:val="008B299A"/>
    <w:rsid w:val="008B2B1F"/>
    <w:rsid w:val="008B2C3E"/>
    <w:rsid w:val="008B2CE6"/>
    <w:rsid w:val="008B2D4B"/>
    <w:rsid w:val="008B2E83"/>
    <w:rsid w:val="008B2FC2"/>
    <w:rsid w:val="008B343E"/>
    <w:rsid w:val="008B3593"/>
    <w:rsid w:val="008B3BC4"/>
    <w:rsid w:val="008B4238"/>
    <w:rsid w:val="008B44FE"/>
    <w:rsid w:val="008B4502"/>
    <w:rsid w:val="008B45D8"/>
    <w:rsid w:val="008B4712"/>
    <w:rsid w:val="008B494F"/>
    <w:rsid w:val="008B4963"/>
    <w:rsid w:val="008B4996"/>
    <w:rsid w:val="008B4D04"/>
    <w:rsid w:val="008B4FD4"/>
    <w:rsid w:val="008B5122"/>
    <w:rsid w:val="008B5477"/>
    <w:rsid w:val="008B54EF"/>
    <w:rsid w:val="008B55E9"/>
    <w:rsid w:val="008B567F"/>
    <w:rsid w:val="008B5939"/>
    <w:rsid w:val="008B5E50"/>
    <w:rsid w:val="008B5EE0"/>
    <w:rsid w:val="008B5F8E"/>
    <w:rsid w:val="008B63FA"/>
    <w:rsid w:val="008B6514"/>
    <w:rsid w:val="008B672E"/>
    <w:rsid w:val="008B676C"/>
    <w:rsid w:val="008B6849"/>
    <w:rsid w:val="008B68E5"/>
    <w:rsid w:val="008B698A"/>
    <w:rsid w:val="008B6ABF"/>
    <w:rsid w:val="008B6AD2"/>
    <w:rsid w:val="008B6B73"/>
    <w:rsid w:val="008B6BBC"/>
    <w:rsid w:val="008B6C5C"/>
    <w:rsid w:val="008B6CB3"/>
    <w:rsid w:val="008B6F06"/>
    <w:rsid w:val="008B706D"/>
    <w:rsid w:val="008B707C"/>
    <w:rsid w:val="008B7186"/>
    <w:rsid w:val="008B71FB"/>
    <w:rsid w:val="008B72F9"/>
    <w:rsid w:val="008B7489"/>
    <w:rsid w:val="008B7532"/>
    <w:rsid w:val="008B7533"/>
    <w:rsid w:val="008B7667"/>
    <w:rsid w:val="008B766A"/>
    <w:rsid w:val="008B76E1"/>
    <w:rsid w:val="008B7A2E"/>
    <w:rsid w:val="008B7DE3"/>
    <w:rsid w:val="008B7F04"/>
    <w:rsid w:val="008B7F07"/>
    <w:rsid w:val="008B7F87"/>
    <w:rsid w:val="008B7FD6"/>
    <w:rsid w:val="008C0536"/>
    <w:rsid w:val="008C0607"/>
    <w:rsid w:val="008C0671"/>
    <w:rsid w:val="008C0BE4"/>
    <w:rsid w:val="008C0CF5"/>
    <w:rsid w:val="008C0D66"/>
    <w:rsid w:val="008C0D69"/>
    <w:rsid w:val="008C104F"/>
    <w:rsid w:val="008C10EC"/>
    <w:rsid w:val="008C1411"/>
    <w:rsid w:val="008C14ED"/>
    <w:rsid w:val="008C153C"/>
    <w:rsid w:val="008C154F"/>
    <w:rsid w:val="008C15C3"/>
    <w:rsid w:val="008C177A"/>
    <w:rsid w:val="008C1825"/>
    <w:rsid w:val="008C18C1"/>
    <w:rsid w:val="008C1916"/>
    <w:rsid w:val="008C19CD"/>
    <w:rsid w:val="008C19E6"/>
    <w:rsid w:val="008C1CC2"/>
    <w:rsid w:val="008C2181"/>
    <w:rsid w:val="008C23D5"/>
    <w:rsid w:val="008C24C1"/>
    <w:rsid w:val="008C26DC"/>
    <w:rsid w:val="008C26F6"/>
    <w:rsid w:val="008C274B"/>
    <w:rsid w:val="008C274F"/>
    <w:rsid w:val="008C28F0"/>
    <w:rsid w:val="008C2951"/>
    <w:rsid w:val="008C2ADA"/>
    <w:rsid w:val="008C2BF2"/>
    <w:rsid w:val="008C2DE9"/>
    <w:rsid w:val="008C2DF7"/>
    <w:rsid w:val="008C2EB7"/>
    <w:rsid w:val="008C314A"/>
    <w:rsid w:val="008C3275"/>
    <w:rsid w:val="008C3323"/>
    <w:rsid w:val="008C33D0"/>
    <w:rsid w:val="008C367E"/>
    <w:rsid w:val="008C37A8"/>
    <w:rsid w:val="008C3816"/>
    <w:rsid w:val="008C3AA5"/>
    <w:rsid w:val="008C3BF9"/>
    <w:rsid w:val="008C3D6D"/>
    <w:rsid w:val="008C3EB3"/>
    <w:rsid w:val="008C3ED7"/>
    <w:rsid w:val="008C40E1"/>
    <w:rsid w:val="008C4175"/>
    <w:rsid w:val="008C449E"/>
    <w:rsid w:val="008C4711"/>
    <w:rsid w:val="008C4A23"/>
    <w:rsid w:val="008C4B82"/>
    <w:rsid w:val="008C4F3A"/>
    <w:rsid w:val="008C51AD"/>
    <w:rsid w:val="008C5225"/>
    <w:rsid w:val="008C5591"/>
    <w:rsid w:val="008C5709"/>
    <w:rsid w:val="008C594F"/>
    <w:rsid w:val="008C59B5"/>
    <w:rsid w:val="008C5ACF"/>
    <w:rsid w:val="008C5B22"/>
    <w:rsid w:val="008C5BF1"/>
    <w:rsid w:val="008C5D09"/>
    <w:rsid w:val="008C5D34"/>
    <w:rsid w:val="008C5D86"/>
    <w:rsid w:val="008C5F63"/>
    <w:rsid w:val="008C615D"/>
    <w:rsid w:val="008C6903"/>
    <w:rsid w:val="008C6922"/>
    <w:rsid w:val="008C69E4"/>
    <w:rsid w:val="008C6AA1"/>
    <w:rsid w:val="008C6B0A"/>
    <w:rsid w:val="008C6D53"/>
    <w:rsid w:val="008C70C8"/>
    <w:rsid w:val="008C72C4"/>
    <w:rsid w:val="008C732A"/>
    <w:rsid w:val="008C7532"/>
    <w:rsid w:val="008C75CA"/>
    <w:rsid w:val="008C7687"/>
    <w:rsid w:val="008C7747"/>
    <w:rsid w:val="008C77E2"/>
    <w:rsid w:val="008C7950"/>
    <w:rsid w:val="008C7988"/>
    <w:rsid w:val="008C79EE"/>
    <w:rsid w:val="008C7C19"/>
    <w:rsid w:val="008C7C40"/>
    <w:rsid w:val="008C7E49"/>
    <w:rsid w:val="008C7EA3"/>
    <w:rsid w:val="008C7EA6"/>
    <w:rsid w:val="008C7EDC"/>
    <w:rsid w:val="008D0249"/>
    <w:rsid w:val="008D025C"/>
    <w:rsid w:val="008D03CF"/>
    <w:rsid w:val="008D0536"/>
    <w:rsid w:val="008D098B"/>
    <w:rsid w:val="008D0B6F"/>
    <w:rsid w:val="008D0E66"/>
    <w:rsid w:val="008D0F00"/>
    <w:rsid w:val="008D1023"/>
    <w:rsid w:val="008D109B"/>
    <w:rsid w:val="008D11CE"/>
    <w:rsid w:val="008D1353"/>
    <w:rsid w:val="008D1362"/>
    <w:rsid w:val="008D1402"/>
    <w:rsid w:val="008D14DA"/>
    <w:rsid w:val="008D15E3"/>
    <w:rsid w:val="008D17F7"/>
    <w:rsid w:val="008D1902"/>
    <w:rsid w:val="008D191A"/>
    <w:rsid w:val="008D1A24"/>
    <w:rsid w:val="008D1BA2"/>
    <w:rsid w:val="008D2068"/>
    <w:rsid w:val="008D21AD"/>
    <w:rsid w:val="008D21BB"/>
    <w:rsid w:val="008D2200"/>
    <w:rsid w:val="008D25C8"/>
    <w:rsid w:val="008D2677"/>
    <w:rsid w:val="008D2845"/>
    <w:rsid w:val="008D28A4"/>
    <w:rsid w:val="008D2A6F"/>
    <w:rsid w:val="008D33EB"/>
    <w:rsid w:val="008D347A"/>
    <w:rsid w:val="008D3542"/>
    <w:rsid w:val="008D3680"/>
    <w:rsid w:val="008D3814"/>
    <w:rsid w:val="008D3A7A"/>
    <w:rsid w:val="008D3E28"/>
    <w:rsid w:val="008D3EA3"/>
    <w:rsid w:val="008D3F3F"/>
    <w:rsid w:val="008D3F62"/>
    <w:rsid w:val="008D3FA9"/>
    <w:rsid w:val="008D43BD"/>
    <w:rsid w:val="008D43C9"/>
    <w:rsid w:val="008D4499"/>
    <w:rsid w:val="008D45B8"/>
    <w:rsid w:val="008D4624"/>
    <w:rsid w:val="008D4754"/>
    <w:rsid w:val="008D4925"/>
    <w:rsid w:val="008D4CD0"/>
    <w:rsid w:val="008D4E64"/>
    <w:rsid w:val="008D4E76"/>
    <w:rsid w:val="008D4EA8"/>
    <w:rsid w:val="008D5617"/>
    <w:rsid w:val="008D5983"/>
    <w:rsid w:val="008D59F6"/>
    <w:rsid w:val="008D59FE"/>
    <w:rsid w:val="008D5A0A"/>
    <w:rsid w:val="008D5A25"/>
    <w:rsid w:val="008D5CBF"/>
    <w:rsid w:val="008D5D26"/>
    <w:rsid w:val="008D5E08"/>
    <w:rsid w:val="008D605C"/>
    <w:rsid w:val="008D60BB"/>
    <w:rsid w:val="008D6125"/>
    <w:rsid w:val="008D647D"/>
    <w:rsid w:val="008D64FB"/>
    <w:rsid w:val="008D656D"/>
    <w:rsid w:val="008D6635"/>
    <w:rsid w:val="008D69E8"/>
    <w:rsid w:val="008D6B24"/>
    <w:rsid w:val="008D6B9A"/>
    <w:rsid w:val="008D6BF6"/>
    <w:rsid w:val="008D7116"/>
    <w:rsid w:val="008D748E"/>
    <w:rsid w:val="008D74C9"/>
    <w:rsid w:val="008D772C"/>
    <w:rsid w:val="008D7CEA"/>
    <w:rsid w:val="008D7D55"/>
    <w:rsid w:val="008D7EC3"/>
    <w:rsid w:val="008D7F71"/>
    <w:rsid w:val="008E0168"/>
    <w:rsid w:val="008E01D2"/>
    <w:rsid w:val="008E0285"/>
    <w:rsid w:val="008E0560"/>
    <w:rsid w:val="008E0660"/>
    <w:rsid w:val="008E0A74"/>
    <w:rsid w:val="008E0A8B"/>
    <w:rsid w:val="008E0AD4"/>
    <w:rsid w:val="008E0CAC"/>
    <w:rsid w:val="008E0D62"/>
    <w:rsid w:val="008E0DA7"/>
    <w:rsid w:val="008E0E3E"/>
    <w:rsid w:val="008E12E7"/>
    <w:rsid w:val="008E15D5"/>
    <w:rsid w:val="008E161A"/>
    <w:rsid w:val="008E1721"/>
    <w:rsid w:val="008E17AD"/>
    <w:rsid w:val="008E1A07"/>
    <w:rsid w:val="008E1C19"/>
    <w:rsid w:val="008E1E08"/>
    <w:rsid w:val="008E1E1B"/>
    <w:rsid w:val="008E1EDF"/>
    <w:rsid w:val="008E1FB5"/>
    <w:rsid w:val="008E22B9"/>
    <w:rsid w:val="008E22D2"/>
    <w:rsid w:val="008E280C"/>
    <w:rsid w:val="008E2855"/>
    <w:rsid w:val="008E2A7B"/>
    <w:rsid w:val="008E312A"/>
    <w:rsid w:val="008E3192"/>
    <w:rsid w:val="008E3335"/>
    <w:rsid w:val="008E34CE"/>
    <w:rsid w:val="008E3830"/>
    <w:rsid w:val="008E3878"/>
    <w:rsid w:val="008E3897"/>
    <w:rsid w:val="008E38D0"/>
    <w:rsid w:val="008E3983"/>
    <w:rsid w:val="008E39CB"/>
    <w:rsid w:val="008E39F1"/>
    <w:rsid w:val="008E3C1D"/>
    <w:rsid w:val="008E3E18"/>
    <w:rsid w:val="008E3E30"/>
    <w:rsid w:val="008E3F38"/>
    <w:rsid w:val="008E488A"/>
    <w:rsid w:val="008E495C"/>
    <w:rsid w:val="008E49C0"/>
    <w:rsid w:val="008E4B40"/>
    <w:rsid w:val="008E4C9C"/>
    <w:rsid w:val="008E4CBD"/>
    <w:rsid w:val="008E4D9D"/>
    <w:rsid w:val="008E4DF7"/>
    <w:rsid w:val="008E4E6C"/>
    <w:rsid w:val="008E4FDE"/>
    <w:rsid w:val="008E51EB"/>
    <w:rsid w:val="008E53DB"/>
    <w:rsid w:val="008E55CF"/>
    <w:rsid w:val="008E56EA"/>
    <w:rsid w:val="008E5C53"/>
    <w:rsid w:val="008E5E04"/>
    <w:rsid w:val="008E5E28"/>
    <w:rsid w:val="008E5FB0"/>
    <w:rsid w:val="008E6366"/>
    <w:rsid w:val="008E63E5"/>
    <w:rsid w:val="008E6701"/>
    <w:rsid w:val="008E67FF"/>
    <w:rsid w:val="008E68E9"/>
    <w:rsid w:val="008E6A62"/>
    <w:rsid w:val="008E6BF4"/>
    <w:rsid w:val="008E6E78"/>
    <w:rsid w:val="008E6EDD"/>
    <w:rsid w:val="008E710C"/>
    <w:rsid w:val="008E750C"/>
    <w:rsid w:val="008E76C8"/>
    <w:rsid w:val="008E79A6"/>
    <w:rsid w:val="008E7D23"/>
    <w:rsid w:val="008E7DEF"/>
    <w:rsid w:val="008F031C"/>
    <w:rsid w:val="008F0424"/>
    <w:rsid w:val="008F05C4"/>
    <w:rsid w:val="008F0C82"/>
    <w:rsid w:val="008F0D3F"/>
    <w:rsid w:val="008F0EBF"/>
    <w:rsid w:val="008F0F14"/>
    <w:rsid w:val="008F0FA4"/>
    <w:rsid w:val="008F105E"/>
    <w:rsid w:val="008F145B"/>
    <w:rsid w:val="008F148E"/>
    <w:rsid w:val="008F15CF"/>
    <w:rsid w:val="008F16CD"/>
    <w:rsid w:val="008F1917"/>
    <w:rsid w:val="008F19CC"/>
    <w:rsid w:val="008F1A93"/>
    <w:rsid w:val="008F1ACF"/>
    <w:rsid w:val="008F1B96"/>
    <w:rsid w:val="008F1BCA"/>
    <w:rsid w:val="008F1F47"/>
    <w:rsid w:val="008F1F59"/>
    <w:rsid w:val="008F2102"/>
    <w:rsid w:val="008F2557"/>
    <w:rsid w:val="008F28B0"/>
    <w:rsid w:val="008F2A22"/>
    <w:rsid w:val="008F2AD0"/>
    <w:rsid w:val="008F2C10"/>
    <w:rsid w:val="008F2D04"/>
    <w:rsid w:val="008F2D9B"/>
    <w:rsid w:val="008F2DC7"/>
    <w:rsid w:val="008F2E15"/>
    <w:rsid w:val="008F2FAC"/>
    <w:rsid w:val="008F3015"/>
    <w:rsid w:val="008F3289"/>
    <w:rsid w:val="008F3431"/>
    <w:rsid w:val="008F3455"/>
    <w:rsid w:val="008F3883"/>
    <w:rsid w:val="008F39BF"/>
    <w:rsid w:val="008F3C21"/>
    <w:rsid w:val="008F3FAB"/>
    <w:rsid w:val="008F4797"/>
    <w:rsid w:val="008F47C8"/>
    <w:rsid w:val="008F48D3"/>
    <w:rsid w:val="008F4B66"/>
    <w:rsid w:val="008F4DC1"/>
    <w:rsid w:val="008F4E54"/>
    <w:rsid w:val="008F4E85"/>
    <w:rsid w:val="008F4F37"/>
    <w:rsid w:val="008F4FE6"/>
    <w:rsid w:val="008F52CC"/>
    <w:rsid w:val="008F5328"/>
    <w:rsid w:val="008F5386"/>
    <w:rsid w:val="008F53BD"/>
    <w:rsid w:val="008F53C7"/>
    <w:rsid w:val="008F543E"/>
    <w:rsid w:val="008F56F4"/>
    <w:rsid w:val="008F5733"/>
    <w:rsid w:val="008F5809"/>
    <w:rsid w:val="008F5904"/>
    <w:rsid w:val="008F5B5D"/>
    <w:rsid w:val="008F5BAD"/>
    <w:rsid w:val="008F5BE9"/>
    <w:rsid w:val="008F5BFF"/>
    <w:rsid w:val="008F5C82"/>
    <w:rsid w:val="008F5F17"/>
    <w:rsid w:val="008F65BF"/>
    <w:rsid w:val="008F6804"/>
    <w:rsid w:val="008F6860"/>
    <w:rsid w:val="008F68CA"/>
    <w:rsid w:val="008F6AB4"/>
    <w:rsid w:val="008F704D"/>
    <w:rsid w:val="008F7090"/>
    <w:rsid w:val="008F70FE"/>
    <w:rsid w:val="008F732E"/>
    <w:rsid w:val="008F7489"/>
    <w:rsid w:val="008F77BA"/>
    <w:rsid w:val="008F7904"/>
    <w:rsid w:val="008F7B2A"/>
    <w:rsid w:val="008F7D5D"/>
    <w:rsid w:val="008F7E2E"/>
    <w:rsid w:val="008F7EE3"/>
    <w:rsid w:val="00900087"/>
    <w:rsid w:val="009004BB"/>
    <w:rsid w:val="009005D2"/>
    <w:rsid w:val="00900744"/>
    <w:rsid w:val="009009A3"/>
    <w:rsid w:val="00900AF2"/>
    <w:rsid w:val="00900BED"/>
    <w:rsid w:val="00900D67"/>
    <w:rsid w:val="00901065"/>
    <w:rsid w:val="009014FA"/>
    <w:rsid w:val="00901B92"/>
    <w:rsid w:val="00901E62"/>
    <w:rsid w:val="00902003"/>
    <w:rsid w:val="00902536"/>
    <w:rsid w:val="009026F2"/>
    <w:rsid w:val="009027D9"/>
    <w:rsid w:val="0090280E"/>
    <w:rsid w:val="00902845"/>
    <w:rsid w:val="009028D7"/>
    <w:rsid w:val="009029D8"/>
    <w:rsid w:val="00902DF8"/>
    <w:rsid w:val="00902F3C"/>
    <w:rsid w:val="009030F3"/>
    <w:rsid w:val="009031F2"/>
    <w:rsid w:val="009034D8"/>
    <w:rsid w:val="00903550"/>
    <w:rsid w:val="00903A08"/>
    <w:rsid w:val="00903A78"/>
    <w:rsid w:val="00903AE9"/>
    <w:rsid w:val="00903BA0"/>
    <w:rsid w:val="00903CA5"/>
    <w:rsid w:val="00903D0D"/>
    <w:rsid w:val="00903D43"/>
    <w:rsid w:val="00903D8B"/>
    <w:rsid w:val="00903E2C"/>
    <w:rsid w:val="00903F47"/>
    <w:rsid w:val="009040A4"/>
    <w:rsid w:val="0090423B"/>
    <w:rsid w:val="00904268"/>
    <w:rsid w:val="009043ED"/>
    <w:rsid w:val="00904577"/>
    <w:rsid w:val="0090459E"/>
    <w:rsid w:val="00904A49"/>
    <w:rsid w:val="00904D00"/>
    <w:rsid w:val="00904D88"/>
    <w:rsid w:val="0090507D"/>
    <w:rsid w:val="009054E9"/>
    <w:rsid w:val="009054EA"/>
    <w:rsid w:val="00905509"/>
    <w:rsid w:val="009057C6"/>
    <w:rsid w:val="00905BAF"/>
    <w:rsid w:val="00905D0A"/>
    <w:rsid w:val="00906341"/>
    <w:rsid w:val="009067E4"/>
    <w:rsid w:val="00906800"/>
    <w:rsid w:val="009068FE"/>
    <w:rsid w:val="009069B1"/>
    <w:rsid w:val="00906A0C"/>
    <w:rsid w:val="00906A1B"/>
    <w:rsid w:val="00906BAA"/>
    <w:rsid w:val="00906C31"/>
    <w:rsid w:val="00906CF6"/>
    <w:rsid w:val="00906D23"/>
    <w:rsid w:val="009070EA"/>
    <w:rsid w:val="0090719F"/>
    <w:rsid w:val="0090736F"/>
    <w:rsid w:val="00907579"/>
    <w:rsid w:val="009077B9"/>
    <w:rsid w:val="00907BDD"/>
    <w:rsid w:val="00907CF4"/>
    <w:rsid w:val="00907E43"/>
    <w:rsid w:val="00907EAB"/>
    <w:rsid w:val="00910021"/>
    <w:rsid w:val="009101C7"/>
    <w:rsid w:val="0091036D"/>
    <w:rsid w:val="00910416"/>
    <w:rsid w:val="00910498"/>
    <w:rsid w:val="009104F3"/>
    <w:rsid w:val="009105DF"/>
    <w:rsid w:val="009105EA"/>
    <w:rsid w:val="00910660"/>
    <w:rsid w:val="0091074C"/>
    <w:rsid w:val="00910757"/>
    <w:rsid w:val="00910917"/>
    <w:rsid w:val="00910C20"/>
    <w:rsid w:val="00910E49"/>
    <w:rsid w:val="009113A5"/>
    <w:rsid w:val="0091146B"/>
    <w:rsid w:val="00911474"/>
    <w:rsid w:val="0091164E"/>
    <w:rsid w:val="0091174F"/>
    <w:rsid w:val="009118A8"/>
    <w:rsid w:val="009119A4"/>
    <w:rsid w:val="00911B5B"/>
    <w:rsid w:val="00911B66"/>
    <w:rsid w:val="00911C37"/>
    <w:rsid w:val="00911E2B"/>
    <w:rsid w:val="00911EF6"/>
    <w:rsid w:val="00911F5D"/>
    <w:rsid w:val="00911F84"/>
    <w:rsid w:val="00911FE7"/>
    <w:rsid w:val="0091203E"/>
    <w:rsid w:val="009120F4"/>
    <w:rsid w:val="00912375"/>
    <w:rsid w:val="009125D0"/>
    <w:rsid w:val="009126F4"/>
    <w:rsid w:val="00912BB0"/>
    <w:rsid w:val="00912D1B"/>
    <w:rsid w:val="00912FC2"/>
    <w:rsid w:val="00913010"/>
    <w:rsid w:val="009131B9"/>
    <w:rsid w:val="009132FD"/>
    <w:rsid w:val="00913618"/>
    <w:rsid w:val="009137B4"/>
    <w:rsid w:val="009139B2"/>
    <w:rsid w:val="00913A24"/>
    <w:rsid w:val="00913A76"/>
    <w:rsid w:val="00913A7D"/>
    <w:rsid w:val="00913BD0"/>
    <w:rsid w:val="00913E70"/>
    <w:rsid w:val="00914030"/>
    <w:rsid w:val="009140C4"/>
    <w:rsid w:val="009140FD"/>
    <w:rsid w:val="00914194"/>
    <w:rsid w:val="00914708"/>
    <w:rsid w:val="0091499A"/>
    <w:rsid w:val="00914E41"/>
    <w:rsid w:val="00914ED0"/>
    <w:rsid w:val="00914EE5"/>
    <w:rsid w:val="00915004"/>
    <w:rsid w:val="009151DA"/>
    <w:rsid w:val="00915558"/>
    <w:rsid w:val="009156C4"/>
    <w:rsid w:val="0091581E"/>
    <w:rsid w:val="00915E62"/>
    <w:rsid w:val="0091622D"/>
    <w:rsid w:val="00916563"/>
    <w:rsid w:val="009165FF"/>
    <w:rsid w:val="00916812"/>
    <w:rsid w:val="00916823"/>
    <w:rsid w:val="0091690E"/>
    <w:rsid w:val="00916991"/>
    <w:rsid w:val="00916D89"/>
    <w:rsid w:val="00916D9C"/>
    <w:rsid w:val="00916F6A"/>
    <w:rsid w:val="00916F86"/>
    <w:rsid w:val="00916FC3"/>
    <w:rsid w:val="009171BF"/>
    <w:rsid w:val="0091729F"/>
    <w:rsid w:val="009172ED"/>
    <w:rsid w:val="00917360"/>
    <w:rsid w:val="00917571"/>
    <w:rsid w:val="009175F4"/>
    <w:rsid w:val="00917832"/>
    <w:rsid w:val="00917B98"/>
    <w:rsid w:val="00917E7B"/>
    <w:rsid w:val="009200DB"/>
    <w:rsid w:val="009202B2"/>
    <w:rsid w:val="00920345"/>
    <w:rsid w:val="009203E0"/>
    <w:rsid w:val="00920508"/>
    <w:rsid w:val="00920A07"/>
    <w:rsid w:val="00920A9A"/>
    <w:rsid w:val="00920AAD"/>
    <w:rsid w:val="00920C1C"/>
    <w:rsid w:val="00920CE5"/>
    <w:rsid w:val="00920E92"/>
    <w:rsid w:val="00921005"/>
    <w:rsid w:val="009211AE"/>
    <w:rsid w:val="0092139B"/>
    <w:rsid w:val="009215AB"/>
    <w:rsid w:val="009217CC"/>
    <w:rsid w:val="00921B5B"/>
    <w:rsid w:val="00921B87"/>
    <w:rsid w:val="00921E0D"/>
    <w:rsid w:val="00921E0E"/>
    <w:rsid w:val="00921E96"/>
    <w:rsid w:val="00921ED8"/>
    <w:rsid w:val="00922418"/>
    <w:rsid w:val="009224BB"/>
    <w:rsid w:val="00922544"/>
    <w:rsid w:val="0092287B"/>
    <w:rsid w:val="00922919"/>
    <w:rsid w:val="00922A34"/>
    <w:rsid w:val="00922A39"/>
    <w:rsid w:val="00922E1A"/>
    <w:rsid w:val="00922E73"/>
    <w:rsid w:val="00922EC7"/>
    <w:rsid w:val="00922FCB"/>
    <w:rsid w:val="00922FFC"/>
    <w:rsid w:val="00923498"/>
    <w:rsid w:val="00923528"/>
    <w:rsid w:val="0092362C"/>
    <w:rsid w:val="0092369C"/>
    <w:rsid w:val="009236CC"/>
    <w:rsid w:val="00923712"/>
    <w:rsid w:val="0092385D"/>
    <w:rsid w:val="009238D6"/>
    <w:rsid w:val="0092398C"/>
    <w:rsid w:val="00923B03"/>
    <w:rsid w:val="00923B50"/>
    <w:rsid w:val="00923BCD"/>
    <w:rsid w:val="00923D3F"/>
    <w:rsid w:val="0092426D"/>
    <w:rsid w:val="00924291"/>
    <w:rsid w:val="00924343"/>
    <w:rsid w:val="00924387"/>
    <w:rsid w:val="0092444F"/>
    <w:rsid w:val="0092447C"/>
    <w:rsid w:val="00924487"/>
    <w:rsid w:val="0092465C"/>
    <w:rsid w:val="00924740"/>
    <w:rsid w:val="00924787"/>
    <w:rsid w:val="0092489C"/>
    <w:rsid w:val="00924B02"/>
    <w:rsid w:val="00924EE6"/>
    <w:rsid w:val="00924F0C"/>
    <w:rsid w:val="009251F7"/>
    <w:rsid w:val="00925279"/>
    <w:rsid w:val="00925690"/>
    <w:rsid w:val="00925796"/>
    <w:rsid w:val="00925808"/>
    <w:rsid w:val="00925837"/>
    <w:rsid w:val="00925972"/>
    <w:rsid w:val="009259D7"/>
    <w:rsid w:val="00925A9F"/>
    <w:rsid w:val="00925DB0"/>
    <w:rsid w:val="00925E00"/>
    <w:rsid w:val="00925F7B"/>
    <w:rsid w:val="0092603D"/>
    <w:rsid w:val="00926096"/>
    <w:rsid w:val="00926499"/>
    <w:rsid w:val="0092660F"/>
    <w:rsid w:val="009267AB"/>
    <w:rsid w:val="009267B5"/>
    <w:rsid w:val="009267E2"/>
    <w:rsid w:val="00926A05"/>
    <w:rsid w:val="0092711E"/>
    <w:rsid w:val="0092726F"/>
    <w:rsid w:val="00927565"/>
    <w:rsid w:val="009277B7"/>
    <w:rsid w:val="00927864"/>
    <w:rsid w:val="009279BE"/>
    <w:rsid w:val="00927A78"/>
    <w:rsid w:val="00927DC1"/>
    <w:rsid w:val="00927EB7"/>
    <w:rsid w:val="00927FAA"/>
    <w:rsid w:val="0093000C"/>
    <w:rsid w:val="009302B4"/>
    <w:rsid w:val="009302FF"/>
    <w:rsid w:val="009303A4"/>
    <w:rsid w:val="009303A8"/>
    <w:rsid w:val="00930484"/>
    <w:rsid w:val="0093050A"/>
    <w:rsid w:val="0093053D"/>
    <w:rsid w:val="00930673"/>
    <w:rsid w:val="0093070B"/>
    <w:rsid w:val="00930776"/>
    <w:rsid w:val="00930B0A"/>
    <w:rsid w:val="00930B47"/>
    <w:rsid w:val="00930C34"/>
    <w:rsid w:val="00930C6E"/>
    <w:rsid w:val="00930DFC"/>
    <w:rsid w:val="00931131"/>
    <w:rsid w:val="0093114C"/>
    <w:rsid w:val="009311F3"/>
    <w:rsid w:val="009311F9"/>
    <w:rsid w:val="0093120E"/>
    <w:rsid w:val="0093148A"/>
    <w:rsid w:val="0093163C"/>
    <w:rsid w:val="009316B0"/>
    <w:rsid w:val="0093180E"/>
    <w:rsid w:val="009318F6"/>
    <w:rsid w:val="00931945"/>
    <w:rsid w:val="00931949"/>
    <w:rsid w:val="009319CE"/>
    <w:rsid w:val="009321EF"/>
    <w:rsid w:val="009325B0"/>
    <w:rsid w:val="009325F0"/>
    <w:rsid w:val="0093263F"/>
    <w:rsid w:val="00932737"/>
    <w:rsid w:val="00932751"/>
    <w:rsid w:val="009327E6"/>
    <w:rsid w:val="00932918"/>
    <w:rsid w:val="0093292A"/>
    <w:rsid w:val="00932AE1"/>
    <w:rsid w:val="00932DFD"/>
    <w:rsid w:val="00932E7E"/>
    <w:rsid w:val="00933241"/>
    <w:rsid w:val="009333BB"/>
    <w:rsid w:val="0093352C"/>
    <w:rsid w:val="00933628"/>
    <w:rsid w:val="009337BE"/>
    <w:rsid w:val="00933851"/>
    <w:rsid w:val="00933D6B"/>
    <w:rsid w:val="00933E19"/>
    <w:rsid w:val="00933EA1"/>
    <w:rsid w:val="009341B0"/>
    <w:rsid w:val="00934217"/>
    <w:rsid w:val="00934475"/>
    <w:rsid w:val="00934564"/>
    <w:rsid w:val="009346F6"/>
    <w:rsid w:val="00934710"/>
    <w:rsid w:val="009348F3"/>
    <w:rsid w:val="00934B2A"/>
    <w:rsid w:val="00934B30"/>
    <w:rsid w:val="00934C86"/>
    <w:rsid w:val="00934CF1"/>
    <w:rsid w:val="00934D20"/>
    <w:rsid w:val="00934E1E"/>
    <w:rsid w:val="00934ECD"/>
    <w:rsid w:val="0093517E"/>
    <w:rsid w:val="0093547A"/>
    <w:rsid w:val="0093551A"/>
    <w:rsid w:val="009355E4"/>
    <w:rsid w:val="0093576C"/>
    <w:rsid w:val="009358EC"/>
    <w:rsid w:val="009358FF"/>
    <w:rsid w:val="00935C44"/>
    <w:rsid w:val="00935DA9"/>
    <w:rsid w:val="00935DFC"/>
    <w:rsid w:val="00935FDF"/>
    <w:rsid w:val="00936088"/>
    <w:rsid w:val="009362F2"/>
    <w:rsid w:val="009365D3"/>
    <w:rsid w:val="00936736"/>
    <w:rsid w:val="0093685B"/>
    <w:rsid w:val="00936877"/>
    <w:rsid w:val="009369E0"/>
    <w:rsid w:val="00936B88"/>
    <w:rsid w:val="00936B91"/>
    <w:rsid w:val="00936D19"/>
    <w:rsid w:val="00936EEA"/>
    <w:rsid w:val="00936FB6"/>
    <w:rsid w:val="00937121"/>
    <w:rsid w:val="009372CD"/>
    <w:rsid w:val="00937322"/>
    <w:rsid w:val="009373F0"/>
    <w:rsid w:val="00937462"/>
    <w:rsid w:val="0093763B"/>
    <w:rsid w:val="00937752"/>
    <w:rsid w:val="009378E4"/>
    <w:rsid w:val="009378ED"/>
    <w:rsid w:val="00937AD4"/>
    <w:rsid w:val="00937D08"/>
    <w:rsid w:val="00937EA5"/>
    <w:rsid w:val="00937ED4"/>
    <w:rsid w:val="0094011C"/>
    <w:rsid w:val="009401F4"/>
    <w:rsid w:val="0094067A"/>
    <w:rsid w:val="00940994"/>
    <w:rsid w:val="00940CC7"/>
    <w:rsid w:val="00941096"/>
    <w:rsid w:val="0094141D"/>
    <w:rsid w:val="00941520"/>
    <w:rsid w:val="00941693"/>
    <w:rsid w:val="00941A0F"/>
    <w:rsid w:val="00941AF0"/>
    <w:rsid w:val="00941B99"/>
    <w:rsid w:val="00941D80"/>
    <w:rsid w:val="00941EF1"/>
    <w:rsid w:val="00941F98"/>
    <w:rsid w:val="00941F9A"/>
    <w:rsid w:val="00942118"/>
    <w:rsid w:val="0094228E"/>
    <w:rsid w:val="00942484"/>
    <w:rsid w:val="009424DA"/>
    <w:rsid w:val="009426CF"/>
    <w:rsid w:val="0094285D"/>
    <w:rsid w:val="0094297A"/>
    <w:rsid w:val="009429FD"/>
    <w:rsid w:val="00942A13"/>
    <w:rsid w:val="00942CEC"/>
    <w:rsid w:val="00942F09"/>
    <w:rsid w:val="00943000"/>
    <w:rsid w:val="009430C7"/>
    <w:rsid w:val="0094312C"/>
    <w:rsid w:val="0094314F"/>
    <w:rsid w:val="009434EF"/>
    <w:rsid w:val="00943745"/>
    <w:rsid w:val="0094381C"/>
    <w:rsid w:val="0094393E"/>
    <w:rsid w:val="00943A5E"/>
    <w:rsid w:val="00943BB2"/>
    <w:rsid w:val="00943CD6"/>
    <w:rsid w:val="00943D22"/>
    <w:rsid w:val="00943D57"/>
    <w:rsid w:val="00943EFA"/>
    <w:rsid w:val="00943F08"/>
    <w:rsid w:val="00943F11"/>
    <w:rsid w:val="00943F8F"/>
    <w:rsid w:val="0094462A"/>
    <w:rsid w:val="0094529C"/>
    <w:rsid w:val="0094537D"/>
    <w:rsid w:val="0094561A"/>
    <w:rsid w:val="009459EA"/>
    <w:rsid w:val="00945A72"/>
    <w:rsid w:val="00945D95"/>
    <w:rsid w:val="00945DEE"/>
    <w:rsid w:val="00945EF6"/>
    <w:rsid w:val="00945F07"/>
    <w:rsid w:val="00946094"/>
    <w:rsid w:val="00946271"/>
    <w:rsid w:val="009462B0"/>
    <w:rsid w:val="009466D3"/>
    <w:rsid w:val="009468D8"/>
    <w:rsid w:val="009469D2"/>
    <w:rsid w:val="00946F32"/>
    <w:rsid w:val="00947127"/>
    <w:rsid w:val="0094717B"/>
    <w:rsid w:val="009472CD"/>
    <w:rsid w:val="0094734C"/>
    <w:rsid w:val="009473C8"/>
    <w:rsid w:val="0094763C"/>
    <w:rsid w:val="009477C8"/>
    <w:rsid w:val="009477F8"/>
    <w:rsid w:val="0094795B"/>
    <w:rsid w:val="009479EB"/>
    <w:rsid w:val="00947BB9"/>
    <w:rsid w:val="00947D69"/>
    <w:rsid w:val="00947DBC"/>
    <w:rsid w:val="00950272"/>
    <w:rsid w:val="00950475"/>
    <w:rsid w:val="00950603"/>
    <w:rsid w:val="00950640"/>
    <w:rsid w:val="0095065A"/>
    <w:rsid w:val="00950793"/>
    <w:rsid w:val="0095082C"/>
    <w:rsid w:val="00950977"/>
    <w:rsid w:val="00950B9D"/>
    <w:rsid w:val="00950C4B"/>
    <w:rsid w:val="00950FA0"/>
    <w:rsid w:val="0095104E"/>
    <w:rsid w:val="009510B8"/>
    <w:rsid w:val="00951541"/>
    <w:rsid w:val="0095156E"/>
    <w:rsid w:val="009515F2"/>
    <w:rsid w:val="009519A5"/>
    <w:rsid w:val="009519B2"/>
    <w:rsid w:val="00951BF3"/>
    <w:rsid w:val="00951E00"/>
    <w:rsid w:val="00951EC1"/>
    <w:rsid w:val="009520AF"/>
    <w:rsid w:val="00952123"/>
    <w:rsid w:val="00952173"/>
    <w:rsid w:val="00952214"/>
    <w:rsid w:val="009522F6"/>
    <w:rsid w:val="00952348"/>
    <w:rsid w:val="009523B8"/>
    <w:rsid w:val="00952597"/>
    <w:rsid w:val="0095263C"/>
    <w:rsid w:val="0095288C"/>
    <w:rsid w:val="00952A27"/>
    <w:rsid w:val="00952DF1"/>
    <w:rsid w:val="009530AD"/>
    <w:rsid w:val="009530E3"/>
    <w:rsid w:val="009530F2"/>
    <w:rsid w:val="009531EC"/>
    <w:rsid w:val="009534F9"/>
    <w:rsid w:val="0095352E"/>
    <w:rsid w:val="00953788"/>
    <w:rsid w:val="00953865"/>
    <w:rsid w:val="00953A69"/>
    <w:rsid w:val="00953C86"/>
    <w:rsid w:val="00953CAF"/>
    <w:rsid w:val="00953CDE"/>
    <w:rsid w:val="0095416B"/>
    <w:rsid w:val="009542EA"/>
    <w:rsid w:val="00954378"/>
    <w:rsid w:val="009543D3"/>
    <w:rsid w:val="009544A2"/>
    <w:rsid w:val="00954560"/>
    <w:rsid w:val="00954590"/>
    <w:rsid w:val="009545E4"/>
    <w:rsid w:val="009545EB"/>
    <w:rsid w:val="009546ED"/>
    <w:rsid w:val="009547C0"/>
    <w:rsid w:val="009548A5"/>
    <w:rsid w:val="009549A0"/>
    <w:rsid w:val="00954C14"/>
    <w:rsid w:val="00954E86"/>
    <w:rsid w:val="00954E92"/>
    <w:rsid w:val="00954FFF"/>
    <w:rsid w:val="00955177"/>
    <w:rsid w:val="009551A9"/>
    <w:rsid w:val="009551E6"/>
    <w:rsid w:val="00955372"/>
    <w:rsid w:val="00955431"/>
    <w:rsid w:val="00955898"/>
    <w:rsid w:val="00955ABD"/>
    <w:rsid w:val="00955CED"/>
    <w:rsid w:val="00955D8F"/>
    <w:rsid w:val="00955ED5"/>
    <w:rsid w:val="00955F0B"/>
    <w:rsid w:val="009562B5"/>
    <w:rsid w:val="0095633F"/>
    <w:rsid w:val="009565B4"/>
    <w:rsid w:val="009565FE"/>
    <w:rsid w:val="00956622"/>
    <w:rsid w:val="00956650"/>
    <w:rsid w:val="0095670C"/>
    <w:rsid w:val="00956CC0"/>
    <w:rsid w:val="00956E43"/>
    <w:rsid w:val="00956EDB"/>
    <w:rsid w:val="009570EE"/>
    <w:rsid w:val="0095713E"/>
    <w:rsid w:val="009571DF"/>
    <w:rsid w:val="00957229"/>
    <w:rsid w:val="0095731C"/>
    <w:rsid w:val="009573BE"/>
    <w:rsid w:val="009573F9"/>
    <w:rsid w:val="00957445"/>
    <w:rsid w:val="00957558"/>
    <w:rsid w:val="00957679"/>
    <w:rsid w:val="009579F8"/>
    <w:rsid w:val="00957A57"/>
    <w:rsid w:val="00957ACC"/>
    <w:rsid w:val="00957B8B"/>
    <w:rsid w:val="00957BA9"/>
    <w:rsid w:val="00957E50"/>
    <w:rsid w:val="00957EB5"/>
    <w:rsid w:val="0096015B"/>
    <w:rsid w:val="00960266"/>
    <w:rsid w:val="009602BF"/>
    <w:rsid w:val="009603F3"/>
    <w:rsid w:val="009604BB"/>
    <w:rsid w:val="00960577"/>
    <w:rsid w:val="0096060C"/>
    <w:rsid w:val="00960726"/>
    <w:rsid w:val="00960991"/>
    <w:rsid w:val="00960A7D"/>
    <w:rsid w:val="00960AE0"/>
    <w:rsid w:val="00960B27"/>
    <w:rsid w:val="00960B92"/>
    <w:rsid w:val="00960C2A"/>
    <w:rsid w:val="00960C6E"/>
    <w:rsid w:val="00960D06"/>
    <w:rsid w:val="00960D2E"/>
    <w:rsid w:val="00960EF7"/>
    <w:rsid w:val="0096100C"/>
    <w:rsid w:val="0096105C"/>
    <w:rsid w:val="00961080"/>
    <w:rsid w:val="0096129F"/>
    <w:rsid w:val="0096134E"/>
    <w:rsid w:val="00961562"/>
    <w:rsid w:val="00961622"/>
    <w:rsid w:val="00961B18"/>
    <w:rsid w:val="00961C04"/>
    <w:rsid w:val="00961C44"/>
    <w:rsid w:val="00961D8F"/>
    <w:rsid w:val="00961DA3"/>
    <w:rsid w:val="00961DCE"/>
    <w:rsid w:val="00961F68"/>
    <w:rsid w:val="00962227"/>
    <w:rsid w:val="009623BD"/>
    <w:rsid w:val="00962415"/>
    <w:rsid w:val="00962887"/>
    <w:rsid w:val="00962CD8"/>
    <w:rsid w:val="00962D20"/>
    <w:rsid w:val="00962E34"/>
    <w:rsid w:val="009631AB"/>
    <w:rsid w:val="009633F4"/>
    <w:rsid w:val="0096363A"/>
    <w:rsid w:val="009636FB"/>
    <w:rsid w:val="00963BA4"/>
    <w:rsid w:val="00963F7E"/>
    <w:rsid w:val="009642E9"/>
    <w:rsid w:val="0096435A"/>
    <w:rsid w:val="00964ACB"/>
    <w:rsid w:val="00964B23"/>
    <w:rsid w:val="00964C00"/>
    <w:rsid w:val="00964CAA"/>
    <w:rsid w:val="00964DF2"/>
    <w:rsid w:val="009658FD"/>
    <w:rsid w:val="00965A2E"/>
    <w:rsid w:val="00965BE8"/>
    <w:rsid w:val="00965C32"/>
    <w:rsid w:val="00965C50"/>
    <w:rsid w:val="00965CB2"/>
    <w:rsid w:val="00965D37"/>
    <w:rsid w:val="00965E98"/>
    <w:rsid w:val="00966055"/>
    <w:rsid w:val="00966069"/>
    <w:rsid w:val="009661D1"/>
    <w:rsid w:val="009661E8"/>
    <w:rsid w:val="00966485"/>
    <w:rsid w:val="0096649B"/>
    <w:rsid w:val="009665C6"/>
    <w:rsid w:val="00966619"/>
    <w:rsid w:val="00966EB5"/>
    <w:rsid w:val="00966ECD"/>
    <w:rsid w:val="0096701B"/>
    <w:rsid w:val="009670DC"/>
    <w:rsid w:val="0096713E"/>
    <w:rsid w:val="0096721A"/>
    <w:rsid w:val="009674BA"/>
    <w:rsid w:val="009674F7"/>
    <w:rsid w:val="00967519"/>
    <w:rsid w:val="009678A0"/>
    <w:rsid w:val="009678DA"/>
    <w:rsid w:val="0096792F"/>
    <w:rsid w:val="00967CF4"/>
    <w:rsid w:val="0097009B"/>
    <w:rsid w:val="00970671"/>
    <w:rsid w:val="00970834"/>
    <w:rsid w:val="009709F3"/>
    <w:rsid w:val="00970A45"/>
    <w:rsid w:val="00970A66"/>
    <w:rsid w:val="00970BA3"/>
    <w:rsid w:val="00970FA5"/>
    <w:rsid w:val="00970FE5"/>
    <w:rsid w:val="00971045"/>
    <w:rsid w:val="00971278"/>
    <w:rsid w:val="009713F2"/>
    <w:rsid w:val="0097145A"/>
    <w:rsid w:val="0097159A"/>
    <w:rsid w:val="00971633"/>
    <w:rsid w:val="0097167C"/>
    <w:rsid w:val="00971682"/>
    <w:rsid w:val="00971736"/>
    <w:rsid w:val="009718DF"/>
    <w:rsid w:val="00971C56"/>
    <w:rsid w:val="00971D98"/>
    <w:rsid w:val="00971E07"/>
    <w:rsid w:val="00971E0E"/>
    <w:rsid w:val="00971FAE"/>
    <w:rsid w:val="00972186"/>
    <w:rsid w:val="00972290"/>
    <w:rsid w:val="00972602"/>
    <w:rsid w:val="0097263C"/>
    <w:rsid w:val="00972726"/>
    <w:rsid w:val="009727D4"/>
    <w:rsid w:val="00972BC6"/>
    <w:rsid w:val="00972DA0"/>
    <w:rsid w:val="00972E60"/>
    <w:rsid w:val="00972E9A"/>
    <w:rsid w:val="00972E9F"/>
    <w:rsid w:val="0097315E"/>
    <w:rsid w:val="009731B8"/>
    <w:rsid w:val="009731D8"/>
    <w:rsid w:val="00973346"/>
    <w:rsid w:val="009733AB"/>
    <w:rsid w:val="00973467"/>
    <w:rsid w:val="009736F8"/>
    <w:rsid w:val="0097387D"/>
    <w:rsid w:val="00973985"/>
    <w:rsid w:val="00973A0B"/>
    <w:rsid w:val="00973AA3"/>
    <w:rsid w:val="00973B58"/>
    <w:rsid w:val="00973D94"/>
    <w:rsid w:val="00974007"/>
    <w:rsid w:val="00974314"/>
    <w:rsid w:val="00974364"/>
    <w:rsid w:val="00974393"/>
    <w:rsid w:val="009746F2"/>
    <w:rsid w:val="00974772"/>
    <w:rsid w:val="009747C6"/>
    <w:rsid w:val="00974B17"/>
    <w:rsid w:val="00974B4E"/>
    <w:rsid w:val="00974C28"/>
    <w:rsid w:val="00974DC5"/>
    <w:rsid w:val="00974E54"/>
    <w:rsid w:val="00974EB4"/>
    <w:rsid w:val="00974F39"/>
    <w:rsid w:val="009751C9"/>
    <w:rsid w:val="0097546A"/>
    <w:rsid w:val="009756E7"/>
    <w:rsid w:val="00975739"/>
    <w:rsid w:val="009757D6"/>
    <w:rsid w:val="0097587A"/>
    <w:rsid w:val="00975908"/>
    <w:rsid w:val="00975990"/>
    <w:rsid w:val="00975E08"/>
    <w:rsid w:val="00975E98"/>
    <w:rsid w:val="00975F36"/>
    <w:rsid w:val="00975F58"/>
    <w:rsid w:val="00975FB4"/>
    <w:rsid w:val="0097618D"/>
    <w:rsid w:val="00976220"/>
    <w:rsid w:val="00976386"/>
    <w:rsid w:val="009763D4"/>
    <w:rsid w:val="00976671"/>
    <w:rsid w:val="00976B88"/>
    <w:rsid w:val="00976CAB"/>
    <w:rsid w:val="00976D7F"/>
    <w:rsid w:val="00976E03"/>
    <w:rsid w:val="00976EAF"/>
    <w:rsid w:val="00976F44"/>
    <w:rsid w:val="00976FBC"/>
    <w:rsid w:val="00977153"/>
    <w:rsid w:val="0097724D"/>
    <w:rsid w:val="00977761"/>
    <w:rsid w:val="009779F2"/>
    <w:rsid w:val="00977A0B"/>
    <w:rsid w:val="00977A74"/>
    <w:rsid w:val="00977D86"/>
    <w:rsid w:val="00977F31"/>
    <w:rsid w:val="009801C9"/>
    <w:rsid w:val="0098039E"/>
    <w:rsid w:val="009807BF"/>
    <w:rsid w:val="0098086C"/>
    <w:rsid w:val="00980969"/>
    <w:rsid w:val="00981018"/>
    <w:rsid w:val="00981175"/>
    <w:rsid w:val="009811A9"/>
    <w:rsid w:val="00981471"/>
    <w:rsid w:val="00981490"/>
    <w:rsid w:val="00981650"/>
    <w:rsid w:val="009818B0"/>
    <w:rsid w:val="009819B9"/>
    <w:rsid w:val="00981A5D"/>
    <w:rsid w:val="00981C9F"/>
    <w:rsid w:val="00981CC0"/>
    <w:rsid w:val="00981D7B"/>
    <w:rsid w:val="00981E1A"/>
    <w:rsid w:val="00981FB8"/>
    <w:rsid w:val="0098202A"/>
    <w:rsid w:val="00982295"/>
    <w:rsid w:val="00982297"/>
    <w:rsid w:val="009822A2"/>
    <w:rsid w:val="00982437"/>
    <w:rsid w:val="00982687"/>
    <w:rsid w:val="00982875"/>
    <w:rsid w:val="00982990"/>
    <w:rsid w:val="00982A4D"/>
    <w:rsid w:val="00982C5D"/>
    <w:rsid w:val="00982C71"/>
    <w:rsid w:val="00982D71"/>
    <w:rsid w:val="00982DE8"/>
    <w:rsid w:val="00982EB0"/>
    <w:rsid w:val="00983206"/>
    <w:rsid w:val="00983306"/>
    <w:rsid w:val="0098347C"/>
    <w:rsid w:val="00983591"/>
    <w:rsid w:val="00983687"/>
    <w:rsid w:val="009836B6"/>
    <w:rsid w:val="0098388F"/>
    <w:rsid w:val="00983990"/>
    <w:rsid w:val="009839D5"/>
    <w:rsid w:val="00983A6E"/>
    <w:rsid w:val="00983C64"/>
    <w:rsid w:val="00983D64"/>
    <w:rsid w:val="00984194"/>
    <w:rsid w:val="009841B1"/>
    <w:rsid w:val="009842C2"/>
    <w:rsid w:val="00984436"/>
    <w:rsid w:val="00984449"/>
    <w:rsid w:val="00984729"/>
    <w:rsid w:val="00984964"/>
    <w:rsid w:val="00984AAE"/>
    <w:rsid w:val="00984B74"/>
    <w:rsid w:val="00984CCD"/>
    <w:rsid w:val="00984E16"/>
    <w:rsid w:val="00984FAE"/>
    <w:rsid w:val="0098521A"/>
    <w:rsid w:val="00985271"/>
    <w:rsid w:val="00985290"/>
    <w:rsid w:val="009856A8"/>
    <w:rsid w:val="00985A5B"/>
    <w:rsid w:val="00985BB1"/>
    <w:rsid w:val="00985F9E"/>
    <w:rsid w:val="0098638C"/>
    <w:rsid w:val="0098676E"/>
    <w:rsid w:val="0098685B"/>
    <w:rsid w:val="00986991"/>
    <w:rsid w:val="00986C3C"/>
    <w:rsid w:val="00986E3A"/>
    <w:rsid w:val="00986ED7"/>
    <w:rsid w:val="00987176"/>
    <w:rsid w:val="00987283"/>
    <w:rsid w:val="00987596"/>
    <w:rsid w:val="00987607"/>
    <w:rsid w:val="0098765C"/>
    <w:rsid w:val="00987839"/>
    <w:rsid w:val="0098788C"/>
    <w:rsid w:val="00987C79"/>
    <w:rsid w:val="00987CDF"/>
    <w:rsid w:val="00987DC6"/>
    <w:rsid w:val="00987EE4"/>
    <w:rsid w:val="00987F0D"/>
    <w:rsid w:val="0099063F"/>
    <w:rsid w:val="009908E0"/>
    <w:rsid w:val="0099097E"/>
    <w:rsid w:val="00990D08"/>
    <w:rsid w:val="00990D3E"/>
    <w:rsid w:val="00990E86"/>
    <w:rsid w:val="00990E9A"/>
    <w:rsid w:val="00991176"/>
    <w:rsid w:val="00991182"/>
    <w:rsid w:val="009911CF"/>
    <w:rsid w:val="00991411"/>
    <w:rsid w:val="00991558"/>
    <w:rsid w:val="00991671"/>
    <w:rsid w:val="00991811"/>
    <w:rsid w:val="0099195A"/>
    <w:rsid w:val="009919CC"/>
    <w:rsid w:val="00991DB7"/>
    <w:rsid w:val="00992234"/>
    <w:rsid w:val="00992B0B"/>
    <w:rsid w:val="00992EB4"/>
    <w:rsid w:val="00992F64"/>
    <w:rsid w:val="00992FB2"/>
    <w:rsid w:val="00992FD0"/>
    <w:rsid w:val="009930B2"/>
    <w:rsid w:val="00993641"/>
    <w:rsid w:val="0099368D"/>
    <w:rsid w:val="009936AC"/>
    <w:rsid w:val="00993F5C"/>
    <w:rsid w:val="009940AA"/>
    <w:rsid w:val="009947E5"/>
    <w:rsid w:val="009948A8"/>
    <w:rsid w:val="009948D8"/>
    <w:rsid w:val="00994D9B"/>
    <w:rsid w:val="00994F33"/>
    <w:rsid w:val="0099500F"/>
    <w:rsid w:val="009951C4"/>
    <w:rsid w:val="009951C6"/>
    <w:rsid w:val="009951E2"/>
    <w:rsid w:val="009952FD"/>
    <w:rsid w:val="00995379"/>
    <w:rsid w:val="00995385"/>
    <w:rsid w:val="009955FA"/>
    <w:rsid w:val="00995722"/>
    <w:rsid w:val="00995901"/>
    <w:rsid w:val="009959CA"/>
    <w:rsid w:val="00995A3C"/>
    <w:rsid w:val="00995A3E"/>
    <w:rsid w:val="00995B29"/>
    <w:rsid w:val="00995CC0"/>
    <w:rsid w:val="00995DEC"/>
    <w:rsid w:val="00995E62"/>
    <w:rsid w:val="00995E68"/>
    <w:rsid w:val="00995F4C"/>
    <w:rsid w:val="00995F82"/>
    <w:rsid w:val="00996051"/>
    <w:rsid w:val="0099622A"/>
    <w:rsid w:val="009963BC"/>
    <w:rsid w:val="009963F8"/>
    <w:rsid w:val="009965F7"/>
    <w:rsid w:val="009966E3"/>
    <w:rsid w:val="0099677E"/>
    <w:rsid w:val="009968A8"/>
    <w:rsid w:val="0099690B"/>
    <w:rsid w:val="00996CBC"/>
    <w:rsid w:val="00996D44"/>
    <w:rsid w:val="00996E97"/>
    <w:rsid w:val="00996EB4"/>
    <w:rsid w:val="00996FA7"/>
    <w:rsid w:val="009970E2"/>
    <w:rsid w:val="00997109"/>
    <w:rsid w:val="009971A2"/>
    <w:rsid w:val="009971D2"/>
    <w:rsid w:val="009972C6"/>
    <w:rsid w:val="0099785C"/>
    <w:rsid w:val="00997917"/>
    <w:rsid w:val="0099791B"/>
    <w:rsid w:val="0099793D"/>
    <w:rsid w:val="00997A5B"/>
    <w:rsid w:val="00997AB1"/>
    <w:rsid w:val="00997B3A"/>
    <w:rsid w:val="00997B8F"/>
    <w:rsid w:val="00997BAD"/>
    <w:rsid w:val="00997C02"/>
    <w:rsid w:val="00997C04"/>
    <w:rsid w:val="00997D28"/>
    <w:rsid w:val="00997F64"/>
    <w:rsid w:val="00997FC1"/>
    <w:rsid w:val="009A0083"/>
    <w:rsid w:val="009A0154"/>
    <w:rsid w:val="009A0400"/>
    <w:rsid w:val="009A0508"/>
    <w:rsid w:val="009A06DF"/>
    <w:rsid w:val="009A07B9"/>
    <w:rsid w:val="009A0A40"/>
    <w:rsid w:val="009A0A86"/>
    <w:rsid w:val="009A0C83"/>
    <w:rsid w:val="009A0CA3"/>
    <w:rsid w:val="009A1056"/>
    <w:rsid w:val="009A10AA"/>
    <w:rsid w:val="009A1119"/>
    <w:rsid w:val="009A176F"/>
    <w:rsid w:val="009A17E5"/>
    <w:rsid w:val="009A1A50"/>
    <w:rsid w:val="009A1BBD"/>
    <w:rsid w:val="009A1C59"/>
    <w:rsid w:val="009A1C82"/>
    <w:rsid w:val="009A1C96"/>
    <w:rsid w:val="009A1FD9"/>
    <w:rsid w:val="009A1FEE"/>
    <w:rsid w:val="009A21ED"/>
    <w:rsid w:val="009A252C"/>
    <w:rsid w:val="009A254C"/>
    <w:rsid w:val="009A2676"/>
    <w:rsid w:val="009A2685"/>
    <w:rsid w:val="009A26F8"/>
    <w:rsid w:val="009A2718"/>
    <w:rsid w:val="009A2B83"/>
    <w:rsid w:val="009A2D5F"/>
    <w:rsid w:val="009A3076"/>
    <w:rsid w:val="009A3325"/>
    <w:rsid w:val="009A3361"/>
    <w:rsid w:val="009A3592"/>
    <w:rsid w:val="009A365A"/>
    <w:rsid w:val="009A36F6"/>
    <w:rsid w:val="009A3A11"/>
    <w:rsid w:val="009A3D35"/>
    <w:rsid w:val="009A3D6B"/>
    <w:rsid w:val="009A3EA9"/>
    <w:rsid w:val="009A4098"/>
    <w:rsid w:val="009A409A"/>
    <w:rsid w:val="009A41D6"/>
    <w:rsid w:val="009A45FB"/>
    <w:rsid w:val="009A4683"/>
    <w:rsid w:val="009A4719"/>
    <w:rsid w:val="009A4779"/>
    <w:rsid w:val="009A4BD9"/>
    <w:rsid w:val="009A4C9E"/>
    <w:rsid w:val="009A4D68"/>
    <w:rsid w:val="009A4E0F"/>
    <w:rsid w:val="009A4EB6"/>
    <w:rsid w:val="009A4F48"/>
    <w:rsid w:val="009A500B"/>
    <w:rsid w:val="009A512E"/>
    <w:rsid w:val="009A51EF"/>
    <w:rsid w:val="009A547D"/>
    <w:rsid w:val="009A5614"/>
    <w:rsid w:val="009A5A63"/>
    <w:rsid w:val="009A5BF8"/>
    <w:rsid w:val="009A5C24"/>
    <w:rsid w:val="009A5D4B"/>
    <w:rsid w:val="009A6145"/>
    <w:rsid w:val="009A6455"/>
    <w:rsid w:val="009A6579"/>
    <w:rsid w:val="009A6786"/>
    <w:rsid w:val="009A6799"/>
    <w:rsid w:val="009A6875"/>
    <w:rsid w:val="009A6C24"/>
    <w:rsid w:val="009A6DD0"/>
    <w:rsid w:val="009A6E0C"/>
    <w:rsid w:val="009A6F78"/>
    <w:rsid w:val="009A6FEA"/>
    <w:rsid w:val="009A7331"/>
    <w:rsid w:val="009A74F9"/>
    <w:rsid w:val="009A751C"/>
    <w:rsid w:val="009A75CA"/>
    <w:rsid w:val="009A7725"/>
    <w:rsid w:val="009A78B2"/>
    <w:rsid w:val="009A7ABD"/>
    <w:rsid w:val="009A7B8E"/>
    <w:rsid w:val="009A7E95"/>
    <w:rsid w:val="009A7EE6"/>
    <w:rsid w:val="009B00DA"/>
    <w:rsid w:val="009B0155"/>
    <w:rsid w:val="009B0284"/>
    <w:rsid w:val="009B02E1"/>
    <w:rsid w:val="009B0370"/>
    <w:rsid w:val="009B04AE"/>
    <w:rsid w:val="009B0551"/>
    <w:rsid w:val="009B05D6"/>
    <w:rsid w:val="009B0716"/>
    <w:rsid w:val="009B08E2"/>
    <w:rsid w:val="009B0B83"/>
    <w:rsid w:val="009B0BE9"/>
    <w:rsid w:val="009B0F12"/>
    <w:rsid w:val="009B1026"/>
    <w:rsid w:val="009B104C"/>
    <w:rsid w:val="009B10D3"/>
    <w:rsid w:val="009B13F9"/>
    <w:rsid w:val="009B14B7"/>
    <w:rsid w:val="009B159D"/>
    <w:rsid w:val="009B1A25"/>
    <w:rsid w:val="009B1DAF"/>
    <w:rsid w:val="009B1E74"/>
    <w:rsid w:val="009B204B"/>
    <w:rsid w:val="009B210B"/>
    <w:rsid w:val="009B2175"/>
    <w:rsid w:val="009B22E0"/>
    <w:rsid w:val="009B25CF"/>
    <w:rsid w:val="009B2D17"/>
    <w:rsid w:val="009B2D51"/>
    <w:rsid w:val="009B2D85"/>
    <w:rsid w:val="009B2D9D"/>
    <w:rsid w:val="009B2F3D"/>
    <w:rsid w:val="009B315B"/>
    <w:rsid w:val="009B3225"/>
    <w:rsid w:val="009B322B"/>
    <w:rsid w:val="009B3292"/>
    <w:rsid w:val="009B32C4"/>
    <w:rsid w:val="009B33A8"/>
    <w:rsid w:val="009B3698"/>
    <w:rsid w:val="009B3823"/>
    <w:rsid w:val="009B3970"/>
    <w:rsid w:val="009B3AB7"/>
    <w:rsid w:val="009B3DA5"/>
    <w:rsid w:val="009B3DAB"/>
    <w:rsid w:val="009B3E60"/>
    <w:rsid w:val="009B3F38"/>
    <w:rsid w:val="009B3F6D"/>
    <w:rsid w:val="009B41C1"/>
    <w:rsid w:val="009B42BC"/>
    <w:rsid w:val="009B45D3"/>
    <w:rsid w:val="009B46C5"/>
    <w:rsid w:val="009B48ED"/>
    <w:rsid w:val="009B4A68"/>
    <w:rsid w:val="009B4F20"/>
    <w:rsid w:val="009B520C"/>
    <w:rsid w:val="009B55DE"/>
    <w:rsid w:val="009B57B1"/>
    <w:rsid w:val="009B5859"/>
    <w:rsid w:val="009B59D0"/>
    <w:rsid w:val="009B5A25"/>
    <w:rsid w:val="009B5A81"/>
    <w:rsid w:val="009B5B97"/>
    <w:rsid w:val="009B5DCE"/>
    <w:rsid w:val="009B5F0B"/>
    <w:rsid w:val="009B6023"/>
    <w:rsid w:val="009B6124"/>
    <w:rsid w:val="009B6216"/>
    <w:rsid w:val="009B6333"/>
    <w:rsid w:val="009B6624"/>
    <w:rsid w:val="009B6729"/>
    <w:rsid w:val="009B688C"/>
    <w:rsid w:val="009B6C59"/>
    <w:rsid w:val="009B6DE5"/>
    <w:rsid w:val="009B6E7F"/>
    <w:rsid w:val="009B73A2"/>
    <w:rsid w:val="009B7479"/>
    <w:rsid w:val="009B757A"/>
    <w:rsid w:val="009B76E8"/>
    <w:rsid w:val="009B76F1"/>
    <w:rsid w:val="009B77F5"/>
    <w:rsid w:val="009B7828"/>
    <w:rsid w:val="009B788F"/>
    <w:rsid w:val="009B7AA3"/>
    <w:rsid w:val="009B7B59"/>
    <w:rsid w:val="009B7BDC"/>
    <w:rsid w:val="009B7D2B"/>
    <w:rsid w:val="009C01E4"/>
    <w:rsid w:val="009C04FA"/>
    <w:rsid w:val="009C05D6"/>
    <w:rsid w:val="009C0791"/>
    <w:rsid w:val="009C0AD7"/>
    <w:rsid w:val="009C0B5B"/>
    <w:rsid w:val="009C0D75"/>
    <w:rsid w:val="009C0DEC"/>
    <w:rsid w:val="009C0EFB"/>
    <w:rsid w:val="009C1149"/>
    <w:rsid w:val="009C1329"/>
    <w:rsid w:val="009C1447"/>
    <w:rsid w:val="009C157D"/>
    <w:rsid w:val="009C164B"/>
    <w:rsid w:val="009C187B"/>
    <w:rsid w:val="009C195A"/>
    <w:rsid w:val="009C2234"/>
    <w:rsid w:val="009C2284"/>
    <w:rsid w:val="009C22AB"/>
    <w:rsid w:val="009C22BA"/>
    <w:rsid w:val="009C22F3"/>
    <w:rsid w:val="009C2342"/>
    <w:rsid w:val="009C24FF"/>
    <w:rsid w:val="009C256B"/>
    <w:rsid w:val="009C25CD"/>
    <w:rsid w:val="009C2608"/>
    <w:rsid w:val="009C26EC"/>
    <w:rsid w:val="009C2BDE"/>
    <w:rsid w:val="009C2E55"/>
    <w:rsid w:val="009C2F53"/>
    <w:rsid w:val="009C308D"/>
    <w:rsid w:val="009C32A8"/>
    <w:rsid w:val="009C3688"/>
    <w:rsid w:val="009C39AD"/>
    <w:rsid w:val="009C3E81"/>
    <w:rsid w:val="009C4065"/>
    <w:rsid w:val="009C44D3"/>
    <w:rsid w:val="009C48C7"/>
    <w:rsid w:val="009C5076"/>
    <w:rsid w:val="009C50EE"/>
    <w:rsid w:val="009C5592"/>
    <w:rsid w:val="009C579D"/>
    <w:rsid w:val="009C5F02"/>
    <w:rsid w:val="009C5F79"/>
    <w:rsid w:val="009C60E8"/>
    <w:rsid w:val="009C64D4"/>
    <w:rsid w:val="009C66E7"/>
    <w:rsid w:val="009C6761"/>
    <w:rsid w:val="009C6A55"/>
    <w:rsid w:val="009C6C75"/>
    <w:rsid w:val="009C6E7F"/>
    <w:rsid w:val="009C72F6"/>
    <w:rsid w:val="009C73EA"/>
    <w:rsid w:val="009C7444"/>
    <w:rsid w:val="009C7474"/>
    <w:rsid w:val="009C75D9"/>
    <w:rsid w:val="009C77A9"/>
    <w:rsid w:val="009C7901"/>
    <w:rsid w:val="009C7B7C"/>
    <w:rsid w:val="009C7CB5"/>
    <w:rsid w:val="009C7D04"/>
    <w:rsid w:val="009C7D13"/>
    <w:rsid w:val="009C7EBD"/>
    <w:rsid w:val="009D01A9"/>
    <w:rsid w:val="009D0214"/>
    <w:rsid w:val="009D03EF"/>
    <w:rsid w:val="009D0485"/>
    <w:rsid w:val="009D04FF"/>
    <w:rsid w:val="009D075B"/>
    <w:rsid w:val="009D07CB"/>
    <w:rsid w:val="009D07EE"/>
    <w:rsid w:val="009D0A3B"/>
    <w:rsid w:val="009D0CBA"/>
    <w:rsid w:val="009D0FB6"/>
    <w:rsid w:val="009D14C4"/>
    <w:rsid w:val="009D1564"/>
    <w:rsid w:val="009D1759"/>
    <w:rsid w:val="009D17BD"/>
    <w:rsid w:val="009D1B6A"/>
    <w:rsid w:val="009D1C74"/>
    <w:rsid w:val="009D1DC1"/>
    <w:rsid w:val="009D1E61"/>
    <w:rsid w:val="009D1EBC"/>
    <w:rsid w:val="009D2017"/>
    <w:rsid w:val="009D237F"/>
    <w:rsid w:val="009D25D8"/>
    <w:rsid w:val="009D262C"/>
    <w:rsid w:val="009D27D1"/>
    <w:rsid w:val="009D2843"/>
    <w:rsid w:val="009D284D"/>
    <w:rsid w:val="009D2B40"/>
    <w:rsid w:val="009D2C7D"/>
    <w:rsid w:val="009D2CE9"/>
    <w:rsid w:val="009D2EC2"/>
    <w:rsid w:val="009D2EFF"/>
    <w:rsid w:val="009D3157"/>
    <w:rsid w:val="009D33FA"/>
    <w:rsid w:val="009D33FD"/>
    <w:rsid w:val="009D3A2D"/>
    <w:rsid w:val="009D3A44"/>
    <w:rsid w:val="009D3B93"/>
    <w:rsid w:val="009D3C71"/>
    <w:rsid w:val="009D3CCB"/>
    <w:rsid w:val="009D3D94"/>
    <w:rsid w:val="009D485A"/>
    <w:rsid w:val="009D48D5"/>
    <w:rsid w:val="009D4A88"/>
    <w:rsid w:val="009D4F1B"/>
    <w:rsid w:val="009D500D"/>
    <w:rsid w:val="009D5371"/>
    <w:rsid w:val="009D542B"/>
    <w:rsid w:val="009D5703"/>
    <w:rsid w:val="009D5969"/>
    <w:rsid w:val="009D596E"/>
    <w:rsid w:val="009D5A2C"/>
    <w:rsid w:val="009D5AA3"/>
    <w:rsid w:val="009D5C41"/>
    <w:rsid w:val="009D5CB6"/>
    <w:rsid w:val="009D5E58"/>
    <w:rsid w:val="009D6039"/>
    <w:rsid w:val="009D6353"/>
    <w:rsid w:val="009D63CE"/>
    <w:rsid w:val="009D643E"/>
    <w:rsid w:val="009D66B0"/>
    <w:rsid w:val="009D66C4"/>
    <w:rsid w:val="009D66E2"/>
    <w:rsid w:val="009D67FD"/>
    <w:rsid w:val="009D6979"/>
    <w:rsid w:val="009D6BBB"/>
    <w:rsid w:val="009D6D4B"/>
    <w:rsid w:val="009D6DDB"/>
    <w:rsid w:val="009D6FB9"/>
    <w:rsid w:val="009D701A"/>
    <w:rsid w:val="009D7037"/>
    <w:rsid w:val="009D7108"/>
    <w:rsid w:val="009D72FA"/>
    <w:rsid w:val="009D7594"/>
    <w:rsid w:val="009D75F4"/>
    <w:rsid w:val="009D77BE"/>
    <w:rsid w:val="009D77F6"/>
    <w:rsid w:val="009D7D72"/>
    <w:rsid w:val="009E066B"/>
    <w:rsid w:val="009E0851"/>
    <w:rsid w:val="009E0888"/>
    <w:rsid w:val="009E0BC1"/>
    <w:rsid w:val="009E0EBA"/>
    <w:rsid w:val="009E0EC5"/>
    <w:rsid w:val="009E0EF2"/>
    <w:rsid w:val="009E0FF4"/>
    <w:rsid w:val="009E1157"/>
    <w:rsid w:val="009E118E"/>
    <w:rsid w:val="009E1308"/>
    <w:rsid w:val="009E13E5"/>
    <w:rsid w:val="009E13F1"/>
    <w:rsid w:val="009E151C"/>
    <w:rsid w:val="009E16CD"/>
    <w:rsid w:val="009E176D"/>
    <w:rsid w:val="009E1788"/>
    <w:rsid w:val="009E17A7"/>
    <w:rsid w:val="009E1934"/>
    <w:rsid w:val="009E1AF8"/>
    <w:rsid w:val="009E1B2A"/>
    <w:rsid w:val="009E1C4C"/>
    <w:rsid w:val="009E1EA2"/>
    <w:rsid w:val="009E1FEC"/>
    <w:rsid w:val="009E2370"/>
    <w:rsid w:val="009E2684"/>
    <w:rsid w:val="009E26F7"/>
    <w:rsid w:val="009E27EE"/>
    <w:rsid w:val="009E2999"/>
    <w:rsid w:val="009E2C2D"/>
    <w:rsid w:val="009E2C54"/>
    <w:rsid w:val="009E2CB8"/>
    <w:rsid w:val="009E2D37"/>
    <w:rsid w:val="009E2DA2"/>
    <w:rsid w:val="009E2E27"/>
    <w:rsid w:val="009E2FC0"/>
    <w:rsid w:val="009E311E"/>
    <w:rsid w:val="009E320D"/>
    <w:rsid w:val="009E3289"/>
    <w:rsid w:val="009E33FF"/>
    <w:rsid w:val="009E3556"/>
    <w:rsid w:val="009E3688"/>
    <w:rsid w:val="009E3723"/>
    <w:rsid w:val="009E386F"/>
    <w:rsid w:val="009E390E"/>
    <w:rsid w:val="009E3F07"/>
    <w:rsid w:val="009E430E"/>
    <w:rsid w:val="009E4470"/>
    <w:rsid w:val="009E4660"/>
    <w:rsid w:val="009E4925"/>
    <w:rsid w:val="009E4CFD"/>
    <w:rsid w:val="009E505F"/>
    <w:rsid w:val="009E52EA"/>
    <w:rsid w:val="009E535C"/>
    <w:rsid w:val="009E566C"/>
    <w:rsid w:val="009E5699"/>
    <w:rsid w:val="009E57BC"/>
    <w:rsid w:val="009E5814"/>
    <w:rsid w:val="009E58B3"/>
    <w:rsid w:val="009E5955"/>
    <w:rsid w:val="009E5AE3"/>
    <w:rsid w:val="009E5AEE"/>
    <w:rsid w:val="009E5DC6"/>
    <w:rsid w:val="009E5E13"/>
    <w:rsid w:val="009E5EDD"/>
    <w:rsid w:val="009E6177"/>
    <w:rsid w:val="009E629F"/>
    <w:rsid w:val="009E6427"/>
    <w:rsid w:val="009E65FA"/>
    <w:rsid w:val="009E6779"/>
    <w:rsid w:val="009E69DD"/>
    <w:rsid w:val="009E6A1E"/>
    <w:rsid w:val="009E6BE2"/>
    <w:rsid w:val="009E6EB0"/>
    <w:rsid w:val="009E6F39"/>
    <w:rsid w:val="009E6F5E"/>
    <w:rsid w:val="009E703D"/>
    <w:rsid w:val="009E7465"/>
    <w:rsid w:val="009E74D7"/>
    <w:rsid w:val="009E76DF"/>
    <w:rsid w:val="009E782C"/>
    <w:rsid w:val="009F005C"/>
    <w:rsid w:val="009F00DF"/>
    <w:rsid w:val="009F038A"/>
    <w:rsid w:val="009F0493"/>
    <w:rsid w:val="009F065A"/>
    <w:rsid w:val="009F083A"/>
    <w:rsid w:val="009F093F"/>
    <w:rsid w:val="009F0969"/>
    <w:rsid w:val="009F09C8"/>
    <w:rsid w:val="009F09FE"/>
    <w:rsid w:val="009F0A1A"/>
    <w:rsid w:val="009F0B52"/>
    <w:rsid w:val="009F0B63"/>
    <w:rsid w:val="009F12C3"/>
    <w:rsid w:val="009F14A2"/>
    <w:rsid w:val="009F152D"/>
    <w:rsid w:val="009F1593"/>
    <w:rsid w:val="009F17B0"/>
    <w:rsid w:val="009F1AD0"/>
    <w:rsid w:val="009F1C54"/>
    <w:rsid w:val="009F1E77"/>
    <w:rsid w:val="009F2337"/>
    <w:rsid w:val="009F23B1"/>
    <w:rsid w:val="009F26ED"/>
    <w:rsid w:val="009F27FB"/>
    <w:rsid w:val="009F28E7"/>
    <w:rsid w:val="009F290E"/>
    <w:rsid w:val="009F296E"/>
    <w:rsid w:val="009F2B71"/>
    <w:rsid w:val="009F2BA2"/>
    <w:rsid w:val="009F2C71"/>
    <w:rsid w:val="009F3134"/>
    <w:rsid w:val="009F34DE"/>
    <w:rsid w:val="009F34EE"/>
    <w:rsid w:val="009F37A4"/>
    <w:rsid w:val="009F3A32"/>
    <w:rsid w:val="009F3AFD"/>
    <w:rsid w:val="009F3E5C"/>
    <w:rsid w:val="009F402B"/>
    <w:rsid w:val="009F41C3"/>
    <w:rsid w:val="009F42B8"/>
    <w:rsid w:val="009F42BF"/>
    <w:rsid w:val="009F4465"/>
    <w:rsid w:val="009F459B"/>
    <w:rsid w:val="009F4608"/>
    <w:rsid w:val="009F4718"/>
    <w:rsid w:val="009F4933"/>
    <w:rsid w:val="009F4B85"/>
    <w:rsid w:val="009F4C33"/>
    <w:rsid w:val="009F4C6B"/>
    <w:rsid w:val="009F4CF5"/>
    <w:rsid w:val="009F4F93"/>
    <w:rsid w:val="009F4FE6"/>
    <w:rsid w:val="009F4FF8"/>
    <w:rsid w:val="009F50BF"/>
    <w:rsid w:val="009F569D"/>
    <w:rsid w:val="009F56A4"/>
    <w:rsid w:val="009F5786"/>
    <w:rsid w:val="009F585A"/>
    <w:rsid w:val="009F5B45"/>
    <w:rsid w:val="009F5CC0"/>
    <w:rsid w:val="009F5CCE"/>
    <w:rsid w:val="009F6356"/>
    <w:rsid w:val="009F6653"/>
    <w:rsid w:val="009F6818"/>
    <w:rsid w:val="009F694E"/>
    <w:rsid w:val="009F6ABF"/>
    <w:rsid w:val="009F6BB3"/>
    <w:rsid w:val="009F6D2E"/>
    <w:rsid w:val="009F718B"/>
    <w:rsid w:val="009F71BB"/>
    <w:rsid w:val="009F73E3"/>
    <w:rsid w:val="009F73EA"/>
    <w:rsid w:val="009F7466"/>
    <w:rsid w:val="009F758C"/>
    <w:rsid w:val="009F763A"/>
    <w:rsid w:val="009F7847"/>
    <w:rsid w:val="009F7B2C"/>
    <w:rsid w:val="009F7BFA"/>
    <w:rsid w:val="009F7C05"/>
    <w:rsid w:val="009F7C27"/>
    <w:rsid w:val="009F7DCE"/>
    <w:rsid w:val="009F7E8E"/>
    <w:rsid w:val="009F7EA5"/>
    <w:rsid w:val="009F7F1F"/>
    <w:rsid w:val="00A00008"/>
    <w:rsid w:val="00A0020A"/>
    <w:rsid w:val="00A0027E"/>
    <w:rsid w:val="00A005A8"/>
    <w:rsid w:val="00A00AEF"/>
    <w:rsid w:val="00A00C82"/>
    <w:rsid w:val="00A00E0F"/>
    <w:rsid w:val="00A00F75"/>
    <w:rsid w:val="00A011B1"/>
    <w:rsid w:val="00A0127E"/>
    <w:rsid w:val="00A01380"/>
    <w:rsid w:val="00A0150E"/>
    <w:rsid w:val="00A0185E"/>
    <w:rsid w:val="00A018CE"/>
    <w:rsid w:val="00A01957"/>
    <w:rsid w:val="00A01A68"/>
    <w:rsid w:val="00A01A85"/>
    <w:rsid w:val="00A01AAF"/>
    <w:rsid w:val="00A01C6C"/>
    <w:rsid w:val="00A01DB6"/>
    <w:rsid w:val="00A02001"/>
    <w:rsid w:val="00A02326"/>
    <w:rsid w:val="00A025AB"/>
    <w:rsid w:val="00A02661"/>
    <w:rsid w:val="00A0269C"/>
    <w:rsid w:val="00A026F3"/>
    <w:rsid w:val="00A027D1"/>
    <w:rsid w:val="00A0280A"/>
    <w:rsid w:val="00A02A64"/>
    <w:rsid w:val="00A02E12"/>
    <w:rsid w:val="00A02FD6"/>
    <w:rsid w:val="00A0304C"/>
    <w:rsid w:val="00A03130"/>
    <w:rsid w:val="00A0320D"/>
    <w:rsid w:val="00A038D9"/>
    <w:rsid w:val="00A03A86"/>
    <w:rsid w:val="00A03DA7"/>
    <w:rsid w:val="00A03F36"/>
    <w:rsid w:val="00A03F87"/>
    <w:rsid w:val="00A04043"/>
    <w:rsid w:val="00A040C8"/>
    <w:rsid w:val="00A0445A"/>
    <w:rsid w:val="00A045A7"/>
    <w:rsid w:val="00A0461D"/>
    <w:rsid w:val="00A0475A"/>
    <w:rsid w:val="00A04C43"/>
    <w:rsid w:val="00A04DFF"/>
    <w:rsid w:val="00A04E77"/>
    <w:rsid w:val="00A05103"/>
    <w:rsid w:val="00A0516B"/>
    <w:rsid w:val="00A051AB"/>
    <w:rsid w:val="00A05265"/>
    <w:rsid w:val="00A0526E"/>
    <w:rsid w:val="00A052D2"/>
    <w:rsid w:val="00A05357"/>
    <w:rsid w:val="00A05840"/>
    <w:rsid w:val="00A05A4F"/>
    <w:rsid w:val="00A05AE5"/>
    <w:rsid w:val="00A05C7E"/>
    <w:rsid w:val="00A06028"/>
    <w:rsid w:val="00A06120"/>
    <w:rsid w:val="00A06364"/>
    <w:rsid w:val="00A0672E"/>
    <w:rsid w:val="00A0678B"/>
    <w:rsid w:val="00A0679D"/>
    <w:rsid w:val="00A067F4"/>
    <w:rsid w:val="00A06889"/>
    <w:rsid w:val="00A06D8B"/>
    <w:rsid w:val="00A06E40"/>
    <w:rsid w:val="00A07032"/>
    <w:rsid w:val="00A070BF"/>
    <w:rsid w:val="00A074C2"/>
    <w:rsid w:val="00A0781F"/>
    <w:rsid w:val="00A07841"/>
    <w:rsid w:val="00A079D8"/>
    <w:rsid w:val="00A079F6"/>
    <w:rsid w:val="00A07A7B"/>
    <w:rsid w:val="00A07C63"/>
    <w:rsid w:val="00A07D22"/>
    <w:rsid w:val="00A07D2F"/>
    <w:rsid w:val="00A07E41"/>
    <w:rsid w:val="00A07FF4"/>
    <w:rsid w:val="00A10008"/>
    <w:rsid w:val="00A101EE"/>
    <w:rsid w:val="00A10525"/>
    <w:rsid w:val="00A10DDA"/>
    <w:rsid w:val="00A112E1"/>
    <w:rsid w:val="00A1143C"/>
    <w:rsid w:val="00A114D0"/>
    <w:rsid w:val="00A114E8"/>
    <w:rsid w:val="00A1156A"/>
    <w:rsid w:val="00A11902"/>
    <w:rsid w:val="00A11937"/>
    <w:rsid w:val="00A119DF"/>
    <w:rsid w:val="00A11A82"/>
    <w:rsid w:val="00A11AC8"/>
    <w:rsid w:val="00A11B84"/>
    <w:rsid w:val="00A11C83"/>
    <w:rsid w:val="00A11CFC"/>
    <w:rsid w:val="00A11DCB"/>
    <w:rsid w:val="00A11DD6"/>
    <w:rsid w:val="00A1202E"/>
    <w:rsid w:val="00A12328"/>
    <w:rsid w:val="00A1241E"/>
    <w:rsid w:val="00A12572"/>
    <w:rsid w:val="00A125DD"/>
    <w:rsid w:val="00A12717"/>
    <w:rsid w:val="00A1275F"/>
    <w:rsid w:val="00A12B7C"/>
    <w:rsid w:val="00A12D47"/>
    <w:rsid w:val="00A12F90"/>
    <w:rsid w:val="00A13020"/>
    <w:rsid w:val="00A13037"/>
    <w:rsid w:val="00A13067"/>
    <w:rsid w:val="00A131D9"/>
    <w:rsid w:val="00A13672"/>
    <w:rsid w:val="00A13785"/>
    <w:rsid w:val="00A13854"/>
    <w:rsid w:val="00A1387C"/>
    <w:rsid w:val="00A1390C"/>
    <w:rsid w:val="00A13A66"/>
    <w:rsid w:val="00A13AFF"/>
    <w:rsid w:val="00A13B02"/>
    <w:rsid w:val="00A13B3B"/>
    <w:rsid w:val="00A13B5B"/>
    <w:rsid w:val="00A13C8D"/>
    <w:rsid w:val="00A14047"/>
    <w:rsid w:val="00A140BF"/>
    <w:rsid w:val="00A1411D"/>
    <w:rsid w:val="00A14174"/>
    <w:rsid w:val="00A14281"/>
    <w:rsid w:val="00A143BD"/>
    <w:rsid w:val="00A1453F"/>
    <w:rsid w:val="00A1481F"/>
    <w:rsid w:val="00A148D6"/>
    <w:rsid w:val="00A14944"/>
    <w:rsid w:val="00A14B45"/>
    <w:rsid w:val="00A14D14"/>
    <w:rsid w:val="00A14D99"/>
    <w:rsid w:val="00A14E1D"/>
    <w:rsid w:val="00A14F45"/>
    <w:rsid w:val="00A155AC"/>
    <w:rsid w:val="00A15657"/>
    <w:rsid w:val="00A15AE0"/>
    <w:rsid w:val="00A15B61"/>
    <w:rsid w:val="00A15DCF"/>
    <w:rsid w:val="00A15FC6"/>
    <w:rsid w:val="00A16008"/>
    <w:rsid w:val="00A16034"/>
    <w:rsid w:val="00A1631B"/>
    <w:rsid w:val="00A16410"/>
    <w:rsid w:val="00A16498"/>
    <w:rsid w:val="00A16667"/>
    <w:rsid w:val="00A167C4"/>
    <w:rsid w:val="00A16A65"/>
    <w:rsid w:val="00A16A8E"/>
    <w:rsid w:val="00A16D93"/>
    <w:rsid w:val="00A16E9B"/>
    <w:rsid w:val="00A16EFD"/>
    <w:rsid w:val="00A17078"/>
    <w:rsid w:val="00A17520"/>
    <w:rsid w:val="00A17639"/>
    <w:rsid w:val="00A17662"/>
    <w:rsid w:val="00A17807"/>
    <w:rsid w:val="00A179D2"/>
    <w:rsid w:val="00A17C11"/>
    <w:rsid w:val="00A17C41"/>
    <w:rsid w:val="00A17CBF"/>
    <w:rsid w:val="00A17EAA"/>
    <w:rsid w:val="00A200B6"/>
    <w:rsid w:val="00A200E1"/>
    <w:rsid w:val="00A201C1"/>
    <w:rsid w:val="00A2035F"/>
    <w:rsid w:val="00A20499"/>
    <w:rsid w:val="00A205CB"/>
    <w:rsid w:val="00A20754"/>
    <w:rsid w:val="00A207B6"/>
    <w:rsid w:val="00A207CE"/>
    <w:rsid w:val="00A209BF"/>
    <w:rsid w:val="00A20DAC"/>
    <w:rsid w:val="00A20E1E"/>
    <w:rsid w:val="00A20F6A"/>
    <w:rsid w:val="00A20FAD"/>
    <w:rsid w:val="00A20FEA"/>
    <w:rsid w:val="00A21139"/>
    <w:rsid w:val="00A211C0"/>
    <w:rsid w:val="00A21312"/>
    <w:rsid w:val="00A218B2"/>
    <w:rsid w:val="00A21908"/>
    <w:rsid w:val="00A21A9F"/>
    <w:rsid w:val="00A21D3A"/>
    <w:rsid w:val="00A21D87"/>
    <w:rsid w:val="00A21E1E"/>
    <w:rsid w:val="00A21F21"/>
    <w:rsid w:val="00A22070"/>
    <w:rsid w:val="00A223AE"/>
    <w:rsid w:val="00A2256F"/>
    <w:rsid w:val="00A225E8"/>
    <w:rsid w:val="00A22862"/>
    <w:rsid w:val="00A22BF5"/>
    <w:rsid w:val="00A22D5D"/>
    <w:rsid w:val="00A22DEF"/>
    <w:rsid w:val="00A22DF1"/>
    <w:rsid w:val="00A22DFC"/>
    <w:rsid w:val="00A23049"/>
    <w:rsid w:val="00A23296"/>
    <w:rsid w:val="00A2366D"/>
    <w:rsid w:val="00A237CC"/>
    <w:rsid w:val="00A23A1E"/>
    <w:rsid w:val="00A23AA4"/>
    <w:rsid w:val="00A23C3C"/>
    <w:rsid w:val="00A23D1E"/>
    <w:rsid w:val="00A23D2E"/>
    <w:rsid w:val="00A23D45"/>
    <w:rsid w:val="00A23EDC"/>
    <w:rsid w:val="00A23FCD"/>
    <w:rsid w:val="00A240B2"/>
    <w:rsid w:val="00A241A4"/>
    <w:rsid w:val="00A2470B"/>
    <w:rsid w:val="00A24717"/>
    <w:rsid w:val="00A248E9"/>
    <w:rsid w:val="00A24A8B"/>
    <w:rsid w:val="00A24B76"/>
    <w:rsid w:val="00A24BF5"/>
    <w:rsid w:val="00A24C80"/>
    <w:rsid w:val="00A24DBC"/>
    <w:rsid w:val="00A24DF0"/>
    <w:rsid w:val="00A25341"/>
    <w:rsid w:val="00A2540E"/>
    <w:rsid w:val="00A25455"/>
    <w:rsid w:val="00A25672"/>
    <w:rsid w:val="00A25816"/>
    <w:rsid w:val="00A2585C"/>
    <w:rsid w:val="00A258E8"/>
    <w:rsid w:val="00A25CA7"/>
    <w:rsid w:val="00A25DEA"/>
    <w:rsid w:val="00A25FB3"/>
    <w:rsid w:val="00A260F7"/>
    <w:rsid w:val="00A2644E"/>
    <w:rsid w:val="00A266ED"/>
    <w:rsid w:val="00A2690D"/>
    <w:rsid w:val="00A269F4"/>
    <w:rsid w:val="00A26A95"/>
    <w:rsid w:val="00A26AB7"/>
    <w:rsid w:val="00A26B47"/>
    <w:rsid w:val="00A26B66"/>
    <w:rsid w:val="00A26B96"/>
    <w:rsid w:val="00A26BE4"/>
    <w:rsid w:val="00A26CA4"/>
    <w:rsid w:val="00A26CBE"/>
    <w:rsid w:val="00A26CD9"/>
    <w:rsid w:val="00A26F96"/>
    <w:rsid w:val="00A2709B"/>
    <w:rsid w:val="00A270A5"/>
    <w:rsid w:val="00A271F9"/>
    <w:rsid w:val="00A27277"/>
    <w:rsid w:val="00A2756C"/>
    <w:rsid w:val="00A275FF"/>
    <w:rsid w:val="00A2772F"/>
    <w:rsid w:val="00A277C2"/>
    <w:rsid w:val="00A27814"/>
    <w:rsid w:val="00A27824"/>
    <w:rsid w:val="00A2788F"/>
    <w:rsid w:val="00A278BE"/>
    <w:rsid w:val="00A27A9A"/>
    <w:rsid w:val="00A27B65"/>
    <w:rsid w:val="00A27BD6"/>
    <w:rsid w:val="00A27EE5"/>
    <w:rsid w:val="00A30095"/>
    <w:rsid w:val="00A3025F"/>
    <w:rsid w:val="00A3037C"/>
    <w:rsid w:val="00A3038E"/>
    <w:rsid w:val="00A30449"/>
    <w:rsid w:val="00A305C5"/>
    <w:rsid w:val="00A30BE0"/>
    <w:rsid w:val="00A30C9A"/>
    <w:rsid w:val="00A30DBC"/>
    <w:rsid w:val="00A30EB4"/>
    <w:rsid w:val="00A30F76"/>
    <w:rsid w:val="00A31275"/>
    <w:rsid w:val="00A316B8"/>
    <w:rsid w:val="00A31814"/>
    <w:rsid w:val="00A31969"/>
    <w:rsid w:val="00A319FB"/>
    <w:rsid w:val="00A31ACB"/>
    <w:rsid w:val="00A31B4F"/>
    <w:rsid w:val="00A31C05"/>
    <w:rsid w:val="00A31CC8"/>
    <w:rsid w:val="00A31E04"/>
    <w:rsid w:val="00A31E1C"/>
    <w:rsid w:val="00A31FA0"/>
    <w:rsid w:val="00A32025"/>
    <w:rsid w:val="00A321ED"/>
    <w:rsid w:val="00A3235B"/>
    <w:rsid w:val="00A32CC9"/>
    <w:rsid w:val="00A33077"/>
    <w:rsid w:val="00A330CA"/>
    <w:rsid w:val="00A33258"/>
    <w:rsid w:val="00A332BD"/>
    <w:rsid w:val="00A332F9"/>
    <w:rsid w:val="00A3330F"/>
    <w:rsid w:val="00A3347B"/>
    <w:rsid w:val="00A33488"/>
    <w:rsid w:val="00A3350F"/>
    <w:rsid w:val="00A335F9"/>
    <w:rsid w:val="00A3364E"/>
    <w:rsid w:val="00A33880"/>
    <w:rsid w:val="00A339F6"/>
    <w:rsid w:val="00A33A8F"/>
    <w:rsid w:val="00A3419D"/>
    <w:rsid w:val="00A3421A"/>
    <w:rsid w:val="00A3428D"/>
    <w:rsid w:val="00A34495"/>
    <w:rsid w:val="00A34711"/>
    <w:rsid w:val="00A34777"/>
    <w:rsid w:val="00A34B43"/>
    <w:rsid w:val="00A34B4B"/>
    <w:rsid w:val="00A34CEF"/>
    <w:rsid w:val="00A34E61"/>
    <w:rsid w:val="00A34FD5"/>
    <w:rsid w:val="00A3522E"/>
    <w:rsid w:val="00A35579"/>
    <w:rsid w:val="00A35821"/>
    <w:rsid w:val="00A35A14"/>
    <w:rsid w:val="00A35A72"/>
    <w:rsid w:val="00A35B7E"/>
    <w:rsid w:val="00A35D11"/>
    <w:rsid w:val="00A35DA9"/>
    <w:rsid w:val="00A35DB7"/>
    <w:rsid w:val="00A361FE"/>
    <w:rsid w:val="00A362A2"/>
    <w:rsid w:val="00A36421"/>
    <w:rsid w:val="00A3648C"/>
    <w:rsid w:val="00A364B2"/>
    <w:rsid w:val="00A365C8"/>
    <w:rsid w:val="00A36681"/>
    <w:rsid w:val="00A367B2"/>
    <w:rsid w:val="00A36906"/>
    <w:rsid w:val="00A36A51"/>
    <w:rsid w:val="00A36AF0"/>
    <w:rsid w:val="00A36CDD"/>
    <w:rsid w:val="00A36D0E"/>
    <w:rsid w:val="00A37290"/>
    <w:rsid w:val="00A37347"/>
    <w:rsid w:val="00A3743B"/>
    <w:rsid w:val="00A37460"/>
    <w:rsid w:val="00A3783D"/>
    <w:rsid w:val="00A37956"/>
    <w:rsid w:val="00A37B08"/>
    <w:rsid w:val="00A37D47"/>
    <w:rsid w:val="00A40298"/>
    <w:rsid w:val="00A40314"/>
    <w:rsid w:val="00A4075E"/>
    <w:rsid w:val="00A40D56"/>
    <w:rsid w:val="00A40DB3"/>
    <w:rsid w:val="00A40DE5"/>
    <w:rsid w:val="00A40E09"/>
    <w:rsid w:val="00A4117A"/>
    <w:rsid w:val="00A4127B"/>
    <w:rsid w:val="00A416CB"/>
    <w:rsid w:val="00A416F6"/>
    <w:rsid w:val="00A41AD7"/>
    <w:rsid w:val="00A41BAE"/>
    <w:rsid w:val="00A41C39"/>
    <w:rsid w:val="00A41EB9"/>
    <w:rsid w:val="00A41FE9"/>
    <w:rsid w:val="00A420F9"/>
    <w:rsid w:val="00A421AC"/>
    <w:rsid w:val="00A422E4"/>
    <w:rsid w:val="00A4243B"/>
    <w:rsid w:val="00A42521"/>
    <w:rsid w:val="00A425EE"/>
    <w:rsid w:val="00A428B0"/>
    <w:rsid w:val="00A42A23"/>
    <w:rsid w:val="00A42BF9"/>
    <w:rsid w:val="00A42F7F"/>
    <w:rsid w:val="00A4375F"/>
    <w:rsid w:val="00A43886"/>
    <w:rsid w:val="00A43904"/>
    <w:rsid w:val="00A43C1B"/>
    <w:rsid w:val="00A43EF1"/>
    <w:rsid w:val="00A443AF"/>
    <w:rsid w:val="00A444C8"/>
    <w:rsid w:val="00A44753"/>
    <w:rsid w:val="00A44BE8"/>
    <w:rsid w:val="00A44CDC"/>
    <w:rsid w:val="00A44E20"/>
    <w:rsid w:val="00A450A0"/>
    <w:rsid w:val="00A45179"/>
    <w:rsid w:val="00A451E7"/>
    <w:rsid w:val="00A451F3"/>
    <w:rsid w:val="00A452F2"/>
    <w:rsid w:val="00A45552"/>
    <w:rsid w:val="00A4557E"/>
    <w:rsid w:val="00A4563E"/>
    <w:rsid w:val="00A458FA"/>
    <w:rsid w:val="00A45BF6"/>
    <w:rsid w:val="00A45C14"/>
    <w:rsid w:val="00A45C29"/>
    <w:rsid w:val="00A45C60"/>
    <w:rsid w:val="00A45E77"/>
    <w:rsid w:val="00A45F94"/>
    <w:rsid w:val="00A46189"/>
    <w:rsid w:val="00A4621D"/>
    <w:rsid w:val="00A4630F"/>
    <w:rsid w:val="00A463A9"/>
    <w:rsid w:val="00A465BE"/>
    <w:rsid w:val="00A46793"/>
    <w:rsid w:val="00A46897"/>
    <w:rsid w:val="00A469E1"/>
    <w:rsid w:val="00A46A2F"/>
    <w:rsid w:val="00A46E97"/>
    <w:rsid w:val="00A46EC5"/>
    <w:rsid w:val="00A46F67"/>
    <w:rsid w:val="00A47006"/>
    <w:rsid w:val="00A470BB"/>
    <w:rsid w:val="00A47451"/>
    <w:rsid w:val="00A474ED"/>
    <w:rsid w:val="00A47C7E"/>
    <w:rsid w:val="00A47D0D"/>
    <w:rsid w:val="00A47DE7"/>
    <w:rsid w:val="00A47E20"/>
    <w:rsid w:val="00A47E91"/>
    <w:rsid w:val="00A504D0"/>
    <w:rsid w:val="00A50793"/>
    <w:rsid w:val="00A507B5"/>
    <w:rsid w:val="00A5080B"/>
    <w:rsid w:val="00A509D6"/>
    <w:rsid w:val="00A50A19"/>
    <w:rsid w:val="00A50A9F"/>
    <w:rsid w:val="00A50B49"/>
    <w:rsid w:val="00A50F37"/>
    <w:rsid w:val="00A510DE"/>
    <w:rsid w:val="00A5118D"/>
    <w:rsid w:val="00A5132A"/>
    <w:rsid w:val="00A513B3"/>
    <w:rsid w:val="00A51635"/>
    <w:rsid w:val="00A519E9"/>
    <w:rsid w:val="00A519EF"/>
    <w:rsid w:val="00A51B62"/>
    <w:rsid w:val="00A51C0C"/>
    <w:rsid w:val="00A52114"/>
    <w:rsid w:val="00A524A7"/>
    <w:rsid w:val="00A52552"/>
    <w:rsid w:val="00A52718"/>
    <w:rsid w:val="00A52814"/>
    <w:rsid w:val="00A531F6"/>
    <w:rsid w:val="00A532BF"/>
    <w:rsid w:val="00A53429"/>
    <w:rsid w:val="00A5346B"/>
    <w:rsid w:val="00A535B8"/>
    <w:rsid w:val="00A5368A"/>
    <w:rsid w:val="00A53760"/>
    <w:rsid w:val="00A538AA"/>
    <w:rsid w:val="00A53B75"/>
    <w:rsid w:val="00A53C22"/>
    <w:rsid w:val="00A543B3"/>
    <w:rsid w:val="00A54645"/>
    <w:rsid w:val="00A546EC"/>
    <w:rsid w:val="00A54951"/>
    <w:rsid w:val="00A549C0"/>
    <w:rsid w:val="00A54BEC"/>
    <w:rsid w:val="00A55159"/>
    <w:rsid w:val="00A5551E"/>
    <w:rsid w:val="00A55889"/>
    <w:rsid w:val="00A558E3"/>
    <w:rsid w:val="00A559D4"/>
    <w:rsid w:val="00A55A18"/>
    <w:rsid w:val="00A55C21"/>
    <w:rsid w:val="00A55DAE"/>
    <w:rsid w:val="00A55F32"/>
    <w:rsid w:val="00A560AA"/>
    <w:rsid w:val="00A56147"/>
    <w:rsid w:val="00A56309"/>
    <w:rsid w:val="00A56712"/>
    <w:rsid w:val="00A56B8D"/>
    <w:rsid w:val="00A56C12"/>
    <w:rsid w:val="00A5701A"/>
    <w:rsid w:val="00A57080"/>
    <w:rsid w:val="00A570F5"/>
    <w:rsid w:val="00A5714C"/>
    <w:rsid w:val="00A57199"/>
    <w:rsid w:val="00A572AC"/>
    <w:rsid w:val="00A575FF"/>
    <w:rsid w:val="00A57B6F"/>
    <w:rsid w:val="00A57F16"/>
    <w:rsid w:val="00A57FA7"/>
    <w:rsid w:val="00A600B4"/>
    <w:rsid w:val="00A603D7"/>
    <w:rsid w:val="00A604B2"/>
    <w:rsid w:val="00A60532"/>
    <w:rsid w:val="00A605E1"/>
    <w:rsid w:val="00A60977"/>
    <w:rsid w:val="00A60991"/>
    <w:rsid w:val="00A60BD6"/>
    <w:rsid w:val="00A60C63"/>
    <w:rsid w:val="00A60CC6"/>
    <w:rsid w:val="00A60D67"/>
    <w:rsid w:val="00A60D73"/>
    <w:rsid w:val="00A60E15"/>
    <w:rsid w:val="00A60F31"/>
    <w:rsid w:val="00A610E8"/>
    <w:rsid w:val="00A61166"/>
    <w:rsid w:val="00A61384"/>
    <w:rsid w:val="00A614FA"/>
    <w:rsid w:val="00A61549"/>
    <w:rsid w:val="00A61671"/>
    <w:rsid w:val="00A61861"/>
    <w:rsid w:val="00A618D9"/>
    <w:rsid w:val="00A61991"/>
    <w:rsid w:val="00A61A02"/>
    <w:rsid w:val="00A61AAE"/>
    <w:rsid w:val="00A61D91"/>
    <w:rsid w:val="00A620B9"/>
    <w:rsid w:val="00A622A8"/>
    <w:rsid w:val="00A622F3"/>
    <w:rsid w:val="00A62589"/>
    <w:rsid w:val="00A62681"/>
    <w:rsid w:val="00A6279A"/>
    <w:rsid w:val="00A627D4"/>
    <w:rsid w:val="00A62C71"/>
    <w:rsid w:val="00A62CEE"/>
    <w:rsid w:val="00A62EF2"/>
    <w:rsid w:val="00A63143"/>
    <w:rsid w:val="00A6348B"/>
    <w:rsid w:val="00A639BB"/>
    <w:rsid w:val="00A63B4E"/>
    <w:rsid w:val="00A63C02"/>
    <w:rsid w:val="00A64227"/>
    <w:rsid w:val="00A64280"/>
    <w:rsid w:val="00A644B2"/>
    <w:rsid w:val="00A6453F"/>
    <w:rsid w:val="00A64586"/>
    <w:rsid w:val="00A64692"/>
    <w:rsid w:val="00A64754"/>
    <w:rsid w:val="00A647E0"/>
    <w:rsid w:val="00A648BF"/>
    <w:rsid w:val="00A64962"/>
    <w:rsid w:val="00A64A08"/>
    <w:rsid w:val="00A64CEA"/>
    <w:rsid w:val="00A64F26"/>
    <w:rsid w:val="00A64F8A"/>
    <w:rsid w:val="00A650C3"/>
    <w:rsid w:val="00A6514F"/>
    <w:rsid w:val="00A6519E"/>
    <w:rsid w:val="00A6544C"/>
    <w:rsid w:val="00A65870"/>
    <w:rsid w:val="00A65BC7"/>
    <w:rsid w:val="00A65CA3"/>
    <w:rsid w:val="00A65D1E"/>
    <w:rsid w:val="00A65D4D"/>
    <w:rsid w:val="00A66644"/>
    <w:rsid w:val="00A66921"/>
    <w:rsid w:val="00A6692B"/>
    <w:rsid w:val="00A66A98"/>
    <w:rsid w:val="00A66BAC"/>
    <w:rsid w:val="00A66C6D"/>
    <w:rsid w:val="00A66CE3"/>
    <w:rsid w:val="00A66D0E"/>
    <w:rsid w:val="00A66DE2"/>
    <w:rsid w:val="00A66F6B"/>
    <w:rsid w:val="00A6730F"/>
    <w:rsid w:val="00A67699"/>
    <w:rsid w:val="00A677EF"/>
    <w:rsid w:val="00A67854"/>
    <w:rsid w:val="00A678A2"/>
    <w:rsid w:val="00A67CBE"/>
    <w:rsid w:val="00A70431"/>
    <w:rsid w:val="00A70541"/>
    <w:rsid w:val="00A705F7"/>
    <w:rsid w:val="00A7061D"/>
    <w:rsid w:val="00A706EF"/>
    <w:rsid w:val="00A7080F"/>
    <w:rsid w:val="00A708DF"/>
    <w:rsid w:val="00A7097F"/>
    <w:rsid w:val="00A70C21"/>
    <w:rsid w:val="00A70CFF"/>
    <w:rsid w:val="00A710B3"/>
    <w:rsid w:val="00A7110F"/>
    <w:rsid w:val="00A7117E"/>
    <w:rsid w:val="00A7132D"/>
    <w:rsid w:val="00A7147B"/>
    <w:rsid w:val="00A71AE8"/>
    <w:rsid w:val="00A71B81"/>
    <w:rsid w:val="00A71E2C"/>
    <w:rsid w:val="00A71E36"/>
    <w:rsid w:val="00A71E98"/>
    <w:rsid w:val="00A71FE4"/>
    <w:rsid w:val="00A71FFE"/>
    <w:rsid w:val="00A72137"/>
    <w:rsid w:val="00A72166"/>
    <w:rsid w:val="00A721B2"/>
    <w:rsid w:val="00A726D0"/>
    <w:rsid w:val="00A726EB"/>
    <w:rsid w:val="00A72A1C"/>
    <w:rsid w:val="00A72B16"/>
    <w:rsid w:val="00A72C57"/>
    <w:rsid w:val="00A72EBE"/>
    <w:rsid w:val="00A72F75"/>
    <w:rsid w:val="00A73058"/>
    <w:rsid w:val="00A732EC"/>
    <w:rsid w:val="00A736FC"/>
    <w:rsid w:val="00A738EA"/>
    <w:rsid w:val="00A73AE9"/>
    <w:rsid w:val="00A73CDB"/>
    <w:rsid w:val="00A73E74"/>
    <w:rsid w:val="00A7401E"/>
    <w:rsid w:val="00A740DA"/>
    <w:rsid w:val="00A74247"/>
    <w:rsid w:val="00A74300"/>
    <w:rsid w:val="00A746AC"/>
    <w:rsid w:val="00A7482E"/>
    <w:rsid w:val="00A748DE"/>
    <w:rsid w:val="00A7494F"/>
    <w:rsid w:val="00A74C46"/>
    <w:rsid w:val="00A74E57"/>
    <w:rsid w:val="00A74EF3"/>
    <w:rsid w:val="00A75103"/>
    <w:rsid w:val="00A75268"/>
    <w:rsid w:val="00A75270"/>
    <w:rsid w:val="00A75537"/>
    <w:rsid w:val="00A759F2"/>
    <w:rsid w:val="00A75A82"/>
    <w:rsid w:val="00A75D04"/>
    <w:rsid w:val="00A75E9C"/>
    <w:rsid w:val="00A7601B"/>
    <w:rsid w:val="00A761C9"/>
    <w:rsid w:val="00A76313"/>
    <w:rsid w:val="00A76360"/>
    <w:rsid w:val="00A7640A"/>
    <w:rsid w:val="00A764FE"/>
    <w:rsid w:val="00A7651A"/>
    <w:rsid w:val="00A76694"/>
    <w:rsid w:val="00A7675A"/>
    <w:rsid w:val="00A76973"/>
    <w:rsid w:val="00A769B9"/>
    <w:rsid w:val="00A76A21"/>
    <w:rsid w:val="00A76AE8"/>
    <w:rsid w:val="00A76AF5"/>
    <w:rsid w:val="00A76DA4"/>
    <w:rsid w:val="00A76F4F"/>
    <w:rsid w:val="00A77094"/>
    <w:rsid w:val="00A7732B"/>
    <w:rsid w:val="00A7740D"/>
    <w:rsid w:val="00A775F7"/>
    <w:rsid w:val="00A7764C"/>
    <w:rsid w:val="00A777CF"/>
    <w:rsid w:val="00A77859"/>
    <w:rsid w:val="00A77AAC"/>
    <w:rsid w:val="00A77BFA"/>
    <w:rsid w:val="00A800DE"/>
    <w:rsid w:val="00A802CB"/>
    <w:rsid w:val="00A80846"/>
    <w:rsid w:val="00A8085A"/>
    <w:rsid w:val="00A8096D"/>
    <w:rsid w:val="00A809EA"/>
    <w:rsid w:val="00A80A63"/>
    <w:rsid w:val="00A80A6A"/>
    <w:rsid w:val="00A80A8C"/>
    <w:rsid w:val="00A80AAB"/>
    <w:rsid w:val="00A80B2F"/>
    <w:rsid w:val="00A80B30"/>
    <w:rsid w:val="00A80C0C"/>
    <w:rsid w:val="00A80CDB"/>
    <w:rsid w:val="00A80D03"/>
    <w:rsid w:val="00A81528"/>
    <w:rsid w:val="00A816B7"/>
    <w:rsid w:val="00A8181A"/>
    <w:rsid w:val="00A81A9B"/>
    <w:rsid w:val="00A81B2A"/>
    <w:rsid w:val="00A81BA9"/>
    <w:rsid w:val="00A81F88"/>
    <w:rsid w:val="00A8204F"/>
    <w:rsid w:val="00A82405"/>
    <w:rsid w:val="00A826A8"/>
    <w:rsid w:val="00A826E2"/>
    <w:rsid w:val="00A82A55"/>
    <w:rsid w:val="00A82B95"/>
    <w:rsid w:val="00A82BBD"/>
    <w:rsid w:val="00A82C22"/>
    <w:rsid w:val="00A82D20"/>
    <w:rsid w:val="00A82D5E"/>
    <w:rsid w:val="00A82E39"/>
    <w:rsid w:val="00A82FA4"/>
    <w:rsid w:val="00A82FE3"/>
    <w:rsid w:val="00A83076"/>
    <w:rsid w:val="00A83094"/>
    <w:rsid w:val="00A8330F"/>
    <w:rsid w:val="00A83373"/>
    <w:rsid w:val="00A833AB"/>
    <w:rsid w:val="00A833C5"/>
    <w:rsid w:val="00A833D3"/>
    <w:rsid w:val="00A83911"/>
    <w:rsid w:val="00A83925"/>
    <w:rsid w:val="00A83A0F"/>
    <w:rsid w:val="00A83ADE"/>
    <w:rsid w:val="00A83C42"/>
    <w:rsid w:val="00A83E2B"/>
    <w:rsid w:val="00A83E33"/>
    <w:rsid w:val="00A84048"/>
    <w:rsid w:val="00A84057"/>
    <w:rsid w:val="00A840A1"/>
    <w:rsid w:val="00A840C4"/>
    <w:rsid w:val="00A841C3"/>
    <w:rsid w:val="00A8429D"/>
    <w:rsid w:val="00A84393"/>
    <w:rsid w:val="00A843E6"/>
    <w:rsid w:val="00A8475F"/>
    <w:rsid w:val="00A84A7F"/>
    <w:rsid w:val="00A84B02"/>
    <w:rsid w:val="00A84BDE"/>
    <w:rsid w:val="00A84D92"/>
    <w:rsid w:val="00A84FE5"/>
    <w:rsid w:val="00A8505B"/>
    <w:rsid w:val="00A851BE"/>
    <w:rsid w:val="00A8528B"/>
    <w:rsid w:val="00A85641"/>
    <w:rsid w:val="00A85691"/>
    <w:rsid w:val="00A85720"/>
    <w:rsid w:val="00A85725"/>
    <w:rsid w:val="00A85751"/>
    <w:rsid w:val="00A85978"/>
    <w:rsid w:val="00A8599F"/>
    <w:rsid w:val="00A859B2"/>
    <w:rsid w:val="00A85B4A"/>
    <w:rsid w:val="00A85C0A"/>
    <w:rsid w:val="00A85C0F"/>
    <w:rsid w:val="00A85D38"/>
    <w:rsid w:val="00A85D67"/>
    <w:rsid w:val="00A85E7E"/>
    <w:rsid w:val="00A862A8"/>
    <w:rsid w:val="00A86572"/>
    <w:rsid w:val="00A86847"/>
    <w:rsid w:val="00A86A14"/>
    <w:rsid w:val="00A86A53"/>
    <w:rsid w:val="00A86BCE"/>
    <w:rsid w:val="00A86C64"/>
    <w:rsid w:val="00A86C98"/>
    <w:rsid w:val="00A86D16"/>
    <w:rsid w:val="00A86D19"/>
    <w:rsid w:val="00A86F34"/>
    <w:rsid w:val="00A873F4"/>
    <w:rsid w:val="00A87620"/>
    <w:rsid w:val="00A87768"/>
    <w:rsid w:val="00A879C7"/>
    <w:rsid w:val="00A87A65"/>
    <w:rsid w:val="00A87A6E"/>
    <w:rsid w:val="00A87B82"/>
    <w:rsid w:val="00A87ED3"/>
    <w:rsid w:val="00A87EDF"/>
    <w:rsid w:val="00A87FBE"/>
    <w:rsid w:val="00A90662"/>
    <w:rsid w:val="00A906DA"/>
    <w:rsid w:val="00A90AAE"/>
    <w:rsid w:val="00A90B36"/>
    <w:rsid w:val="00A90D5E"/>
    <w:rsid w:val="00A913D2"/>
    <w:rsid w:val="00A918C8"/>
    <w:rsid w:val="00A91924"/>
    <w:rsid w:val="00A919C5"/>
    <w:rsid w:val="00A91B40"/>
    <w:rsid w:val="00A91B61"/>
    <w:rsid w:val="00A9225C"/>
    <w:rsid w:val="00A924CD"/>
    <w:rsid w:val="00A92513"/>
    <w:rsid w:val="00A92583"/>
    <w:rsid w:val="00A9287D"/>
    <w:rsid w:val="00A929BF"/>
    <w:rsid w:val="00A92C13"/>
    <w:rsid w:val="00A92FF1"/>
    <w:rsid w:val="00A92FFD"/>
    <w:rsid w:val="00A9320B"/>
    <w:rsid w:val="00A932FA"/>
    <w:rsid w:val="00A933C5"/>
    <w:rsid w:val="00A93878"/>
    <w:rsid w:val="00A93AC5"/>
    <w:rsid w:val="00A93B09"/>
    <w:rsid w:val="00A93B92"/>
    <w:rsid w:val="00A93D8C"/>
    <w:rsid w:val="00A93DE7"/>
    <w:rsid w:val="00A93EFC"/>
    <w:rsid w:val="00A940C5"/>
    <w:rsid w:val="00A9439D"/>
    <w:rsid w:val="00A9446D"/>
    <w:rsid w:val="00A944C4"/>
    <w:rsid w:val="00A94553"/>
    <w:rsid w:val="00A94805"/>
    <w:rsid w:val="00A948DA"/>
    <w:rsid w:val="00A94A66"/>
    <w:rsid w:val="00A94B69"/>
    <w:rsid w:val="00A94BD2"/>
    <w:rsid w:val="00A94E78"/>
    <w:rsid w:val="00A94F3A"/>
    <w:rsid w:val="00A95032"/>
    <w:rsid w:val="00A9507C"/>
    <w:rsid w:val="00A950BA"/>
    <w:rsid w:val="00A951D0"/>
    <w:rsid w:val="00A95266"/>
    <w:rsid w:val="00A95358"/>
    <w:rsid w:val="00A95359"/>
    <w:rsid w:val="00A953A8"/>
    <w:rsid w:val="00A9545A"/>
    <w:rsid w:val="00A959BA"/>
    <w:rsid w:val="00A959D8"/>
    <w:rsid w:val="00A95DE1"/>
    <w:rsid w:val="00A95E83"/>
    <w:rsid w:val="00A96051"/>
    <w:rsid w:val="00A96247"/>
    <w:rsid w:val="00A9636D"/>
    <w:rsid w:val="00A963F1"/>
    <w:rsid w:val="00A966C7"/>
    <w:rsid w:val="00A97406"/>
    <w:rsid w:val="00A97409"/>
    <w:rsid w:val="00A97BA7"/>
    <w:rsid w:val="00A97CD5"/>
    <w:rsid w:val="00A97DC9"/>
    <w:rsid w:val="00A97E09"/>
    <w:rsid w:val="00AA01E8"/>
    <w:rsid w:val="00AA0252"/>
    <w:rsid w:val="00AA02A8"/>
    <w:rsid w:val="00AA0318"/>
    <w:rsid w:val="00AA05FE"/>
    <w:rsid w:val="00AA0755"/>
    <w:rsid w:val="00AA093D"/>
    <w:rsid w:val="00AA0D0B"/>
    <w:rsid w:val="00AA0E42"/>
    <w:rsid w:val="00AA102D"/>
    <w:rsid w:val="00AA1051"/>
    <w:rsid w:val="00AA1430"/>
    <w:rsid w:val="00AA1667"/>
    <w:rsid w:val="00AA17BF"/>
    <w:rsid w:val="00AA17F7"/>
    <w:rsid w:val="00AA1833"/>
    <w:rsid w:val="00AA187A"/>
    <w:rsid w:val="00AA1E3B"/>
    <w:rsid w:val="00AA2076"/>
    <w:rsid w:val="00AA21D3"/>
    <w:rsid w:val="00AA225A"/>
    <w:rsid w:val="00AA22D8"/>
    <w:rsid w:val="00AA2322"/>
    <w:rsid w:val="00AA23E2"/>
    <w:rsid w:val="00AA2514"/>
    <w:rsid w:val="00AA28BC"/>
    <w:rsid w:val="00AA28F4"/>
    <w:rsid w:val="00AA2ED7"/>
    <w:rsid w:val="00AA2FC0"/>
    <w:rsid w:val="00AA3040"/>
    <w:rsid w:val="00AA30C3"/>
    <w:rsid w:val="00AA3190"/>
    <w:rsid w:val="00AA32F2"/>
    <w:rsid w:val="00AA34BF"/>
    <w:rsid w:val="00AA35DC"/>
    <w:rsid w:val="00AA371A"/>
    <w:rsid w:val="00AA37CF"/>
    <w:rsid w:val="00AA37EA"/>
    <w:rsid w:val="00AA3991"/>
    <w:rsid w:val="00AA3A64"/>
    <w:rsid w:val="00AA3D6E"/>
    <w:rsid w:val="00AA4029"/>
    <w:rsid w:val="00AA40E3"/>
    <w:rsid w:val="00AA412A"/>
    <w:rsid w:val="00AA4283"/>
    <w:rsid w:val="00AA43CA"/>
    <w:rsid w:val="00AA459D"/>
    <w:rsid w:val="00AA45A8"/>
    <w:rsid w:val="00AA461B"/>
    <w:rsid w:val="00AA4776"/>
    <w:rsid w:val="00AA4808"/>
    <w:rsid w:val="00AA4A52"/>
    <w:rsid w:val="00AA4AB1"/>
    <w:rsid w:val="00AA4AC6"/>
    <w:rsid w:val="00AA4BA3"/>
    <w:rsid w:val="00AA4C47"/>
    <w:rsid w:val="00AA4D9C"/>
    <w:rsid w:val="00AA4E5E"/>
    <w:rsid w:val="00AA4F08"/>
    <w:rsid w:val="00AA5502"/>
    <w:rsid w:val="00AA56DB"/>
    <w:rsid w:val="00AA5A04"/>
    <w:rsid w:val="00AA5D8D"/>
    <w:rsid w:val="00AA5F4B"/>
    <w:rsid w:val="00AA6041"/>
    <w:rsid w:val="00AA6123"/>
    <w:rsid w:val="00AA61E6"/>
    <w:rsid w:val="00AA62AC"/>
    <w:rsid w:val="00AA62CC"/>
    <w:rsid w:val="00AA664B"/>
    <w:rsid w:val="00AA6725"/>
    <w:rsid w:val="00AA67E7"/>
    <w:rsid w:val="00AA691E"/>
    <w:rsid w:val="00AA693B"/>
    <w:rsid w:val="00AA6A6C"/>
    <w:rsid w:val="00AA6ACF"/>
    <w:rsid w:val="00AA6BD6"/>
    <w:rsid w:val="00AA6C32"/>
    <w:rsid w:val="00AA6C6D"/>
    <w:rsid w:val="00AA6C88"/>
    <w:rsid w:val="00AA6EBE"/>
    <w:rsid w:val="00AA7092"/>
    <w:rsid w:val="00AA7096"/>
    <w:rsid w:val="00AA70F7"/>
    <w:rsid w:val="00AA714C"/>
    <w:rsid w:val="00AA724B"/>
    <w:rsid w:val="00AA7517"/>
    <w:rsid w:val="00AA759B"/>
    <w:rsid w:val="00AA78C9"/>
    <w:rsid w:val="00AA7912"/>
    <w:rsid w:val="00AA796E"/>
    <w:rsid w:val="00AA7DED"/>
    <w:rsid w:val="00AA7E4A"/>
    <w:rsid w:val="00AA7F13"/>
    <w:rsid w:val="00AA7FAF"/>
    <w:rsid w:val="00AB0004"/>
    <w:rsid w:val="00AB04F2"/>
    <w:rsid w:val="00AB04FC"/>
    <w:rsid w:val="00AB0535"/>
    <w:rsid w:val="00AB0615"/>
    <w:rsid w:val="00AB0846"/>
    <w:rsid w:val="00AB0D0F"/>
    <w:rsid w:val="00AB0FDE"/>
    <w:rsid w:val="00AB1010"/>
    <w:rsid w:val="00AB10BB"/>
    <w:rsid w:val="00AB124E"/>
    <w:rsid w:val="00AB143C"/>
    <w:rsid w:val="00AB1581"/>
    <w:rsid w:val="00AB1FC0"/>
    <w:rsid w:val="00AB21DE"/>
    <w:rsid w:val="00AB23F1"/>
    <w:rsid w:val="00AB24E1"/>
    <w:rsid w:val="00AB2639"/>
    <w:rsid w:val="00AB266D"/>
    <w:rsid w:val="00AB26F4"/>
    <w:rsid w:val="00AB28E5"/>
    <w:rsid w:val="00AB2B78"/>
    <w:rsid w:val="00AB2C74"/>
    <w:rsid w:val="00AB2CD2"/>
    <w:rsid w:val="00AB2D04"/>
    <w:rsid w:val="00AB3103"/>
    <w:rsid w:val="00AB31FC"/>
    <w:rsid w:val="00AB3210"/>
    <w:rsid w:val="00AB386C"/>
    <w:rsid w:val="00AB3E75"/>
    <w:rsid w:val="00AB41E2"/>
    <w:rsid w:val="00AB4264"/>
    <w:rsid w:val="00AB42E9"/>
    <w:rsid w:val="00AB4391"/>
    <w:rsid w:val="00AB4483"/>
    <w:rsid w:val="00AB48A2"/>
    <w:rsid w:val="00AB49E1"/>
    <w:rsid w:val="00AB4D01"/>
    <w:rsid w:val="00AB4E70"/>
    <w:rsid w:val="00AB4F94"/>
    <w:rsid w:val="00AB4FC7"/>
    <w:rsid w:val="00AB50D3"/>
    <w:rsid w:val="00AB534B"/>
    <w:rsid w:val="00AB5353"/>
    <w:rsid w:val="00AB551C"/>
    <w:rsid w:val="00AB5627"/>
    <w:rsid w:val="00AB56F6"/>
    <w:rsid w:val="00AB5FF5"/>
    <w:rsid w:val="00AB6450"/>
    <w:rsid w:val="00AB65D4"/>
    <w:rsid w:val="00AB65ED"/>
    <w:rsid w:val="00AB6869"/>
    <w:rsid w:val="00AB693E"/>
    <w:rsid w:val="00AB69B4"/>
    <w:rsid w:val="00AB6CCA"/>
    <w:rsid w:val="00AB6DB0"/>
    <w:rsid w:val="00AB7050"/>
    <w:rsid w:val="00AB70EB"/>
    <w:rsid w:val="00AB73D3"/>
    <w:rsid w:val="00AB7785"/>
    <w:rsid w:val="00AB7868"/>
    <w:rsid w:val="00AB787A"/>
    <w:rsid w:val="00AB79DB"/>
    <w:rsid w:val="00AB7A96"/>
    <w:rsid w:val="00AB7AF1"/>
    <w:rsid w:val="00AB7CC6"/>
    <w:rsid w:val="00AC00C0"/>
    <w:rsid w:val="00AC017B"/>
    <w:rsid w:val="00AC0372"/>
    <w:rsid w:val="00AC039A"/>
    <w:rsid w:val="00AC08B1"/>
    <w:rsid w:val="00AC0C2D"/>
    <w:rsid w:val="00AC0DA3"/>
    <w:rsid w:val="00AC0E20"/>
    <w:rsid w:val="00AC0F68"/>
    <w:rsid w:val="00AC1180"/>
    <w:rsid w:val="00AC12F9"/>
    <w:rsid w:val="00AC1454"/>
    <w:rsid w:val="00AC146A"/>
    <w:rsid w:val="00AC1475"/>
    <w:rsid w:val="00AC1962"/>
    <w:rsid w:val="00AC1A05"/>
    <w:rsid w:val="00AC1D58"/>
    <w:rsid w:val="00AC213C"/>
    <w:rsid w:val="00AC2462"/>
    <w:rsid w:val="00AC24E8"/>
    <w:rsid w:val="00AC2B60"/>
    <w:rsid w:val="00AC2DAD"/>
    <w:rsid w:val="00AC2DEB"/>
    <w:rsid w:val="00AC2F04"/>
    <w:rsid w:val="00AC2FC9"/>
    <w:rsid w:val="00AC30D7"/>
    <w:rsid w:val="00AC32E7"/>
    <w:rsid w:val="00AC3471"/>
    <w:rsid w:val="00AC34AF"/>
    <w:rsid w:val="00AC36DB"/>
    <w:rsid w:val="00AC3703"/>
    <w:rsid w:val="00AC37E5"/>
    <w:rsid w:val="00AC3943"/>
    <w:rsid w:val="00AC3A5E"/>
    <w:rsid w:val="00AC3B19"/>
    <w:rsid w:val="00AC3CAA"/>
    <w:rsid w:val="00AC41F7"/>
    <w:rsid w:val="00AC424D"/>
    <w:rsid w:val="00AC42B9"/>
    <w:rsid w:val="00AC43EC"/>
    <w:rsid w:val="00AC442C"/>
    <w:rsid w:val="00AC4726"/>
    <w:rsid w:val="00AC483F"/>
    <w:rsid w:val="00AC4A2F"/>
    <w:rsid w:val="00AC4A6D"/>
    <w:rsid w:val="00AC4B10"/>
    <w:rsid w:val="00AC4C59"/>
    <w:rsid w:val="00AC4D27"/>
    <w:rsid w:val="00AC4D6C"/>
    <w:rsid w:val="00AC4DB8"/>
    <w:rsid w:val="00AC5158"/>
    <w:rsid w:val="00AC5867"/>
    <w:rsid w:val="00AC5A14"/>
    <w:rsid w:val="00AC5AD5"/>
    <w:rsid w:val="00AC5C26"/>
    <w:rsid w:val="00AC5D3F"/>
    <w:rsid w:val="00AC5E16"/>
    <w:rsid w:val="00AC62D4"/>
    <w:rsid w:val="00AC6360"/>
    <w:rsid w:val="00AC64AD"/>
    <w:rsid w:val="00AC6527"/>
    <w:rsid w:val="00AC6891"/>
    <w:rsid w:val="00AC6C5A"/>
    <w:rsid w:val="00AC6D7C"/>
    <w:rsid w:val="00AC6F81"/>
    <w:rsid w:val="00AC72EA"/>
    <w:rsid w:val="00AC774A"/>
    <w:rsid w:val="00AC783B"/>
    <w:rsid w:val="00AC7893"/>
    <w:rsid w:val="00AC7A9B"/>
    <w:rsid w:val="00AC7AB2"/>
    <w:rsid w:val="00AC7BE0"/>
    <w:rsid w:val="00AC7C98"/>
    <w:rsid w:val="00AC7E36"/>
    <w:rsid w:val="00AD010E"/>
    <w:rsid w:val="00AD0122"/>
    <w:rsid w:val="00AD017A"/>
    <w:rsid w:val="00AD0260"/>
    <w:rsid w:val="00AD0382"/>
    <w:rsid w:val="00AD0457"/>
    <w:rsid w:val="00AD07E4"/>
    <w:rsid w:val="00AD0914"/>
    <w:rsid w:val="00AD0958"/>
    <w:rsid w:val="00AD0B65"/>
    <w:rsid w:val="00AD102B"/>
    <w:rsid w:val="00AD11FF"/>
    <w:rsid w:val="00AD127C"/>
    <w:rsid w:val="00AD12E1"/>
    <w:rsid w:val="00AD135F"/>
    <w:rsid w:val="00AD15DD"/>
    <w:rsid w:val="00AD19C6"/>
    <w:rsid w:val="00AD1A1B"/>
    <w:rsid w:val="00AD1C8E"/>
    <w:rsid w:val="00AD1DCF"/>
    <w:rsid w:val="00AD1EBC"/>
    <w:rsid w:val="00AD2180"/>
    <w:rsid w:val="00AD2323"/>
    <w:rsid w:val="00AD23B4"/>
    <w:rsid w:val="00AD2471"/>
    <w:rsid w:val="00AD2518"/>
    <w:rsid w:val="00AD281B"/>
    <w:rsid w:val="00AD2828"/>
    <w:rsid w:val="00AD2869"/>
    <w:rsid w:val="00AD2966"/>
    <w:rsid w:val="00AD2BAB"/>
    <w:rsid w:val="00AD2C5B"/>
    <w:rsid w:val="00AD2DF6"/>
    <w:rsid w:val="00AD2E61"/>
    <w:rsid w:val="00AD2F37"/>
    <w:rsid w:val="00AD32A2"/>
    <w:rsid w:val="00AD3357"/>
    <w:rsid w:val="00AD33A8"/>
    <w:rsid w:val="00AD3413"/>
    <w:rsid w:val="00AD34F8"/>
    <w:rsid w:val="00AD3823"/>
    <w:rsid w:val="00AD38D1"/>
    <w:rsid w:val="00AD392B"/>
    <w:rsid w:val="00AD3C11"/>
    <w:rsid w:val="00AD3CDF"/>
    <w:rsid w:val="00AD3E30"/>
    <w:rsid w:val="00AD3F92"/>
    <w:rsid w:val="00AD4083"/>
    <w:rsid w:val="00AD4194"/>
    <w:rsid w:val="00AD41E3"/>
    <w:rsid w:val="00AD44DB"/>
    <w:rsid w:val="00AD44FA"/>
    <w:rsid w:val="00AD4689"/>
    <w:rsid w:val="00AD4697"/>
    <w:rsid w:val="00AD46A7"/>
    <w:rsid w:val="00AD494B"/>
    <w:rsid w:val="00AD4DD1"/>
    <w:rsid w:val="00AD4E83"/>
    <w:rsid w:val="00AD4EC8"/>
    <w:rsid w:val="00AD50CD"/>
    <w:rsid w:val="00AD5223"/>
    <w:rsid w:val="00AD5542"/>
    <w:rsid w:val="00AD5649"/>
    <w:rsid w:val="00AD5783"/>
    <w:rsid w:val="00AD5FA7"/>
    <w:rsid w:val="00AD5FE5"/>
    <w:rsid w:val="00AD6234"/>
    <w:rsid w:val="00AD63C3"/>
    <w:rsid w:val="00AD6470"/>
    <w:rsid w:val="00AD65A8"/>
    <w:rsid w:val="00AD6650"/>
    <w:rsid w:val="00AD6666"/>
    <w:rsid w:val="00AD691F"/>
    <w:rsid w:val="00AD692F"/>
    <w:rsid w:val="00AD7035"/>
    <w:rsid w:val="00AD7049"/>
    <w:rsid w:val="00AD7054"/>
    <w:rsid w:val="00AD70DD"/>
    <w:rsid w:val="00AD71E9"/>
    <w:rsid w:val="00AD7477"/>
    <w:rsid w:val="00AD748B"/>
    <w:rsid w:val="00AD75F8"/>
    <w:rsid w:val="00AD785A"/>
    <w:rsid w:val="00AD78A7"/>
    <w:rsid w:val="00AD7AE9"/>
    <w:rsid w:val="00AD7C47"/>
    <w:rsid w:val="00AD7E45"/>
    <w:rsid w:val="00AD7E72"/>
    <w:rsid w:val="00AD7E74"/>
    <w:rsid w:val="00AD7EC5"/>
    <w:rsid w:val="00AE001C"/>
    <w:rsid w:val="00AE0350"/>
    <w:rsid w:val="00AE0427"/>
    <w:rsid w:val="00AE0D83"/>
    <w:rsid w:val="00AE0E77"/>
    <w:rsid w:val="00AE1029"/>
    <w:rsid w:val="00AE13DC"/>
    <w:rsid w:val="00AE14C5"/>
    <w:rsid w:val="00AE14CA"/>
    <w:rsid w:val="00AE14E9"/>
    <w:rsid w:val="00AE155F"/>
    <w:rsid w:val="00AE165B"/>
    <w:rsid w:val="00AE1739"/>
    <w:rsid w:val="00AE173F"/>
    <w:rsid w:val="00AE1AA5"/>
    <w:rsid w:val="00AE237D"/>
    <w:rsid w:val="00AE23D1"/>
    <w:rsid w:val="00AE2939"/>
    <w:rsid w:val="00AE2E31"/>
    <w:rsid w:val="00AE2EC0"/>
    <w:rsid w:val="00AE303D"/>
    <w:rsid w:val="00AE317D"/>
    <w:rsid w:val="00AE3221"/>
    <w:rsid w:val="00AE34C2"/>
    <w:rsid w:val="00AE3519"/>
    <w:rsid w:val="00AE352B"/>
    <w:rsid w:val="00AE3719"/>
    <w:rsid w:val="00AE3C0D"/>
    <w:rsid w:val="00AE3C42"/>
    <w:rsid w:val="00AE3E34"/>
    <w:rsid w:val="00AE432A"/>
    <w:rsid w:val="00AE4750"/>
    <w:rsid w:val="00AE4927"/>
    <w:rsid w:val="00AE4AE6"/>
    <w:rsid w:val="00AE4CDA"/>
    <w:rsid w:val="00AE4D4F"/>
    <w:rsid w:val="00AE4E47"/>
    <w:rsid w:val="00AE5218"/>
    <w:rsid w:val="00AE521B"/>
    <w:rsid w:val="00AE5278"/>
    <w:rsid w:val="00AE528C"/>
    <w:rsid w:val="00AE5666"/>
    <w:rsid w:val="00AE570E"/>
    <w:rsid w:val="00AE5818"/>
    <w:rsid w:val="00AE586B"/>
    <w:rsid w:val="00AE59F1"/>
    <w:rsid w:val="00AE5AD7"/>
    <w:rsid w:val="00AE5CD9"/>
    <w:rsid w:val="00AE5E39"/>
    <w:rsid w:val="00AE606A"/>
    <w:rsid w:val="00AE607E"/>
    <w:rsid w:val="00AE6387"/>
    <w:rsid w:val="00AE639C"/>
    <w:rsid w:val="00AE6529"/>
    <w:rsid w:val="00AE69CC"/>
    <w:rsid w:val="00AE6B6A"/>
    <w:rsid w:val="00AE6D7E"/>
    <w:rsid w:val="00AE6DAD"/>
    <w:rsid w:val="00AE6E07"/>
    <w:rsid w:val="00AE6FDE"/>
    <w:rsid w:val="00AE71F9"/>
    <w:rsid w:val="00AE7230"/>
    <w:rsid w:val="00AE732D"/>
    <w:rsid w:val="00AE7576"/>
    <w:rsid w:val="00AE7670"/>
    <w:rsid w:val="00AE7741"/>
    <w:rsid w:val="00AE77A6"/>
    <w:rsid w:val="00AE784E"/>
    <w:rsid w:val="00AE7B1F"/>
    <w:rsid w:val="00AE7BA7"/>
    <w:rsid w:val="00AE7CA4"/>
    <w:rsid w:val="00AE7CC2"/>
    <w:rsid w:val="00AE7D8C"/>
    <w:rsid w:val="00AF0560"/>
    <w:rsid w:val="00AF0667"/>
    <w:rsid w:val="00AF07C9"/>
    <w:rsid w:val="00AF0946"/>
    <w:rsid w:val="00AF0AF6"/>
    <w:rsid w:val="00AF0BFA"/>
    <w:rsid w:val="00AF0C37"/>
    <w:rsid w:val="00AF0CF7"/>
    <w:rsid w:val="00AF0D0E"/>
    <w:rsid w:val="00AF0D22"/>
    <w:rsid w:val="00AF0E8A"/>
    <w:rsid w:val="00AF1092"/>
    <w:rsid w:val="00AF11C0"/>
    <w:rsid w:val="00AF14D8"/>
    <w:rsid w:val="00AF1574"/>
    <w:rsid w:val="00AF1EB1"/>
    <w:rsid w:val="00AF2093"/>
    <w:rsid w:val="00AF234A"/>
    <w:rsid w:val="00AF2354"/>
    <w:rsid w:val="00AF26DD"/>
    <w:rsid w:val="00AF273A"/>
    <w:rsid w:val="00AF275D"/>
    <w:rsid w:val="00AF2ACC"/>
    <w:rsid w:val="00AF2AD8"/>
    <w:rsid w:val="00AF2C27"/>
    <w:rsid w:val="00AF2DD1"/>
    <w:rsid w:val="00AF2EDA"/>
    <w:rsid w:val="00AF3099"/>
    <w:rsid w:val="00AF3104"/>
    <w:rsid w:val="00AF3105"/>
    <w:rsid w:val="00AF311C"/>
    <w:rsid w:val="00AF31CD"/>
    <w:rsid w:val="00AF320E"/>
    <w:rsid w:val="00AF32F4"/>
    <w:rsid w:val="00AF33FD"/>
    <w:rsid w:val="00AF3468"/>
    <w:rsid w:val="00AF39D3"/>
    <w:rsid w:val="00AF3A9A"/>
    <w:rsid w:val="00AF3ABA"/>
    <w:rsid w:val="00AF3CAB"/>
    <w:rsid w:val="00AF3EA9"/>
    <w:rsid w:val="00AF3EEE"/>
    <w:rsid w:val="00AF42D1"/>
    <w:rsid w:val="00AF4434"/>
    <w:rsid w:val="00AF48AC"/>
    <w:rsid w:val="00AF495D"/>
    <w:rsid w:val="00AF4E6B"/>
    <w:rsid w:val="00AF4F8C"/>
    <w:rsid w:val="00AF4FBB"/>
    <w:rsid w:val="00AF515A"/>
    <w:rsid w:val="00AF5308"/>
    <w:rsid w:val="00AF5545"/>
    <w:rsid w:val="00AF5641"/>
    <w:rsid w:val="00AF5A89"/>
    <w:rsid w:val="00AF5C43"/>
    <w:rsid w:val="00AF5C88"/>
    <w:rsid w:val="00AF5CA8"/>
    <w:rsid w:val="00AF5D24"/>
    <w:rsid w:val="00AF5D9A"/>
    <w:rsid w:val="00AF5FCA"/>
    <w:rsid w:val="00AF61B9"/>
    <w:rsid w:val="00AF634D"/>
    <w:rsid w:val="00AF63D4"/>
    <w:rsid w:val="00AF6451"/>
    <w:rsid w:val="00AF64B7"/>
    <w:rsid w:val="00AF652D"/>
    <w:rsid w:val="00AF6548"/>
    <w:rsid w:val="00AF6739"/>
    <w:rsid w:val="00AF6AD7"/>
    <w:rsid w:val="00AF6AE2"/>
    <w:rsid w:val="00AF6B83"/>
    <w:rsid w:val="00AF6D01"/>
    <w:rsid w:val="00AF6D3D"/>
    <w:rsid w:val="00AF6F37"/>
    <w:rsid w:val="00AF6F75"/>
    <w:rsid w:val="00AF6F8D"/>
    <w:rsid w:val="00AF7008"/>
    <w:rsid w:val="00AF7147"/>
    <w:rsid w:val="00AF71F3"/>
    <w:rsid w:val="00AF7285"/>
    <w:rsid w:val="00AF73DB"/>
    <w:rsid w:val="00AF7448"/>
    <w:rsid w:val="00AF7755"/>
    <w:rsid w:val="00AF7818"/>
    <w:rsid w:val="00AF798F"/>
    <w:rsid w:val="00AF7A1D"/>
    <w:rsid w:val="00AF7CAF"/>
    <w:rsid w:val="00AF7EDD"/>
    <w:rsid w:val="00AF7FE5"/>
    <w:rsid w:val="00AF7FF5"/>
    <w:rsid w:val="00B00408"/>
    <w:rsid w:val="00B0056B"/>
    <w:rsid w:val="00B006B0"/>
    <w:rsid w:val="00B0076E"/>
    <w:rsid w:val="00B00843"/>
    <w:rsid w:val="00B0095D"/>
    <w:rsid w:val="00B00B53"/>
    <w:rsid w:val="00B00D8F"/>
    <w:rsid w:val="00B00E0C"/>
    <w:rsid w:val="00B00E16"/>
    <w:rsid w:val="00B00E37"/>
    <w:rsid w:val="00B00F26"/>
    <w:rsid w:val="00B01027"/>
    <w:rsid w:val="00B010E9"/>
    <w:rsid w:val="00B01204"/>
    <w:rsid w:val="00B013C5"/>
    <w:rsid w:val="00B0140B"/>
    <w:rsid w:val="00B0169F"/>
    <w:rsid w:val="00B017D3"/>
    <w:rsid w:val="00B01879"/>
    <w:rsid w:val="00B018FD"/>
    <w:rsid w:val="00B01A6A"/>
    <w:rsid w:val="00B01B72"/>
    <w:rsid w:val="00B01D09"/>
    <w:rsid w:val="00B01D91"/>
    <w:rsid w:val="00B020C3"/>
    <w:rsid w:val="00B022AA"/>
    <w:rsid w:val="00B023A5"/>
    <w:rsid w:val="00B02755"/>
    <w:rsid w:val="00B02DAD"/>
    <w:rsid w:val="00B02DDD"/>
    <w:rsid w:val="00B02F3C"/>
    <w:rsid w:val="00B031DF"/>
    <w:rsid w:val="00B032B0"/>
    <w:rsid w:val="00B03476"/>
    <w:rsid w:val="00B0351E"/>
    <w:rsid w:val="00B035E6"/>
    <w:rsid w:val="00B0367D"/>
    <w:rsid w:val="00B03897"/>
    <w:rsid w:val="00B03C4F"/>
    <w:rsid w:val="00B03CFD"/>
    <w:rsid w:val="00B040AE"/>
    <w:rsid w:val="00B04223"/>
    <w:rsid w:val="00B0423D"/>
    <w:rsid w:val="00B043A8"/>
    <w:rsid w:val="00B044E0"/>
    <w:rsid w:val="00B045F2"/>
    <w:rsid w:val="00B047F9"/>
    <w:rsid w:val="00B04897"/>
    <w:rsid w:val="00B048D9"/>
    <w:rsid w:val="00B048FE"/>
    <w:rsid w:val="00B04CA6"/>
    <w:rsid w:val="00B04CE9"/>
    <w:rsid w:val="00B04D28"/>
    <w:rsid w:val="00B04D2F"/>
    <w:rsid w:val="00B04F56"/>
    <w:rsid w:val="00B051D9"/>
    <w:rsid w:val="00B05218"/>
    <w:rsid w:val="00B052CA"/>
    <w:rsid w:val="00B054F2"/>
    <w:rsid w:val="00B05587"/>
    <w:rsid w:val="00B055F2"/>
    <w:rsid w:val="00B0588D"/>
    <w:rsid w:val="00B05A63"/>
    <w:rsid w:val="00B05AC5"/>
    <w:rsid w:val="00B05ACA"/>
    <w:rsid w:val="00B05B18"/>
    <w:rsid w:val="00B05D60"/>
    <w:rsid w:val="00B05FFD"/>
    <w:rsid w:val="00B06000"/>
    <w:rsid w:val="00B062DB"/>
    <w:rsid w:val="00B062DD"/>
    <w:rsid w:val="00B0641E"/>
    <w:rsid w:val="00B0694D"/>
    <w:rsid w:val="00B06BFB"/>
    <w:rsid w:val="00B06DDB"/>
    <w:rsid w:val="00B06EED"/>
    <w:rsid w:val="00B0702C"/>
    <w:rsid w:val="00B07305"/>
    <w:rsid w:val="00B07771"/>
    <w:rsid w:val="00B0790E"/>
    <w:rsid w:val="00B07B88"/>
    <w:rsid w:val="00B07B96"/>
    <w:rsid w:val="00B07C64"/>
    <w:rsid w:val="00B10152"/>
    <w:rsid w:val="00B103CC"/>
    <w:rsid w:val="00B104AE"/>
    <w:rsid w:val="00B10559"/>
    <w:rsid w:val="00B109C7"/>
    <w:rsid w:val="00B10A85"/>
    <w:rsid w:val="00B10B84"/>
    <w:rsid w:val="00B110F1"/>
    <w:rsid w:val="00B111CD"/>
    <w:rsid w:val="00B113F5"/>
    <w:rsid w:val="00B11612"/>
    <w:rsid w:val="00B11712"/>
    <w:rsid w:val="00B119F0"/>
    <w:rsid w:val="00B11A23"/>
    <w:rsid w:val="00B11AED"/>
    <w:rsid w:val="00B12205"/>
    <w:rsid w:val="00B1237D"/>
    <w:rsid w:val="00B12637"/>
    <w:rsid w:val="00B12695"/>
    <w:rsid w:val="00B126FB"/>
    <w:rsid w:val="00B12907"/>
    <w:rsid w:val="00B1295A"/>
    <w:rsid w:val="00B12A27"/>
    <w:rsid w:val="00B12A5B"/>
    <w:rsid w:val="00B12D03"/>
    <w:rsid w:val="00B12DE7"/>
    <w:rsid w:val="00B12DFA"/>
    <w:rsid w:val="00B12E30"/>
    <w:rsid w:val="00B12E52"/>
    <w:rsid w:val="00B12FDB"/>
    <w:rsid w:val="00B132FB"/>
    <w:rsid w:val="00B13720"/>
    <w:rsid w:val="00B137D9"/>
    <w:rsid w:val="00B13836"/>
    <w:rsid w:val="00B13F4F"/>
    <w:rsid w:val="00B14031"/>
    <w:rsid w:val="00B14280"/>
    <w:rsid w:val="00B1434A"/>
    <w:rsid w:val="00B144B4"/>
    <w:rsid w:val="00B146CA"/>
    <w:rsid w:val="00B147E0"/>
    <w:rsid w:val="00B149BE"/>
    <w:rsid w:val="00B14B64"/>
    <w:rsid w:val="00B14CAC"/>
    <w:rsid w:val="00B14D73"/>
    <w:rsid w:val="00B14D8C"/>
    <w:rsid w:val="00B14F81"/>
    <w:rsid w:val="00B154F0"/>
    <w:rsid w:val="00B157D0"/>
    <w:rsid w:val="00B15865"/>
    <w:rsid w:val="00B15866"/>
    <w:rsid w:val="00B15894"/>
    <w:rsid w:val="00B1598D"/>
    <w:rsid w:val="00B159F6"/>
    <w:rsid w:val="00B15B9F"/>
    <w:rsid w:val="00B15CDD"/>
    <w:rsid w:val="00B15E75"/>
    <w:rsid w:val="00B1600A"/>
    <w:rsid w:val="00B16056"/>
    <w:rsid w:val="00B160DF"/>
    <w:rsid w:val="00B16284"/>
    <w:rsid w:val="00B1640F"/>
    <w:rsid w:val="00B16498"/>
    <w:rsid w:val="00B16573"/>
    <w:rsid w:val="00B166B9"/>
    <w:rsid w:val="00B16741"/>
    <w:rsid w:val="00B1679C"/>
    <w:rsid w:val="00B16B84"/>
    <w:rsid w:val="00B16D37"/>
    <w:rsid w:val="00B16F24"/>
    <w:rsid w:val="00B1719A"/>
    <w:rsid w:val="00B17506"/>
    <w:rsid w:val="00B17531"/>
    <w:rsid w:val="00B17586"/>
    <w:rsid w:val="00B175C4"/>
    <w:rsid w:val="00B175F9"/>
    <w:rsid w:val="00B17671"/>
    <w:rsid w:val="00B178C7"/>
    <w:rsid w:val="00B17A19"/>
    <w:rsid w:val="00B17A3F"/>
    <w:rsid w:val="00B17AE3"/>
    <w:rsid w:val="00B17BE2"/>
    <w:rsid w:val="00B17D11"/>
    <w:rsid w:val="00B17D84"/>
    <w:rsid w:val="00B17D8E"/>
    <w:rsid w:val="00B17E93"/>
    <w:rsid w:val="00B20446"/>
    <w:rsid w:val="00B205A6"/>
    <w:rsid w:val="00B205BE"/>
    <w:rsid w:val="00B207C4"/>
    <w:rsid w:val="00B208A2"/>
    <w:rsid w:val="00B20A19"/>
    <w:rsid w:val="00B20B31"/>
    <w:rsid w:val="00B20CF3"/>
    <w:rsid w:val="00B20FCD"/>
    <w:rsid w:val="00B21047"/>
    <w:rsid w:val="00B21123"/>
    <w:rsid w:val="00B21216"/>
    <w:rsid w:val="00B2129A"/>
    <w:rsid w:val="00B2150C"/>
    <w:rsid w:val="00B21529"/>
    <w:rsid w:val="00B21574"/>
    <w:rsid w:val="00B215A0"/>
    <w:rsid w:val="00B21625"/>
    <w:rsid w:val="00B216E0"/>
    <w:rsid w:val="00B21E25"/>
    <w:rsid w:val="00B21F2F"/>
    <w:rsid w:val="00B22260"/>
    <w:rsid w:val="00B222A7"/>
    <w:rsid w:val="00B22869"/>
    <w:rsid w:val="00B22895"/>
    <w:rsid w:val="00B22A24"/>
    <w:rsid w:val="00B22C00"/>
    <w:rsid w:val="00B22C0F"/>
    <w:rsid w:val="00B23030"/>
    <w:rsid w:val="00B231E3"/>
    <w:rsid w:val="00B23244"/>
    <w:rsid w:val="00B2345C"/>
    <w:rsid w:val="00B2364B"/>
    <w:rsid w:val="00B2368D"/>
    <w:rsid w:val="00B23741"/>
    <w:rsid w:val="00B23785"/>
    <w:rsid w:val="00B2379B"/>
    <w:rsid w:val="00B238EB"/>
    <w:rsid w:val="00B23B96"/>
    <w:rsid w:val="00B23BF0"/>
    <w:rsid w:val="00B23C96"/>
    <w:rsid w:val="00B23DDE"/>
    <w:rsid w:val="00B23DDF"/>
    <w:rsid w:val="00B24192"/>
    <w:rsid w:val="00B2431D"/>
    <w:rsid w:val="00B24898"/>
    <w:rsid w:val="00B24A82"/>
    <w:rsid w:val="00B24B53"/>
    <w:rsid w:val="00B24D2A"/>
    <w:rsid w:val="00B24DD9"/>
    <w:rsid w:val="00B25128"/>
    <w:rsid w:val="00B251AF"/>
    <w:rsid w:val="00B251F7"/>
    <w:rsid w:val="00B252E3"/>
    <w:rsid w:val="00B2531D"/>
    <w:rsid w:val="00B25365"/>
    <w:rsid w:val="00B253B9"/>
    <w:rsid w:val="00B253BE"/>
    <w:rsid w:val="00B2549E"/>
    <w:rsid w:val="00B25648"/>
    <w:rsid w:val="00B25683"/>
    <w:rsid w:val="00B25747"/>
    <w:rsid w:val="00B257EC"/>
    <w:rsid w:val="00B2585F"/>
    <w:rsid w:val="00B25893"/>
    <w:rsid w:val="00B25BD1"/>
    <w:rsid w:val="00B25C00"/>
    <w:rsid w:val="00B25DDF"/>
    <w:rsid w:val="00B2611A"/>
    <w:rsid w:val="00B2646A"/>
    <w:rsid w:val="00B265DD"/>
    <w:rsid w:val="00B26659"/>
    <w:rsid w:val="00B26A48"/>
    <w:rsid w:val="00B26D85"/>
    <w:rsid w:val="00B26F16"/>
    <w:rsid w:val="00B2709C"/>
    <w:rsid w:val="00B27293"/>
    <w:rsid w:val="00B2754D"/>
    <w:rsid w:val="00B27693"/>
    <w:rsid w:val="00B2774E"/>
    <w:rsid w:val="00B2784F"/>
    <w:rsid w:val="00B2790B"/>
    <w:rsid w:val="00B27961"/>
    <w:rsid w:val="00B27C2A"/>
    <w:rsid w:val="00B27C92"/>
    <w:rsid w:val="00B27D29"/>
    <w:rsid w:val="00B27DAF"/>
    <w:rsid w:val="00B3084B"/>
    <w:rsid w:val="00B30867"/>
    <w:rsid w:val="00B30967"/>
    <w:rsid w:val="00B30A67"/>
    <w:rsid w:val="00B30B87"/>
    <w:rsid w:val="00B30E6C"/>
    <w:rsid w:val="00B30F62"/>
    <w:rsid w:val="00B311ED"/>
    <w:rsid w:val="00B31216"/>
    <w:rsid w:val="00B31415"/>
    <w:rsid w:val="00B31709"/>
    <w:rsid w:val="00B3195D"/>
    <w:rsid w:val="00B3197C"/>
    <w:rsid w:val="00B319EB"/>
    <w:rsid w:val="00B31A3E"/>
    <w:rsid w:val="00B31C61"/>
    <w:rsid w:val="00B31C6F"/>
    <w:rsid w:val="00B31DC6"/>
    <w:rsid w:val="00B31EBE"/>
    <w:rsid w:val="00B32054"/>
    <w:rsid w:val="00B32342"/>
    <w:rsid w:val="00B323F4"/>
    <w:rsid w:val="00B32473"/>
    <w:rsid w:val="00B325C6"/>
    <w:rsid w:val="00B3260E"/>
    <w:rsid w:val="00B32625"/>
    <w:rsid w:val="00B3266B"/>
    <w:rsid w:val="00B32E50"/>
    <w:rsid w:val="00B32E8D"/>
    <w:rsid w:val="00B32ED8"/>
    <w:rsid w:val="00B32F40"/>
    <w:rsid w:val="00B32F43"/>
    <w:rsid w:val="00B33362"/>
    <w:rsid w:val="00B335D0"/>
    <w:rsid w:val="00B33722"/>
    <w:rsid w:val="00B33887"/>
    <w:rsid w:val="00B3388B"/>
    <w:rsid w:val="00B338B2"/>
    <w:rsid w:val="00B33A77"/>
    <w:rsid w:val="00B33CE8"/>
    <w:rsid w:val="00B33E6F"/>
    <w:rsid w:val="00B33ECE"/>
    <w:rsid w:val="00B340AA"/>
    <w:rsid w:val="00B34262"/>
    <w:rsid w:val="00B342D3"/>
    <w:rsid w:val="00B34446"/>
    <w:rsid w:val="00B3466D"/>
    <w:rsid w:val="00B348E3"/>
    <w:rsid w:val="00B349C2"/>
    <w:rsid w:val="00B349CE"/>
    <w:rsid w:val="00B349E3"/>
    <w:rsid w:val="00B34B48"/>
    <w:rsid w:val="00B34CCA"/>
    <w:rsid w:val="00B34F1D"/>
    <w:rsid w:val="00B34F6B"/>
    <w:rsid w:val="00B34FB0"/>
    <w:rsid w:val="00B351AD"/>
    <w:rsid w:val="00B35488"/>
    <w:rsid w:val="00B35637"/>
    <w:rsid w:val="00B35855"/>
    <w:rsid w:val="00B358C1"/>
    <w:rsid w:val="00B358F7"/>
    <w:rsid w:val="00B3592D"/>
    <w:rsid w:val="00B35B1B"/>
    <w:rsid w:val="00B35BC8"/>
    <w:rsid w:val="00B35BCF"/>
    <w:rsid w:val="00B35BF8"/>
    <w:rsid w:val="00B35CAA"/>
    <w:rsid w:val="00B35CDD"/>
    <w:rsid w:val="00B3600D"/>
    <w:rsid w:val="00B3606A"/>
    <w:rsid w:val="00B3631B"/>
    <w:rsid w:val="00B363EA"/>
    <w:rsid w:val="00B364DC"/>
    <w:rsid w:val="00B36534"/>
    <w:rsid w:val="00B36649"/>
    <w:rsid w:val="00B366DD"/>
    <w:rsid w:val="00B36881"/>
    <w:rsid w:val="00B36905"/>
    <w:rsid w:val="00B36B57"/>
    <w:rsid w:val="00B36FF3"/>
    <w:rsid w:val="00B377C6"/>
    <w:rsid w:val="00B37A8B"/>
    <w:rsid w:val="00B37B17"/>
    <w:rsid w:val="00B37BAE"/>
    <w:rsid w:val="00B37F23"/>
    <w:rsid w:val="00B400ED"/>
    <w:rsid w:val="00B40163"/>
    <w:rsid w:val="00B4027E"/>
    <w:rsid w:val="00B402E4"/>
    <w:rsid w:val="00B405AF"/>
    <w:rsid w:val="00B4066A"/>
    <w:rsid w:val="00B406C5"/>
    <w:rsid w:val="00B407FD"/>
    <w:rsid w:val="00B40982"/>
    <w:rsid w:val="00B40B64"/>
    <w:rsid w:val="00B40CA1"/>
    <w:rsid w:val="00B40DFE"/>
    <w:rsid w:val="00B40E94"/>
    <w:rsid w:val="00B411BB"/>
    <w:rsid w:val="00B414A3"/>
    <w:rsid w:val="00B41921"/>
    <w:rsid w:val="00B41F23"/>
    <w:rsid w:val="00B42094"/>
    <w:rsid w:val="00B4213A"/>
    <w:rsid w:val="00B421DE"/>
    <w:rsid w:val="00B42635"/>
    <w:rsid w:val="00B42800"/>
    <w:rsid w:val="00B42AC8"/>
    <w:rsid w:val="00B42AE8"/>
    <w:rsid w:val="00B42C8D"/>
    <w:rsid w:val="00B42FBF"/>
    <w:rsid w:val="00B43294"/>
    <w:rsid w:val="00B432A2"/>
    <w:rsid w:val="00B43479"/>
    <w:rsid w:val="00B4358B"/>
    <w:rsid w:val="00B43A09"/>
    <w:rsid w:val="00B43A75"/>
    <w:rsid w:val="00B43BB2"/>
    <w:rsid w:val="00B43C44"/>
    <w:rsid w:val="00B43F05"/>
    <w:rsid w:val="00B43F98"/>
    <w:rsid w:val="00B43FDE"/>
    <w:rsid w:val="00B441D4"/>
    <w:rsid w:val="00B442A5"/>
    <w:rsid w:val="00B44368"/>
    <w:rsid w:val="00B4437C"/>
    <w:rsid w:val="00B44712"/>
    <w:rsid w:val="00B448FF"/>
    <w:rsid w:val="00B44980"/>
    <w:rsid w:val="00B44997"/>
    <w:rsid w:val="00B44AE3"/>
    <w:rsid w:val="00B44E30"/>
    <w:rsid w:val="00B450EC"/>
    <w:rsid w:val="00B45172"/>
    <w:rsid w:val="00B451BD"/>
    <w:rsid w:val="00B45493"/>
    <w:rsid w:val="00B45571"/>
    <w:rsid w:val="00B4579C"/>
    <w:rsid w:val="00B458D5"/>
    <w:rsid w:val="00B45986"/>
    <w:rsid w:val="00B45A0E"/>
    <w:rsid w:val="00B45B23"/>
    <w:rsid w:val="00B45BAF"/>
    <w:rsid w:val="00B45CA2"/>
    <w:rsid w:val="00B45E2B"/>
    <w:rsid w:val="00B45FF9"/>
    <w:rsid w:val="00B4626D"/>
    <w:rsid w:val="00B46292"/>
    <w:rsid w:val="00B462BA"/>
    <w:rsid w:val="00B4641A"/>
    <w:rsid w:val="00B46531"/>
    <w:rsid w:val="00B465B1"/>
    <w:rsid w:val="00B46791"/>
    <w:rsid w:val="00B46967"/>
    <w:rsid w:val="00B469A1"/>
    <w:rsid w:val="00B46B97"/>
    <w:rsid w:val="00B46BB2"/>
    <w:rsid w:val="00B46C8B"/>
    <w:rsid w:val="00B46D4B"/>
    <w:rsid w:val="00B46F30"/>
    <w:rsid w:val="00B46F98"/>
    <w:rsid w:val="00B46FCA"/>
    <w:rsid w:val="00B47013"/>
    <w:rsid w:val="00B473E6"/>
    <w:rsid w:val="00B4760A"/>
    <w:rsid w:val="00B47630"/>
    <w:rsid w:val="00B4773A"/>
    <w:rsid w:val="00B4783E"/>
    <w:rsid w:val="00B47AC7"/>
    <w:rsid w:val="00B501A1"/>
    <w:rsid w:val="00B502B4"/>
    <w:rsid w:val="00B50419"/>
    <w:rsid w:val="00B50545"/>
    <w:rsid w:val="00B505F3"/>
    <w:rsid w:val="00B5063C"/>
    <w:rsid w:val="00B508B9"/>
    <w:rsid w:val="00B50A08"/>
    <w:rsid w:val="00B50A30"/>
    <w:rsid w:val="00B50F53"/>
    <w:rsid w:val="00B51067"/>
    <w:rsid w:val="00B51080"/>
    <w:rsid w:val="00B512B5"/>
    <w:rsid w:val="00B513B8"/>
    <w:rsid w:val="00B51428"/>
    <w:rsid w:val="00B51492"/>
    <w:rsid w:val="00B517EF"/>
    <w:rsid w:val="00B51822"/>
    <w:rsid w:val="00B5193F"/>
    <w:rsid w:val="00B51999"/>
    <w:rsid w:val="00B51B02"/>
    <w:rsid w:val="00B51B6C"/>
    <w:rsid w:val="00B51B90"/>
    <w:rsid w:val="00B51DB5"/>
    <w:rsid w:val="00B51E2C"/>
    <w:rsid w:val="00B51F57"/>
    <w:rsid w:val="00B51FF7"/>
    <w:rsid w:val="00B520D8"/>
    <w:rsid w:val="00B523DD"/>
    <w:rsid w:val="00B529B0"/>
    <w:rsid w:val="00B52BE5"/>
    <w:rsid w:val="00B52BE6"/>
    <w:rsid w:val="00B52D9B"/>
    <w:rsid w:val="00B52DB3"/>
    <w:rsid w:val="00B52FFC"/>
    <w:rsid w:val="00B53026"/>
    <w:rsid w:val="00B5312C"/>
    <w:rsid w:val="00B5330E"/>
    <w:rsid w:val="00B53724"/>
    <w:rsid w:val="00B53921"/>
    <w:rsid w:val="00B53B87"/>
    <w:rsid w:val="00B53C71"/>
    <w:rsid w:val="00B53D42"/>
    <w:rsid w:val="00B53FF7"/>
    <w:rsid w:val="00B54351"/>
    <w:rsid w:val="00B54485"/>
    <w:rsid w:val="00B545BC"/>
    <w:rsid w:val="00B54625"/>
    <w:rsid w:val="00B5484D"/>
    <w:rsid w:val="00B549AE"/>
    <w:rsid w:val="00B54A71"/>
    <w:rsid w:val="00B54B93"/>
    <w:rsid w:val="00B54D39"/>
    <w:rsid w:val="00B54EB9"/>
    <w:rsid w:val="00B54EEF"/>
    <w:rsid w:val="00B54F1C"/>
    <w:rsid w:val="00B54FF5"/>
    <w:rsid w:val="00B55331"/>
    <w:rsid w:val="00B55536"/>
    <w:rsid w:val="00B55701"/>
    <w:rsid w:val="00B5581A"/>
    <w:rsid w:val="00B55943"/>
    <w:rsid w:val="00B55A07"/>
    <w:rsid w:val="00B55F1E"/>
    <w:rsid w:val="00B5610D"/>
    <w:rsid w:val="00B561D2"/>
    <w:rsid w:val="00B56438"/>
    <w:rsid w:val="00B5648A"/>
    <w:rsid w:val="00B56539"/>
    <w:rsid w:val="00B565B8"/>
    <w:rsid w:val="00B567BF"/>
    <w:rsid w:val="00B56971"/>
    <w:rsid w:val="00B56BEC"/>
    <w:rsid w:val="00B56CA6"/>
    <w:rsid w:val="00B56CE6"/>
    <w:rsid w:val="00B56EC3"/>
    <w:rsid w:val="00B5703F"/>
    <w:rsid w:val="00B57414"/>
    <w:rsid w:val="00B57488"/>
    <w:rsid w:val="00B5749F"/>
    <w:rsid w:val="00B574CF"/>
    <w:rsid w:val="00B577C3"/>
    <w:rsid w:val="00B57CD5"/>
    <w:rsid w:val="00B57DC0"/>
    <w:rsid w:val="00B57EDB"/>
    <w:rsid w:val="00B57F25"/>
    <w:rsid w:val="00B602BE"/>
    <w:rsid w:val="00B6084B"/>
    <w:rsid w:val="00B60A31"/>
    <w:rsid w:val="00B60A90"/>
    <w:rsid w:val="00B60D86"/>
    <w:rsid w:val="00B6108D"/>
    <w:rsid w:val="00B610D2"/>
    <w:rsid w:val="00B611B9"/>
    <w:rsid w:val="00B6133C"/>
    <w:rsid w:val="00B613F1"/>
    <w:rsid w:val="00B61564"/>
    <w:rsid w:val="00B616A1"/>
    <w:rsid w:val="00B61752"/>
    <w:rsid w:val="00B6192B"/>
    <w:rsid w:val="00B61971"/>
    <w:rsid w:val="00B61A31"/>
    <w:rsid w:val="00B61DB5"/>
    <w:rsid w:val="00B61F3B"/>
    <w:rsid w:val="00B61FD5"/>
    <w:rsid w:val="00B62059"/>
    <w:rsid w:val="00B62109"/>
    <w:rsid w:val="00B62113"/>
    <w:rsid w:val="00B62191"/>
    <w:rsid w:val="00B62517"/>
    <w:rsid w:val="00B62AF7"/>
    <w:rsid w:val="00B62AFF"/>
    <w:rsid w:val="00B62C1A"/>
    <w:rsid w:val="00B62F3F"/>
    <w:rsid w:val="00B63018"/>
    <w:rsid w:val="00B630C0"/>
    <w:rsid w:val="00B6324E"/>
    <w:rsid w:val="00B633FB"/>
    <w:rsid w:val="00B6361F"/>
    <w:rsid w:val="00B636C8"/>
    <w:rsid w:val="00B63702"/>
    <w:rsid w:val="00B63764"/>
    <w:rsid w:val="00B637A4"/>
    <w:rsid w:val="00B637DC"/>
    <w:rsid w:val="00B63868"/>
    <w:rsid w:val="00B63A36"/>
    <w:rsid w:val="00B63C32"/>
    <w:rsid w:val="00B63CBA"/>
    <w:rsid w:val="00B63D15"/>
    <w:rsid w:val="00B63D9C"/>
    <w:rsid w:val="00B64012"/>
    <w:rsid w:val="00B64259"/>
    <w:rsid w:val="00B64358"/>
    <w:rsid w:val="00B64449"/>
    <w:rsid w:val="00B64530"/>
    <w:rsid w:val="00B64580"/>
    <w:rsid w:val="00B6494B"/>
    <w:rsid w:val="00B649B9"/>
    <w:rsid w:val="00B64EA4"/>
    <w:rsid w:val="00B64F88"/>
    <w:rsid w:val="00B65178"/>
    <w:rsid w:val="00B651FF"/>
    <w:rsid w:val="00B653C8"/>
    <w:rsid w:val="00B6544D"/>
    <w:rsid w:val="00B6547A"/>
    <w:rsid w:val="00B65B93"/>
    <w:rsid w:val="00B65C02"/>
    <w:rsid w:val="00B65EEC"/>
    <w:rsid w:val="00B65FED"/>
    <w:rsid w:val="00B660D4"/>
    <w:rsid w:val="00B662AA"/>
    <w:rsid w:val="00B664E7"/>
    <w:rsid w:val="00B664E8"/>
    <w:rsid w:val="00B66500"/>
    <w:rsid w:val="00B666E9"/>
    <w:rsid w:val="00B66833"/>
    <w:rsid w:val="00B66EFB"/>
    <w:rsid w:val="00B670F3"/>
    <w:rsid w:val="00B67286"/>
    <w:rsid w:val="00B6734F"/>
    <w:rsid w:val="00B67482"/>
    <w:rsid w:val="00B67602"/>
    <w:rsid w:val="00B677A8"/>
    <w:rsid w:val="00B67D8B"/>
    <w:rsid w:val="00B67FAB"/>
    <w:rsid w:val="00B7029D"/>
    <w:rsid w:val="00B702FA"/>
    <w:rsid w:val="00B703CD"/>
    <w:rsid w:val="00B70424"/>
    <w:rsid w:val="00B708DE"/>
    <w:rsid w:val="00B70A0D"/>
    <w:rsid w:val="00B70C6D"/>
    <w:rsid w:val="00B70E6B"/>
    <w:rsid w:val="00B712CB"/>
    <w:rsid w:val="00B71381"/>
    <w:rsid w:val="00B71473"/>
    <w:rsid w:val="00B71582"/>
    <w:rsid w:val="00B71656"/>
    <w:rsid w:val="00B716D1"/>
    <w:rsid w:val="00B71D1D"/>
    <w:rsid w:val="00B71D36"/>
    <w:rsid w:val="00B71E7E"/>
    <w:rsid w:val="00B71F25"/>
    <w:rsid w:val="00B7208F"/>
    <w:rsid w:val="00B72282"/>
    <w:rsid w:val="00B723DE"/>
    <w:rsid w:val="00B72441"/>
    <w:rsid w:val="00B7254B"/>
    <w:rsid w:val="00B726B4"/>
    <w:rsid w:val="00B728B2"/>
    <w:rsid w:val="00B728F6"/>
    <w:rsid w:val="00B7299A"/>
    <w:rsid w:val="00B72B46"/>
    <w:rsid w:val="00B72BCB"/>
    <w:rsid w:val="00B72C67"/>
    <w:rsid w:val="00B72C80"/>
    <w:rsid w:val="00B72EB1"/>
    <w:rsid w:val="00B731A2"/>
    <w:rsid w:val="00B731E1"/>
    <w:rsid w:val="00B73282"/>
    <w:rsid w:val="00B732CA"/>
    <w:rsid w:val="00B735CB"/>
    <w:rsid w:val="00B73964"/>
    <w:rsid w:val="00B73AF3"/>
    <w:rsid w:val="00B73B62"/>
    <w:rsid w:val="00B73C71"/>
    <w:rsid w:val="00B73F81"/>
    <w:rsid w:val="00B73F88"/>
    <w:rsid w:val="00B73FC3"/>
    <w:rsid w:val="00B74194"/>
    <w:rsid w:val="00B7422B"/>
    <w:rsid w:val="00B74459"/>
    <w:rsid w:val="00B7458C"/>
    <w:rsid w:val="00B7485F"/>
    <w:rsid w:val="00B7490C"/>
    <w:rsid w:val="00B74B21"/>
    <w:rsid w:val="00B74D77"/>
    <w:rsid w:val="00B75075"/>
    <w:rsid w:val="00B7529B"/>
    <w:rsid w:val="00B753F2"/>
    <w:rsid w:val="00B75531"/>
    <w:rsid w:val="00B7560A"/>
    <w:rsid w:val="00B75957"/>
    <w:rsid w:val="00B75972"/>
    <w:rsid w:val="00B75A19"/>
    <w:rsid w:val="00B75B29"/>
    <w:rsid w:val="00B75C80"/>
    <w:rsid w:val="00B75FA1"/>
    <w:rsid w:val="00B76253"/>
    <w:rsid w:val="00B76298"/>
    <w:rsid w:val="00B764E8"/>
    <w:rsid w:val="00B7662A"/>
    <w:rsid w:val="00B76A0A"/>
    <w:rsid w:val="00B76B36"/>
    <w:rsid w:val="00B76BE2"/>
    <w:rsid w:val="00B76DE6"/>
    <w:rsid w:val="00B770AF"/>
    <w:rsid w:val="00B77103"/>
    <w:rsid w:val="00B7711B"/>
    <w:rsid w:val="00B774BA"/>
    <w:rsid w:val="00B774EF"/>
    <w:rsid w:val="00B775CF"/>
    <w:rsid w:val="00B776D2"/>
    <w:rsid w:val="00B7780C"/>
    <w:rsid w:val="00B77863"/>
    <w:rsid w:val="00B77969"/>
    <w:rsid w:val="00B77A56"/>
    <w:rsid w:val="00B77CE5"/>
    <w:rsid w:val="00B77CFF"/>
    <w:rsid w:val="00B77E56"/>
    <w:rsid w:val="00B77E67"/>
    <w:rsid w:val="00B77EEB"/>
    <w:rsid w:val="00B77EED"/>
    <w:rsid w:val="00B8022A"/>
    <w:rsid w:val="00B803AC"/>
    <w:rsid w:val="00B8040F"/>
    <w:rsid w:val="00B806B6"/>
    <w:rsid w:val="00B808B9"/>
    <w:rsid w:val="00B80928"/>
    <w:rsid w:val="00B809D4"/>
    <w:rsid w:val="00B80C12"/>
    <w:rsid w:val="00B80C2A"/>
    <w:rsid w:val="00B80F13"/>
    <w:rsid w:val="00B80F1A"/>
    <w:rsid w:val="00B8106A"/>
    <w:rsid w:val="00B812DD"/>
    <w:rsid w:val="00B81307"/>
    <w:rsid w:val="00B8155A"/>
    <w:rsid w:val="00B815FD"/>
    <w:rsid w:val="00B817D0"/>
    <w:rsid w:val="00B817D7"/>
    <w:rsid w:val="00B81833"/>
    <w:rsid w:val="00B81B5F"/>
    <w:rsid w:val="00B81C01"/>
    <w:rsid w:val="00B81CE5"/>
    <w:rsid w:val="00B81E3C"/>
    <w:rsid w:val="00B81F15"/>
    <w:rsid w:val="00B821E0"/>
    <w:rsid w:val="00B82322"/>
    <w:rsid w:val="00B82388"/>
    <w:rsid w:val="00B82663"/>
    <w:rsid w:val="00B828B5"/>
    <w:rsid w:val="00B82ADC"/>
    <w:rsid w:val="00B82AED"/>
    <w:rsid w:val="00B82BF7"/>
    <w:rsid w:val="00B82F3E"/>
    <w:rsid w:val="00B83207"/>
    <w:rsid w:val="00B8325E"/>
    <w:rsid w:val="00B83271"/>
    <w:rsid w:val="00B83335"/>
    <w:rsid w:val="00B836EE"/>
    <w:rsid w:val="00B83855"/>
    <w:rsid w:val="00B83916"/>
    <w:rsid w:val="00B8427E"/>
    <w:rsid w:val="00B8429A"/>
    <w:rsid w:val="00B842F1"/>
    <w:rsid w:val="00B843B3"/>
    <w:rsid w:val="00B84635"/>
    <w:rsid w:val="00B8492D"/>
    <w:rsid w:val="00B84952"/>
    <w:rsid w:val="00B849C1"/>
    <w:rsid w:val="00B84A3A"/>
    <w:rsid w:val="00B84E3E"/>
    <w:rsid w:val="00B85076"/>
    <w:rsid w:val="00B85138"/>
    <w:rsid w:val="00B8514A"/>
    <w:rsid w:val="00B852E4"/>
    <w:rsid w:val="00B855BA"/>
    <w:rsid w:val="00B85659"/>
    <w:rsid w:val="00B85799"/>
    <w:rsid w:val="00B858AA"/>
    <w:rsid w:val="00B85B32"/>
    <w:rsid w:val="00B85EA6"/>
    <w:rsid w:val="00B85EEC"/>
    <w:rsid w:val="00B85FDA"/>
    <w:rsid w:val="00B860E4"/>
    <w:rsid w:val="00B862FA"/>
    <w:rsid w:val="00B86398"/>
    <w:rsid w:val="00B8640D"/>
    <w:rsid w:val="00B865BC"/>
    <w:rsid w:val="00B866BF"/>
    <w:rsid w:val="00B86771"/>
    <w:rsid w:val="00B869E3"/>
    <w:rsid w:val="00B86BAC"/>
    <w:rsid w:val="00B86C88"/>
    <w:rsid w:val="00B8724A"/>
    <w:rsid w:val="00B87264"/>
    <w:rsid w:val="00B87374"/>
    <w:rsid w:val="00B874B3"/>
    <w:rsid w:val="00B877BF"/>
    <w:rsid w:val="00B877EA"/>
    <w:rsid w:val="00B8798B"/>
    <w:rsid w:val="00B87BED"/>
    <w:rsid w:val="00B87C70"/>
    <w:rsid w:val="00B87E60"/>
    <w:rsid w:val="00B87F9D"/>
    <w:rsid w:val="00B90308"/>
    <w:rsid w:val="00B90401"/>
    <w:rsid w:val="00B90442"/>
    <w:rsid w:val="00B90542"/>
    <w:rsid w:val="00B906A5"/>
    <w:rsid w:val="00B90733"/>
    <w:rsid w:val="00B90808"/>
    <w:rsid w:val="00B90917"/>
    <w:rsid w:val="00B90965"/>
    <w:rsid w:val="00B90983"/>
    <w:rsid w:val="00B90A1B"/>
    <w:rsid w:val="00B90C8A"/>
    <w:rsid w:val="00B90FA2"/>
    <w:rsid w:val="00B90FC3"/>
    <w:rsid w:val="00B91129"/>
    <w:rsid w:val="00B91233"/>
    <w:rsid w:val="00B91418"/>
    <w:rsid w:val="00B9155A"/>
    <w:rsid w:val="00B91623"/>
    <w:rsid w:val="00B916B2"/>
    <w:rsid w:val="00B917A0"/>
    <w:rsid w:val="00B917F9"/>
    <w:rsid w:val="00B91A9C"/>
    <w:rsid w:val="00B91DCA"/>
    <w:rsid w:val="00B922FD"/>
    <w:rsid w:val="00B9232C"/>
    <w:rsid w:val="00B9253B"/>
    <w:rsid w:val="00B925BC"/>
    <w:rsid w:val="00B9261C"/>
    <w:rsid w:val="00B9262E"/>
    <w:rsid w:val="00B92643"/>
    <w:rsid w:val="00B92BB1"/>
    <w:rsid w:val="00B92BCF"/>
    <w:rsid w:val="00B92C24"/>
    <w:rsid w:val="00B92C70"/>
    <w:rsid w:val="00B92C7F"/>
    <w:rsid w:val="00B92E28"/>
    <w:rsid w:val="00B92E62"/>
    <w:rsid w:val="00B93059"/>
    <w:rsid w:val="00B93161"/>
    <w:rsid w:val="00B93391"/>
    <w:rsid w:val="00B933F7"/>
    <w:rsid w:val="00B934FA"/>
    <w:rsid w:val="00B9355B"/>
    <w:rsid w:val="00B93573"/>
    <w:rsid w:val="00B93711"/>
    <w:rsid w:val="00B939A9"/>
    <w:rsid w:val="00B93C77"/>
    <w:rsid w:val="00B93D29"/>
    <w:rsid w:val="00B93DC3"/>
    <w:rsid w:val="00B93E61"/>
    <w:rsid w:val="00B93FB7"/>
    <w:rsid w:val="00B93FEC"/>
    <w:rsid w:val="00B9409B"/>
    <w:rsid w:val="00B941A3"/>
    <w:rsid w:val="00B94463"/>
    <w:rsid w:val="00B94B30"/>
    <w:rsid w:val="00B9506E"/>
    <w:rsid w:val="00B9515F"/>
    <w:rsid w:val="00B95387"/>
    <w:rsid w:val="00B95514"/>
    <w:rsid w:val="00B9565A"/>
    <w:rsid w:val="00B95661"/>
    <w:rsid w:val="00B956B8"/>
    <w:rsid w:val="00B956BB"/>
    <w:rsid w:val="00B95AAF"/>
    <w:rsid w:val="00B95AC1"/>
    <w:rsid w:val="00B95B36"/>
    <w:rsid w:val="00B95B8B"/>
    <w:rsid w:val="00B95D6C"/>
    <w:rsid w:val="00B95E99"/>
    <w:rsid w:val="00B95EDB"/>
    <w:rsid w:val="00B95F13"/>
    <w:rsid w:val="00B960BC"/>
    <w:rsid w:val="00B96218"/>
    <w:rsid w:val="00B965C3"/>
    <w:rsid w:val="00B96648"/>
    <w:rsid w:val="00B96770"/>
    <w:rsid w:val="00B9680A"/>
    <w:rsid w:val="00B96920"/>
    <w:rsid w:val="00B96934"/>
    <w:rsid w:val="00B96F69"/>
    <w:rsid w:val="00B970F7"/>
    <w:rsid w:val="00B971F4"/>
    <w:rsid w:val="00B97248"/>
    <w:rsid w:val="00B9729F"/>
    <w:rsid w:val="00B97558"/>
    <w:rsid w:val="00B978E1"/>
    <w:rsid w:val="00B979FE"/>
    <w:rsid w:val="00B97BE8"/>
    <w:rsid w:val="00B97E20"/>
    <w:rsid w:val="00BA0629"/>
    <w:rsid w:val="00BA07DA"/>
    <w:rsid w:val="00BA0A3D"/>
    <w:rsid w:val="00BA0A45"/>
    <w:rsid w:val="00BA0AEA"/>
    <w:rsid w:val="00BA0BF5"/>
    <w:rsid w:val="00BA0FC1"/>
    <w:rsid w:val="00BA135D"/>
    <w:rsid w:val="00BA1419"/>
    <w:rsid w:val="00BA1496"/>
    <w:rsid w:val="00BA16A5"/>
    <w:rsid w:val="00BA16C5"/>
    <w:rsid w:val="00BA188E"/>
    <w:rsid w:val="00BA197B"/>
    <w:rsid w:val="00BA197F"/>
    <w:rsid w:val="00BA199D"/>
    <w:rsid w:val="00BA1C03"/>
    <w:rsid w:val="00BA1C15"/>
    <w:rsid w:val="00BA1CA2"/>
    <w:rsid w:val="00BA1D11"/>
    <w:rsid w:val="00BA1D3A"/>
    <w:rsid w:val="00BA1E3A"/>
    <w:rsid w:val="00BA2090"/>
    <w:rsid w:val="00BA2477"/>
    <w:rsid w:val="00BA25A4"/>
    <w:rsid w:val="00BA25E6"/>
    <w:rsid w:val="00BA268D"/>
    <w:rsid w:val="00BA28A6"/>
    <w:rsid w:val="00BA2B6B"/>
    <w:rsid w:val="00BA2C17"/>
    <w:rsid w:val="00BA2D6A"/>
    <w:rsid w:val="00BA2F03"/>
    <w:rsid w:val="00BA2FF6"/>
    <w:rsid w:val="00BA3178"/>
    <w:rsid w:val="00BA31FF"/>
    <w:rsid w:val="00BA352D"/>
    <w:rsid w:val="00BA3742"/>
    <w:rsid w:val="00BA3782"/>
    <w:rsid w:val="00BA382E"/>
    <w:rsid w:val="00BA3994"/>
    <w:rsid w:val="00BA3A5A"/>
    <w:rsid w:val="00BA3D4B"/>
    <w:rsid w:val="00BA3ED3"/>
    <w:rsid w:val="00BA3FFF"/>
    <w:rsid w:val="00BA4167"/>
    <w:rsid w:val="00BA4357"/>
    <w:rsid w:val="00BA4449"/>
    <w:rsid w:val="00BA4622"/>
    <w:rsid w:val="00BA4CA7"/>
    <w:rsid w:val="00BA4DEE"/>
    <w:rsid w:val="00BA4E9E"/>
    <w:rsid w:val="00BA4F1B"/>
    <w:rsid w:val="00BA4F43"/>
    <w:rsid w:val="00BA50A5"/>
    <w:rsid w:val="00BA50E5"/>
    <w:rsid w:val="00BA52F4"/>
    <w:rsid w:val="00BA56C0"/>
    <w:rsid w:val="00BA57B6"/>
    <w:rsid w:val="00BA5800"/>
    <w:rsid w:val="00BA5A35"/>
    <w:rsid w:val="00BA5AC6"/>
    <w:rsid w:val="00BA5AC7"/>
    <w:rsid w:val="00BA5F58"/>
    <w:rsid w:val="00BA6111"/>
    <w:rsid w:val="00BA61D3"/>
    <w:rsid w:val="00BA64D5"/>
    <w:rsid w:val="00BA6706"/>
    <w:rsid w:val="00BA6766"/>
    <w:rsid w:val="00BA683E"/>
    <w:rsid w:val="00BA6A05"/>
    <w:rsid w:val="00BA6AC4"/>
    <w:rsid w:val="00BA6B02"/>
    <w:rsid w:val="00BA6CC6"/>
    <w:rsid w:val="00BA6FE4"/>
    <w:rsid w:val="00BA73AF"/>
    <w:rsid w:val="00BA7515"/>
    <w:rsid w:val="00BA7527"/>
    <w:rsid w:val="00BA76C1"/>
    <w:rsid w:val="00BA7933"/>
    <w:rsid w:val="00BA7966"/>
    <w:rsid w:val="00BA79D4"/>
    <w:rsid w:val="00BA7A03"/>
    <w:rsid w:val="00BA7A0E"/>
    <w:rsid w:val="00BA7D48"/>
    <w:rsid w:val="00BA7E67"/>
    <w:rsid w:val="00BA7FF3"/>
    <w:rsid w:val="00BB028B"/>
    <w:rsid w:val="00BB03C3"/>
    <w:rsid w:val="00BB0433"/>
    <w:rsid w:val="00BB0607"/>
    <w:rsid w:val="00BB064C"/>
    <w:rsid w:val="00BB0815"/>
    <w:rsid w:val="00BB087C"/>
    <w:rsid w:val="00BB0E02"/>
    <w:rsid w:val="00BB0F42"/>
    <w:rsid w:val="00BB0FFE"/>
    <w:rsid w:val="00BB10E4"/>
    <w:rsid w:val="00BB130C"/>
    <w:rsid w:val="00BB174B"/>
    <w:rsid w:val="00BB17E4"/>
    <w:rsid w:val="00BB1814"/>
    <w:rsid w:val="00BB1C35"/>
    <w:rsid w:val="00BB1DC0"/>
    <w:rsid w:val="00BB1DDF"/>
    <w:rsid w:val="00BB1F4E"/>
    <w:rsid w:val="00BB2107"/>
    <w:rsid w:val="00BB2151"/>
    <w:rsid w:val="00BB219E"/>
    <w:rsid w:val="00BB27FE"/>
    <w:rsid w:val="00BB2B53"/>
    <w:rsid w:val="00BB2C4D"/>
    <w:rsid w:val="00BB2CD3"/>
    <w:rsid w:val="00BB2DDC"/>
    <w:rsid w:val="00BB2F3E"/>
    <w:rsid w:val="00BB31A7"/>
    <w:rsid w:val="00BB3602"/>
    <w:rsid w:val="00BB390B"/>
    <w:rsid w:val="00BB3AA3"/>
    <w:rsid w:val="00BB3F1F"/>
    <w:rsid w:val="00BB3F28"/>
    <w:rsid w:val="00BB40DF"/>
    <w:rsid w:val="00BB4B68"/>
    <w:rsid w:val="00BB4C8D"/>
    <w:rsid w:val="00BB4CF1"/>
    <w:rsid w:val="00BB4D49"/>
    <w:rsid w:val="00BB4E4B"/>
    <w:rsid w:val="00BB4FCF"/>
    <w:rsid w:val="00BB5124"/>
    <w:rsid w:val="00BB5353"/>
    <w:rsid w:val="00BB54FB"/>
    <w:rsid w:val="00BB5552"/>
    <w:rsid w:val="00BB5569"/>
    <w:rsid w:val="00BB56D8"/>
    <w:rsid w:val="00BB59A7"/>
    <w:rsid w:val="00BB5C79"/>
    <w:rsid w:val="00BB5E5A"/>
    <w:rsid w:val="00BB5E5B"/>
    <w:rsid w:val="00BB5EFC"/>
    <w:rsid w:val="00BB5F0F"/>
    <w:rsid w:val="00BB5FD6"/>
    <w:rsid w:val="00BB5FF2"/>
    <w:rsid w:val="00BB6135"/>
    <w:rsid w:val="00BB618E"/>
    <w:rsid w:val="00BB6422"/>
    <w:rsid w:val="00BB6692"/>
    <w:rsid w:val="00BB692F"/>
    <w:rsid w:val="00BB6BF6"/>
    <w:rsid w:val="00BB6C2D"/>
    <w:rsid w:val="00BB6D01"/>
    <w:rsid w:val="00BB6D5E"/>
    <w:rsid w:val="00BB6FC2"/>
    <w:rsid w:val="00BB711F"/>
    <w:rsid w:val="00BB71BB"/>
    <w:rsid w:val="00BB728D"/>
    <w:rsid w:val="00BB7854"/>
    <w:rsid w:val="00BB7B96"/>
    <w:rsid w:val="00BB7C00"/>
    <w:rsid w:val="00BB7E40"/>
    <w:rsid w:val="00BC0370"/>
    <w:rsid w:val="00BC0480"/>
    <w:rsid w:val="00BC04E2"/>
    <w:rsid w:val="00BC059F"/>
    <w:rsid w:val="00BC05BE"/>
    <w:rsid w:val="00BC076A"/>
    <w:rsid w:val="00BC0A0E"/>
    <w:rsid w:val="00BC0D89"/>
    <w:rsid w:val="00BC0EE7"/>
    <w:rsid w:val="00BC0EED"/>
    <w:rsid w:val="00BC0FF1"/>
    <w:rsid w:val="00BC1106"/>
    <w:rsid w:val="00BC11E2"/>
    <w:rsid w:val="00BC16C9"/>
    <w:rsid w:val="00BC16F4"/>
    <w:rsid w:val="00BC18CF"/>
    <w:rsid w:val="00BC1AC4"/>
    <w:rsid w:val="00BC1C6D"/>
    <w:rsid w:val="00BC1D59"/>
    <w:rsid w:val="00BC1D8B"/>
    <w:rsid w:val="00BC1E08"/>
    <w:rsid w:val="00BC20F1"/>
    <w:rsid w:val="00BC2720"/>
    <w:rsid w:val="00BC27B5"/>
    <w:rsid w:val="00BC2895"/>
    <w:rsid w:val="00BC2C4F"/>
    <w:rsid w:val="00BC2D49"/>
    <w:rsid w:val="00BC2E5C"/>
    <w:rsid w:val="00BC2E6D"/>
    <w:rsid w:val="00BC2F20"/>
    <w:rsid w:val="00BC2FC7"/>
    <w:rsid w:val="00BC30B5"/>
    <w:rsid w:val="00BC3637"/>
    <w:rsid w:val="00BC3BCC"/>
    <w:rsid w:val="00BC3D20"/>
    <w:rsid w:val="00BC3D7B"/>
    <w:rsid w:val="00BC3E43"/>
    <w:rsid w:val="00BC425E"/>
    <w:rsid w:val="00BC42C6"/>
    <w:rsid w:val="00BC46A7"/>
    <w:rsid w:val="00BC46FF"/>
    <w:rsid w:val="00BC47A5"/>
    <w:rsid w:val="00BC4852"/>
    <w:rsid w:val="00BC4A02"/>
    <w:rsid w:val="00BC4E51"/>
    <w:rsid w:val="00BC5368"/>
    <w:rsid w:val="00BC5391"/>
    <w:rsid w:val="00BC5537"/>
    <w:rsid w:val="00BC5707"/>
    <w:rsid w:val="00BC571A"/>
    <w:rsid w:val="00BC579C"/>
    <w:rsid w:val="00BC594E"/>
    <w:rsid w:val="00BC5A25"/>
    <w:rsid w:val="00BC5B9D"/>
    <w:rsid w:val="00BC5C63"/>
    <w:rsid w:val="00BC5D54"/>
    <w:rsid w:val="00BC5D62"/>
    <w:rsid w:val="00BC6106"/>
    <w:rsid w:val="00BC6560"/>
    <w:rsid w:val="00BC6A02"/>
    <w:rsid w:val="00BC6B39"/>
    <w:rsid w:val="00BC6C44"/>
    <w:rsid w:val="00BC6CFF"/>
    <w:rsid w:val="00BC6E87"/>
    <w:rsid w:val="00BC7012"/>
    <w:rsid w:val="00BC7043"/>
    <w:rsid w:val="00BC707D"/>
    <w:rsid w:val="00BC70B6"/>
    <w:rsid w:val="00BC7535"/>
    <w:rsid w:val="00BC75C1"/>
    <w:rsid w:val="00BC75E3"/>
    <w:rsid w:val="00BC7719"/>
    <w:rsid w:val="00BC78EE"/>
    <w:rsid w:val="00BC7A92"/>
    <w:rsid w:val="00BC7AF6"/>
    <w:rsid w:val="00BC7CF8"/>
    <w:rsid w:val="00BC7D01"/>
    <w:rsid w:val="00BC7D22"/>
    <w:rsid w:val="00BC7EBA"/>
    <w:rsid w:val="00BC7FB1"/>
    <w:rsid w:val="00BD02A8"/>
    <w:rsid w:val="00BD055E"/>
    <w:rsid w:val="00BD06F4"/>
    <w:rsid w:val="00BD06FE"/>
    <w:rsid w:val="00BD07B4"/>
    <w:rsid w:val="00BD07BA"/>
    <w:rsid w:val="00BD083C"/>
    <w:rsid w:val="00BD0889"/>
    <w:rsid w:val="00BD09E0"/>
    <w:rsid w:val="00BD0B2D"/>
    <w:rsid w:val="00BD0C0C"/>
    <w:rsid w:val="00BD0E78"/>
    <w:rsid w:val="00BD1212"/>
    <w:rsid w:val="00BD13E9"/>
    <w:rsid w:val="00BD1756"/>
    <w:rsid w:val="00BD1C08"/>
    <w:rsid w:val="00BD1DFA"/>
    <w:rsid w:val="00BD1F4A"/>
    <w:rsid w:val="00BD208E"/>
    <w:rsid w:val="00BD25AC"/>
    <w:rsid w:val="00BD2C3C"/>
    <w:rsid w:val="00BD2E4A"/>
    <w:rsid w:val="00BD2E5A"/>
    <w:rsid w:val="00BD30F5"/>
    <w:rsid w:val="00BD32F6"/>
    <w:rsid w:val="00BD3329"/>
    <w:rsid w:val="00BD3368"/>
    <w:rsid w:val="00BD34EE"/>
    <w:rsid w:val="00BD37C6"/>
    <w:rsid w:val="00BD3A43"/>
    <w:rsid w:val="00BD3A7D"/>
    <w:rsid w:val="00BD3B33"/>
    <w:rsid w:val="00BD3CCA"/>
    <w:rsid w:val="00BD3D7E"/>
    <w:rsid w:val="00BD41B9"/>
    <w:rsid w:val="00BD41F8"/>
    <w:rsid w:val="00BD42AE"/>
    <w:rsid w:val="00BD4423"/>
    <w:rsid w:val="00BD45C0"/>
    <w:rsid w:val="00BD4609"/>
    <w:rsid w:val="00BD47E4"/>
    <w:rsid w:val="00BD4830"/>
    <w:rsid w:val="00BD4A5C"/>
    <w:rsid w:val="00BD4D72"/>
    <w:rsid w:val="00BD4FAE"/>
    <w:rsid w:val="00BD4FF6"/>
    <w:rsid w:val="00BD51F1"/>
    <w:rsid w:val="00BD53D1"/>
    <w:rsid w:val="00BD54DC"/>
    <w:rsid w:val="00BD5541"/>
    <w:rsid w:val="00BD56AA"/>
    <w:rsid w:val="00BD57E3"/>
    <w:rsid w:val="00BD5816"/>
    <w:rsid w:val="00BD5871"/>
    <w:rsid w:val="00BD59C3"/>
    <w:rsid w:val="00BD5A88"/>
    <w:rsid w:val="00BD5BCF"/>
    <w:rsid w:val="00BD5C7B"/>
    <w:rsid w:val="00BD5D78"/>
    <w:rsid w:val="00BD5F6A"/>
    <w:rsid w:val="00BD5FA3"/>
    <w:rsid w:val="00BD628A"/>
    <w:rsid w:val="00BD68C3"/>
    <w:rsid w:val="00BD6A06"/>
    <w:rsid w:val="00BD6B57"/>
    <w:rsid w:val="00BD6BB4"/>
    <w:rsid w:val="00BD6D97"/>
    <w:rsid w:val="00BD72D1"/>
    <w:rsid w:val="00BD7496"/>
    <w:rsid w:val="00BD758A"/>
    <w:rsid w:val="00BD783B"/>
    <w:rsid w:val="00BD78B7"/>
    <w:rsid w:val="00BD7955"/>
    <w:rsid w:val="00BD7C26"/>
    <w:rsid w:val="00BD7C95"/>
    <w:rsid w:val="00BD7F05"/>
    <w:rsid w:val="00BE0148"/>
    <w:rsid w:val="00BE019C"/>
    <w:rsid w:val="00BE04CB"/>
    <w:rsid w:val="00BE05CE"/>
    <w:rsid w:val="00BE0986"/>
    <w:rsid w:val="00BE0B54"/>
    <w:rsid w:val="00BE0CB4"/>
    <w:rsid w:val="00BE0CD4"/>
    <w:rsid w:val="00BE0CE8"/>
    <w:rsid w:val="00BE0DF6"/>
    <w:rsid w:val="00BE0E98"/>
    <w:rsid w:val="00BE0ED1"/>
    <w:rsid w:val="00BE0F10"/>
    <w:rsid w:val="00BE0F51"/>
    <w:rsid w:val="00BE0FC3"/>
    <w:rsid w:val="00BE12CE"/>
    <w:rsid w:val="00BE1343"/>
    <w:rsid w:val="00BE13A9"/>
    <w:rsid w:val="00BE14F7"/>
    <w:rsid w:val="00BE17B0"/>
    <w:rsid w:val="00BE1963"/>
    <w:rsid w:val="00BE19A3"/>
    <w:rsid w:val="00BE19CD"/>
    <w:rsid w:val="00BE1A96"/>
    <w:rsid w:val="00BE1B18"/>
    <w:rsid w:val="00BE1BC6"/>
    <w:rsid w:val="00BE1EAA"/>
    <w:rsid w:val="00BE238A"/>
    <w:rsid w:val="00BE242C"/>
    <w:rsid w:val="00BE2506"/>
    <w:rsid w:val="00BE2574"/>
    <w:rsid w:val="00BE26BF"/>
    <w:rsid w:val="00BE2703"/>
    <w:rsid w:val="00BE2892"/>
    <w:rsid w:val="00BE2B0D"/>
    <w:rsid w:val="00BE2CA3"/>
    <w:rsid w:val="00BE2E2E"/>
    <w:rsid w:val="00BE2EEC"/>
    <w:rsid w:val="00BE3172"/>
    <w:rsid w:val="00BE31CC"/>
    <w:rsid w:val="00BE33E1"/>
    <w:rsid w:val="00BE35B5"/>
    <w:rsid w:val="00BE37C2"/>
    <w:rsid w:val="00BE3A1F"/>
    <w:rsid w:val="00BE3A7E"/>
    <w:rsid w:val="00BE3E57"/>
    <w:rsid w:val="00BE3F3D"/>
    <w:rsid w:val="00BE40CD"/>
    <w:rsid w:val="00BE432E"/>
    <w:rsid w:val="00BE437A"/>
    <w:rsid w:val="00BE440A"/>
    <w:rsid w:val="00BE4529"/>
    <w:rsid w:val="00BE4883"/>
    <w:rsid w:val="00BE4906"/>
    <w:rsid w:val="00BE4D2F"/>
    <w:rsid w:val="00BE4F48"/>
    <w:rsid w:val="00BE51B7"/>
    <w:rsid w:val="00BE520A"/>
    <w:rsid w:val="00BE52C6"/>
    <w:rsid w:val="00BE54F4"/>
    <w:rsid w:val="00BE56CD"/>
    <w:rsid w:val="00BE576B"/>
    <w:rsid w:val="00BE582D"/>
    <w:rsid w:val="00BE5E19"/>
    <w:rsid w:val="00BE5EB8"/>
    <w:rsid w:val="00BE6162"/>
    <w:rsid w:val="00BE61E4"/>
    <w:rsid w:val="00BE62AE"/>
    <w:rsid w:val="00BE6486"/>
    <w:rsid w:val="00BE6649"/>
    <w:rsid w:val="00BE67EB"/>
    <w:rsid w:val="00BE6899"/>
    <w:rsid w:val="00BE6911"/>
    <w:rsid w:val="00BE6A2C"/>
    <w:rsid w:val="00BE6B99"/>
    <w:rsid w:val="00BE6DCD"/>
    <w:rsid w:val="00BE70DF"/>
    <w:rsid w:val="00BE7100"/>
    <w:rsid w:val="00BE7394"/>
    <w:rsid w:val="00BE7533"/>
    <w:rsid w:val="00BE75BD"/>
    <w:rsid w:val="00BE7CDF"/>
    <w:rsid w:val="00BE7F99"/>
    <w:rsid w:val="00BF0354"/>
    <w:rsid w:val="00BF043B"/>
    <w:rsid w:val="00BF0570"/>
    <w:rsid w:val="00BF06A6"/>
    <w:rsid w:val="00BF09CF"/>
    <w:rsid w:val="00BF0B81"/>
    <w:rsid w:val="00BF0CFA"/>
    <w:rsid w:val="00BF0D65"/>
    <w:rsid w:val="00BF0F4D"/>
    <w:rsid w:val="00BF0FB1"/>
    <w:rsid w:val="00BF0FC5"/>
    <w:rsid w:val="00BF1088"/>
    <w:rsid w:val="00BF17CE"/>
    <w:rsid w:val="00BF1936"/>
    <w:rsid w:val="00BF19A9"/>
    <w:rsid w:val="00BF1BAB"/>
    <w:rsid w:val="00BF1EC1"/>
    <w:rsid w:val="00BF1F2D"/>
    <w:rsid w:val="00BF25BE"/>
    <w:rsid w:val="00BF2781"/>
    <w:rsid w:val="00BF280C"/>
    <w:rsid w:val="00BF280E"/>
    <w:rsid w:val="00BF2A6A"/>
    <w:rsid w:val="00BF2AF6"/>
    <w:rsid w:val="00BF2BC8"/>
    <w:rsid w:val="00BF2D48"/>
    <w:rsid w:val="00BF2E6F"/>
    <w:rsid w:val="00BF31C1"/>
    <w:rsid w:val="00BF3305"/>
    <w:rsid w:val="00BF3381"/>
    <w:rsid w:val="00BF33B7"/>
    <w:rsid w:val="00BF357F"/>
    <w:rsid w:val="00BF37AC"/>
    <w:rsid w:val="00BF3B86"/>
    <w:rsid w:val="00BF3D06"/>
    <w:rsid w:val="00BF3E1F"/>
    <w:rsid w:val="00BF3F88"/>
    <w:rsid w:val="00BF4095"/>
    <w:rsid w:val="00BF4179"/>
    <w:rsid w:val="00BF418A"/>
    <w:rsid w:val="00BF41E6"/>
    <w:rsid w:val="00BF4315"/>
    <w:rsid w:val="00BF442B"/>
    <w:rsid w:val="00BF4567"/>
    <w:rsid w:val="00BF479E"/>
    <w:rsid w:val="00BF4917"/>
    <w:rsid w:val="00BF4DA6"/>
    <w:rsid w:val="00BF4EF6"/>
    <w:rsid w:val="00BF4F27"/>
    <w:rsid w:val="00BF51A3"/>
    <w:rsid w:val="00BF53C4"/>
    <w:rsid w:val="00BF5404"/>
    <w:rsid w:val="00BF541B"/>
    <w:rsid w:val="00BF5721"/>
    <w:rsid w:val="00BF58B4"/>
    <w:rsid w:val="00BF5937"/>
    <w:rsid w:val="00BF5A77"/>
    <w:rsid w:val="00BF5ACB"/>
    <w:rsid w:val="00BF5D23"/>
    <w:rsid w:val="00BF5F0F"/>
    <w:rsid w:val="00BF5F39"/>
    <w:rsid w:val="00BF6060"/>
    <w:rsid w:val="00BF6405"/>
    <w:rsid w:val="00BF645E"/>
    <w:rsid w:val="00BF6510"/>
    <w:rsid w:val="00BF6577"/>
    <w:rsid w:val="00BF6736"/>
    <w:rsid w:val="00BF687C"/>
    <w:rsid w:val="00BF6979"/>
    <w:rsid w:val="00BF69B5"/>
    <w:rsid w:val="00BF6A11"/>
    <w:rsid w:val="00BF6B1E"/>
    <w:rsid w:val="00BF6B1F"/>
    <w:rsid w:val="00BF6BEC"/>
    <w:rsid w:val="00BF6C1B"/>
    <w:rsid w:val="00BF6FC2"/>
    <w:rsid w:val="00BF6FE3"/>
    <w:rsid w:val="00BF70C1"/>
    <w:rsid w:val="00BF7244"/>
    <w:rsid w:val="00BF7740"/>
    <w:rsid w:val="00BF7952"/>
    <w:rsid w:val="00BF7991"/>
    <w:rsid w:val="00BF7A12"/>
    <w:rsid w:val="00BF7A5A"/>
    <w:rsid w:val="00BF7C40"/>
    <w:rsid w:val="00BF7D36"/>
    <w:rsid w:val="00BF7D63"/>
    <w:rsid w:val="00BF7DFA"/>
    <w:rsid w:val="00BF7F77"/>
    <w:rsid w:val="00C000D8"/>
    <w:rsid w:val="00C00229"/>
    <w:rsid w:val="00C002A8"/>
    <w:rsid w:val="00C005E0"/>
    <w:rsid w:val="00C0067F"/>
    <w:rsid w:val="00C00767"/>
    <w:rsid w:val="00C008C0"/>
    <w:rsid w:val="00C008EC"/>
    <w:rsid w:val="00C00BB6"/>
    <w:rsid w:val="00C00D71"/>
    <w:rsid w:val="00C00EA2"/>
    <w:rsid w:val="00C00ED5"/>
    <w:rsid w:val="00C00FE6"/>
    <w:rsid w:val="00C0113D"/>
    <w:rsid w:val="00C01364"/>
    <w:rsid w:val="00C01384"/>
    <w:rsid w:val="00C01E70"/>
    <w:rsid w:val="00C01EB8"/>
    <w:rsid w:val="00C01F7C"/>
    <w:rsid w:val="00C0207C"/>
    <w:rsid w:val="00C021DC"/>
    <w:rsid w:val="00C02274"/>
    <w:rsid w:val="00C022BD"/>
    <w:rsid w:val="00C0241D"/>
    <w:rsid w:val="00C02468"/>
    <w:rsid w:val="00C025FC"/>
    <w:rsid w:val="00C02613"/>
    <w:rsid w:val="00C02714"/>
    <w:rsid w:val="00C0282F"/>
    <w:rsid w:val="00C029E1"/>
    <w:rsid w:val="00C02A28"/>
    <w:rsid w:val="00C02DE7"/>
    <w:rsid w:val="00C02EFC"/>
    <w:rsid w:val="00C032C0"/>
    <w:rsid w:val="00C0338F"/>
    <w:rsid w:val="00C0360D"/>
    <w:rsid w:val="00C036FA"/>
    <w:rsid w:val="00C03821"/>
    <w:rsid w:val="00C038CF"/>
    <w:rsid w:val="00C03A1B"/>
    <w:rsid w:val="00C03E1B"/>
    <w:rsid w:val="00C03E3F"/>
    <w:rsid w:val="00C040F7"/>
    <w:rsid w:val="00C04357"/>
    <w:rsid w:val="00C043E5"/>
    <w:rsid w:val="00C0451A"/>
    <w:rsid w:val="00C04545"/>
    <w:rsid w:val="00C04816"/>
    <w:rsid w:val="00C04A3C"/>
    <w:rsid w:val="00C04A88"/>
    <w:rsid w:val="00C04AB0"/>
    <w:rsid w:val="00C04C14"/>
    <w:rsid w:val="00C04C74"/>
    <w:rsid w:val="00C04E4F"/>
    <w:rsid w:val="00C0505C"/>
    <w:rsid w:val="00C0509F"/>
    <w:rsid w:val="00C050B6"/>
    <w:rsid w:val="00C050C2"/>
    <w:rsid w:val="00C0545D"/>
    <w:rsid w:val="00C054D6"/>
    <w:rsid w:val="00C05518"/>
    <w:rsid w:val="00C055DE"/>
    <w:rsid w:val="00C056DC"/>
    <w:rsid w:val="00C05773"/>
    <w:rsid w:val="00C058D8"/>
    <w:rsid w:val="00C0590C"/>
    <w:rsid w:val="00C05AD5"/>
    <w:rsid w:val="00C05AF7"/>
    <w:rsid w:val="00C05B80"/>
    <w:rsid w:val="00C05BAC"/>
    <w:rsid w:val="00C05BF5"/>
    <w:rsid w:val="00C05C12"/>
    <w:rsid w:val="00C05E4A"/>
    <w:rsid w:val="00C05E76"/>
    <w:rsid w:val="00C05E99"/>
    <w:rsid w:val="00C061FB"/>
    <w:rsid w:val="00C06339"/>
    <w:rsid w:val="00C0638C"/>
    <w:rsid w:val="00C06635"/>
    <w:rsid w:val="00C066C2"/>
    <w:rsid w:val="00C066E8"/>
    <w:rsid w:val="00C06A5A"/>
    <w:rsid w:val="00C06BA9"/>
    <w:rsid w:val="00C06C07"/>
    <w:rsid w:val="00C06C0F"/>
    <w:rsid w:val="00C06C7C"/>
    <w:rsid w:val="00C0704E"/>
    <w:rsid w:val="00C07051"/>
    <w:rsid w:val="00C0742D"/>
    <w:rsid w:val="00C074D2"/>
    <w:rsid w:val="00C07566"/>
    <w:rsid w:val="00C07792"/>
    <w:rsid w:val="00C079C5"/>
    <w:rsid w:val="00C07A05"/>
    <w:rsid w:val="00C07ACE"/>
    <w:rsid w:val="00C07DEB"/>
    <w:rsid w:val="00C07E45"/>
    <w:rsid w:val="00C07E65"/>
    <w:rsid w:val="00C10300"/>
    <w:rsid w:val="00C10331"/>
    <w:rsid w:val="00C1042F"/>
    <w:rsid w:val="00C10440"/>
    <w:rsid w:val="00C104BA"/>
    <w:rsid w:val="00C10582"/>
    <w:rsid w:val="00C10594"/>
    <w:rsid w:val="00C106C2"/>
    <w:rsid w:val="00C10813"/>
    <w:rsid w:val="00C10856"/>
    <w:rsid w:val="00C1089E"/>
    <w:rsid w:val="00C109E4"/>
    <w:rsid w:val="00C10B20"/>
    <w:rsid w:val="00C10C0B"/>
    <w:rsid w:val="00C10CF3"/>
    <w:rsid w:val="00C10D45"/>
    <w:rsid w:val="00C10DC8"/>
    <w:rsid w:val="00C11291"/>
    <w:rsid w:val="00C11583"/>
    <w:rsid w:val="00C115E1"/>
    <w:rsid w:val="00C118F6"/>
    <w:rsid w:val="00C11B3A"/>
    <w:rsid w:val="00C11B52"/>
    <w:rsid w:val="00C11B86"/>
    <w:rsid w:val="00C11DD5"/>
    <w:rsid w:val="00C11ECD"/>
    <w:rsid w:val="00C12113"/>
    <w:rsid w:val="00C121B2"/>
    <w:rsid w:val="00C1221D"/>
    <w:rsid w:val="00C122A6"/>
    <w:rsid w:val="00C123F8"/>
    <w:rsid w:val="00C129D4"/>
    <w:rsid w:val="00C12A15"/>
    <w:rsid w:val="00C12D73"/>
    <w:rsid w:val="00C12DE6"/>
    <w:rsid w:val="00C12E23"/>
    <w:rsid w:val="00C12F9F"/>
    <w:rsid w:val="00C12FFA"/>
    <w:rsid w:val="00C1305A"/>
    <w:rsid w:val="00C130EB"/>
    <w:rsid w:val="00C13171"/>
    <w:rsid w:val="00C1339D"/>
    <w:rsid w:val="00C135E5"/>
    <w:rsid w:val="00C135E6"/>
    <w:rsid w:val="00C13770"/>
    <w:rsid w:val="00C13783"/>
    <w:rsid w:val="00C1380B"/>
    <w:rsid w:val="00C1388C"/>
    <w:rsid w:val="00C13B9E"/>
    <w:rsid w:val="00C13C24"/>
    <w:rsid w:val="00C13CA6"/>
    <w:rsid w:val="00C13DF9"/>
    <w:rsid w:val="00C13F6B"/>
    <w:rsid w:val="00C140D8"/>
    <w:rsid w:val="00C14130"/>
    <w:rsid w:val="00C141F1"/>
    <w:rsid w:val="00C1425B"/>
    <w:rsid w:val="00C1427D"/>
    <w:rsid w:val="00C149C5"/>
    <w:rsid w:val="00C14C02"/>
    <w:rsid w:val="00C14D2E"/>
    <w:rsid w:val="00C14DCF"/>
    <w:rsid w:val="00C14E01"/>
    <w:rsid w:val="00C150BA"/>
    <w:rsid w:val="00C150C6"/>
    <w:rsid w:val="00C150EE"/>
    <w:rsid w:val="00C150EF"/>
    <w:rsid w:val="00C152B9"/>
    <w:rsid w:val="00C15385"/>
    <w:rsid w:val="00C15394"/>
    <w:rsid w:val="00C153A5"/>
    <w:rsid w:val="00C153F1"/>
    <w:rsid w:val="00C158BC"/>
    <w:rsid w:val="00C15A69"/>
    <w:rsid w:val="00C15C2E"/>
    <w:rsid w:val="00C15C5D"/>
    <w:rsid w:val="00C15C81"/>
    <w:rsid w:val="00C15FBC"/>
    <w:rsid w:val="00C164C5"/>
    <w:rsid w:val="00C16596"/>
    <w:rsid w:val="00C16638"/>
    <w:rsid w:val="00C16895"/>
    <w:rsid w:val="00C16A75"/>
    <w:rsid w:val="00C16AB0"/>
    <w:rsid w:val="00C16B4E"/>
    <w:rsid w:val="00C16B6F"/>
    <w:rsid w:val="00C16C6E"/>
    <w:rsid w:val="00C16D16"/>
    <w:rsid w:val="00C16D73"/>
    <w:rsid w:val="00C16DEB"/>
    <w:rsid w:val="00C16DF4"/>
    <w:rsid w:val="00C16ED0"/>
    <w:rsid w:val="00C17608"/>
    <w:rsid w:val="00C177A7"/>
    <w:rsid w:val="00C17829"/>
    <w:rsid w:val="00C17C4D"/>
    <w:rsid w:val="00C17CCE"/>
    <w:rsid w:val="00C17DB6"/>
    <w:rsid w:val="00C17E1A"/>
    <w:rsid w:val="00C17ED0"/>
    <w:rsid w:val="00C17FA0"/>
    <w:rsid w:val="00C20247"/>
    <w:rsid w:val="00C2028D"/>
    <w:rsid w:val="00C2068B"/>
    <w:rsid w:val="00C208DF"/>
    <w:rsid w:val="00C20D42"/>
    <w:rsid w:val="00C20DF8"/>
    <w:rsid w:val="00C20FB8"/>
    <w:rsid w:val="00C21081"/>
    <w:rsid w:val="00C210E4"/>
    <w:rsid w:val="00C2165D"/>
    <w:rsid w:val="00C2178F"/>
    <w:rsid w:val="00C21796"/>
    <w:rsid w:val="00C218AF"/>
    <w:rsid w:val="00C21949"/>
    <w:rsid w:val="00C21B15"/>
    <w:rsid w:val="00C21C91"/>
    <w:rsid w:val="00C221D2"/>
    <w:rsid w:val="00C222B8"/>
    <w:rsid w:val="00C223A4"/>
    <w:rsid w:val="00C223E0"/>
    <w:rsid w:val="00C225A2"/>
    <w:rsid w:val="00C226C7"/>
    <w:rsid w:val="00C22C6B"/>
    <w:rsid w:val="00C22DCE"/>
    <w:rsid w:val="00C22E9D"/>
    <w:rsid w:val="00C2317F"/>
    <w:rsid w:val="00C231A0"/>
    <w:rsid w:val="00C232A0"/>
    <w:rsid w:val="00C232CA"/>
    <w:rsid w:val="00C234F3"/>
    <w:rsid w:val="00C23635"/>
    <w:rsid w:val="00C23A95"/>
    <w:rsid w:val="00C23CEC"/>
    <w:rsid w:val="00C24396"/>
    <w:rsid w:val="00C243E9"/>
    <w:rsid w:val="00C24653"/>
    <w:rsid w:val="00C2468B"/>
    <w:rsid w:val="00C246E7"/>
    <w:rsid w:val="00C24808"/>
    <w:rsid w:val="00C24850"/>
    <w:rsid w:val="00C248C9"/>
    <w:rsid w:val="00C24982"/>
    <w:rsid w:val="00C24BCA"/>
    <w:rsid w:val="00C24DAF"/>
    <w:rsid w:val="00C25124"/>
    <w:rsid w:val="00C251DC"/>
    <w:rsid w:val="00C254DE"/>
    <w:rsid w:val="00C255C8"/>
    <w:rsid w:val="00C259C9"/>
    <w:rsid w:val="00C25BC9"/>
    <w:rsid w:val="00C25E29"/>
    <w:rsid w:val="00C262A5"/>
    <w:rsid w:val="00C26440"/>
    <w:rsid w:val="00C2647E"/>
    <w:rsid w:val="00C26572"/>
    <w:rsid w:val="00C2681B"/>
    <w:rsid w:val="00C26967"/>
    <w:rsid w:val="00C26B2D"/>
    <w:rsid w:val="00C26D14"/>
    <w:rsid w:val="00C26D1B"/>
    <w:rsid w:val="00C26D8A"/>
    <w:rsid w:val="00C26E81"/>
    <w:rsid w:val="00C26FC3"/>
    <w:rsid w:val="00C27302"/>
    <w:rsid w:val="00C2739F"/>
    <w:rsid w:val="00C2796F"/>
    <w:rsid w:val="00C27E64"/>
    <w:rsid w:val="00C27FB1"/>
    <w:rsid w:val="00C27FB8"/>
    <w:rsid w:val="00C30411"/>
    <w:rsid w:val="00C304D3"/>
    <w:rsid w:val="00C3052C"/>
    <w:rsid w:val="00C30686"/>
    <w:rsid w:val="00C3083A"/>
    <w:rsid w:val="00C308E1"/>
    <w:rsid w:val="00C30A18"/>
    <w:rsid w:val="00C30BD6"/>
    <w:rsid w:val="00C30C51"/>
    <w:rsid w:val="00C30E40"/>
    <w:rsid w:val="00C31276"/>
    <w:rsid w:val="00C3130A"/>
    <w:rsid w:val="00C314B0"/>
    <w:rsid w:val="00C316D5"/>
    <w:rsid w:val="00C31741"/>
    <w:rsid w:val="00C317B0"/>
    <w:rsid w:val="00C31A9D"/>
    <w:rsid w:val="00C3216D"/>
    <w:rsid w:val="00C3252D"/>
    <w:rsid w:val="00C32859"/>
    <w:rsid w:val="00C32C70"/>
    <w:rsid w:val="00C32D5B"/>
    <w:rsid w:val="00C32F06"/>
    <w:rsid w:val="00C32F91"/>
    <w:rsid w:val="00C32FB5"/>
    <w:rsid w:val="00C3315C"/>
    <w:rsid w:val="00C331AB"/>
    <w:rsid w:val="00C336BE"/>
    <w:rsid w:val="00C339BA"/>
    <w:rsid w:val="00C33A10"/>
    <w:rsid w:val="00C33A3F"/>
    <w:rsid w:val="00C33C9B"/>
    <w:rsid w:val="00C33D6D"/>
    <w:rsid w:val="00C33E0C"/>
    <w:rsid w:val="00C33EAB"/>
    <w:rsid w:val="00C33F3D"/>
    <w:rsid w:val="00C3448A"/>
    <w:rsid w:val="00C34A4C"/>
    <w:rsid w:val="00C34A4E"/>
    <w:rsid w:val="00C34B68"/>
    <w:rsid w:val="00C34BF2"/>
    <w:rsid w:val="00C34CDF"/>
    <w:rsid w:val="00C3515F"/>
    <w:rsid w:val="00C35204"/>
    <w:rsid w:val="00C35375"/>
    <w:rsid w:val="00C35535"/>
    <w:rsid w:val="00C3593E"/>
    <w:rsid w:val="00C35CBA"/>
    <w:rsid w:val="00C35CD0"/>
    <w:rsid w:val="00C35E4E"/>
    <w:rsid w:val="00C3606F"/>
    <w:rsid w:val="00C3609F"/>
    <w:rsid w:val="00C3627E"/>
    <w:rsid w:val="00C362AF"/>
    <w:rsid w:val="00C363B2"/>
    <w:rsid w:val="00C363C4"/>
    <w:rsid w:val="00C363E9"/>
    <w:rsid w:val="00C365E7"/>
    <w:rsid w:val="00C365F8"/>
    <w:rsid w:val="00C36966"/>
    <w:rsid w:val="00C369F8"/>
    <w:rsid w:val="00C36A8D"/>
    <w:rsid w:val="00C36C45"/>
    <w:rsid w:val="00C36DD2"/>
    <w:rsid w:val="00C36E68"/>
    <w:rsid w:val="00C3708A"/>
    <w:rsid w:val="00C3712E"/>
    <w:rsid w:val="00C37608"/>
    <w:rsid w:val="00C37667"/>
    <w:rsid w:val="00C37828"/>
    <w:rsid w:val="00C378CD"/>
    <w:rsid w:val="00C379EC"/>
    <w:rsid w:val="00C37E96"/>
    <w:rsid w:val="00C37EC1"/>
    <w:rsid w:val="00C4029F"/>
    <w:rsid w:val="00C4069A"/>
    <w:rsid w:val="00C40A4B"/>
    <w:rsid w:val="00C40D7F"/>
    <w:rsid w:val="00C40F0D"/>
    <w:rsid w:val="00C40FC7"/>
    <w:rsid w:val="00C410B1"/>
    <w:rsid w:val="00C41397"/>
    <w:rsid w:val="00C416A2"/>
    <w:rsid w:val="00C41722"/>
    <w:rsid w:val="00C41977"/>
    <w:rsid w:val="00C419C0"/>
    <w:rsid w:val="00C421D5"/>
    <w:rsid w:val="00C422F4"/>
    <w:rsid w:val="00C423A0"/>
    <w:rsid w:val="00C42592"/>
    <w:rsid w:val="00C42741"/>
    <w:rsid w:val="00C4285D"/>
    <w:rsid w:val="00C42922"/>
    <w:rsid w:val="00C42AF1"/>
    <w:rsid w:val="00C42D18"/>
    <w:rsid w:val="00C42E33"/>
    <w:rsid w:val="00C43073"/>
    <w:rsid w:val="00C43272"/>
    <w:rsid w:val="00C4350C"/>
    <w:rsid w:val="00C435FD"/>
    <w:rsid w:val="00C437FB"/>
    <w:rsid w:val="00C43BEB"/>
    <w:rsid w:val="00C43D18"/>
    <w:rsid w:val="00C43E08"/>
    <w:rsid w:val="00C44236"/>
    <w:rsid w:val="00C44270"/>
    <w:rsid w:val="00C44419"/>
    <w:rsid w:val="00C445A2"/>
    <w:rsid w:val="00C44653"/>
    <w:rsid w:val="00C448E9"/>
    <w:rsid w:val="00C44B91"/>
    <w:rsid w:val="00C44BA8"/>
    <w:rsid w:val="00C44FDD"/>
    <w:rsid w:val="00C45340"/>
    <w:rsid w:val="00C45351"/>
    <w:rsid w:val="00C45530"/>
    <w:rsid w:val="00C45571"/>
    <w:rsid w:val="00C45716"/>
    <w:rsid w:val="00C45739"/>
    <w:rsid w:val="00C45956"/>
    <w:rsid w:val="00C4598B"/>
    <w:rsid w:val="00C45AF7"/>
    <w:rsid w:val="00C45BD9"/>
    <w:rsid w:val="00C45EFB"/>
    <w:rsid w:val="00C466E2"/>
    <w:rsid w:val="00C4671E"/>
    <w:rsid w:val="00C46770"/>
    <w:rsid w:val="00C468EC"/>
    <w:rsid w:val="00C46906"/>
    <w:rsid w:val="00C4693D"/>
    <w:rsid w:val="00C46996"/>
    <w:rsid w:val="00C46B02"/>
    <w:rsid w:val="00C471C1"/>
    <w:rsid w:val="00C47356"/>
    <w:rsid w:val="00C47664"/>
    <w:rsid w:val="00C4799B"/>
    <w:rsid w:val="00C47AC7"/>
    <w:rsid w:val="00C47BBA"/>
    <w:rsid w:val="00C47E14"/>
    <w:rsid w:val="00C47E61"/>
    <w:rsid w:val="00C47F3A"/>
    <w:rsid w:val="00C50077"/>
    <w:rsid w:val="00C503F4"/>
    <w:rsid w:val="00C5051C"/>
    <w:rsid w:val="00C507CA"/>
    <w:rsid w:val="00C507E6"/>
    <w:rsid w:val="00C509E5"/>
    <w:rsid w:val="00C50A87"/>
    <w:rsid w:val="00C50B45"/>
    <w:rsid w:val="00C50C85"/>
    <w:rsid w:val="00C50D8C"/>
    <w:rsid w:val="00C5108D"/>
    <w:rsid w:val="00C51310"/>
    <w:rsid w:val="00C515A9"/>
    <w:rsid w:val="00C515B8"/>
    <w:rsid w:val="00C516DF"/>
    <w:rsid w:val="00C5180D"/>
    <w:rsid w:val="00C51824"/>
    <w:rsid w:val="00C51844"/>
    <w:rsid w:val="00C51A3E"/>
    <w:rsid w:val="00C51B51"/>
    <w:rsid w:val="00C51D31"/>
    <w:rsid w:val="00C52038"/>
    <w:rsid w:val="00C520A5"/>
    <w:rsid w:val="00C52110"/>
    <w:rsid w:val="00C524F3"/>
    <w:rsid w:val="00C5268A"/>
    <w:rsid w:val="00C526AB"/>
    <w:rsid w:val="00C52982"/>
    <w:rsid w:val="00C52994"/>
    <w:rsid w:val="00C529AF"/>
    <w:rsid w:val="00C52C43"/>
    <w:rsid w:val="00C52C64"/>
    <w:rsid w:val="00C52CEE"/>
    <w:rsid w:val="00C52D04"/>
    <w:rsid w:val="00C52D6D"/>
    <w:rsid w:val="00C52EC3"/>
    <w:rsid w:val="00C52F56"/>
    <w:rsid w:val="00C53133"/>
    <w:rsid w:val="00C5317C"/>
    <w:rsid w:val="00C535C8"/>
    <w:rsid w:val="00C537D5"/>
    <w:rsid w:val="00C53B62"/>
    <w:rsid w:val="00C53BE0"/>
    <w:rsid w:val="00C53CA7"/>
    <w:rsid w:val="00C53D02"/>
    <w:rsid w:val="00C53DAB"/>
    <w:rsid w:val="00C53E30"/>
    <w:rsid w:val="00C53E36"/>
    <w:rsid w:val="00C54062"/>
    <w:rsid w:val="00C540DF"/>
    <w:rsid w:val="00C54144"/>
    <w:rsid w:val="00C5426F"/>
    <w:rsid w:val="00C54278"/>
    <w:rsid w:val="00C54471"/>
    <w:rsid w:val="00C54918"/>
    <w:rsid w:val="00C5493A"/>
    <w:rsid w:val="00C54A64"/>
    <w:rsid w:val="00C54B3F"/>
    <w:rsid w:val="00C54CAC"/>
    <w:rsid w:val="00C54E7B"/>
    <w:rsid w:val="00C54F11"/>
    <w:rsid w:val="00C55120"/>
    <w:rsid w:val="00C55168"/>
    <w:rsid w:val="00C5547A"/>
    <w:rsid w:val="00C555FA"/>
    <w:rsid w:val="00C556FE"/>
    <w:rsid w:val="00C5573B"/>
    <w:rsid w:val="00C56141"/>
    <w:rsid w:val="00C56224"/>
    <w:rsid w:val="00C56257"/>
    <w:rsid w:val="00C5688D"/>
    <w:rsid w:val="00C569AA"/>
    <w:rsid w:val="00C56A76"/>
    <w:rsid w:val="00C56BDB"/>
    <w:rsid w:val="00C56D38"/>
    <w:rsid w:val="00C57745"/>
    <w:rsid w:val="00C5783D"/>
    <w:rsid w:val="00C578E1"/>
    <w:rsid w:val="00C578E2"/>
    <w:rsid w:val="00C57BC4"/>
    <w:rsid w:val="00C57D52"/>
    <w:rsid w:val="00C57D7B"/>
    <w:rsid w:val="00C57E08"/>
    <w:rsid w:val="00C6016C"/>
    <w:rsid w:val="00C601B3"/>
    <w:rsid w:val="00C60201"/>
    <w:rsid w:val="00C6032B"/>
    <w:rsid w:val="00C6058D"/>
    <w:rsid w:val="00C60603"/>
    <w:rsid w:val="00C606FD"/>
    <w:rsid w:val="00C609F6"/>
    <w:rsid w:val="00C60BA0"/>
    <w:rsid w:val="00C610A2"/>
    <w:rsid w:val="00C611C8"/>
    <w:rsid w:val="00C611F6"/>
    <w:rsid w:val="00C6132E"/>
    <w:rsid w:val="00C615F1"/>
    <w:rsid w:val="00C61679"/>
    <w:rsid w:val="00C6181C"/>
    <w:rsid w:val="00C61922"/>
    <w:rsid w:val="00C61B99"/>
    <w:rsid w:val="00C61E11"/>
    <w:rsid w:val="00C624A9"/>
    <w:rsid w:val="00C6251C"/>
    <w:rsid w:val="00C6252F"/>
    <w:rsid w:val="00C6276E"/>
    <w:rsid w:val="00C628C6"/>
    <w:rsid w:val="00C62998"/>
    <w:rsid w:val="00C62BB1"/>
    <w:rsid w:val="00C62DCE"/>
    <w:rsid w:val="00C633CF"/>
    <w:rsid w:val="00C6350D"/>
    <w:rsid w:val="00C63528"/>
    <w:rsid w:val="00C63559"/>
    <w:rsid w:val="00C635E1"/>
    <w:rsid w:val="00C63603"/>
    <w:rsid w:val="00C63707"/>
    <w:rsid w:val="00C6383E"/>
    <w:rsid w:val="00C639A0"/>
    <w:rsid w:val="00C63B39"/>
    <w:rsid w:val="00C63BBE"/>
    <w:rsid w:val="00C63CEE"/>
    <w:rsid w:val="00C63D90"/>
    <w:rsid w:val="00C63F15"/>
    <w:rsid w:val="00C63FA7"/>
    <w:rsid w:val="00C64107"/>
    <w:rsid w:val="00C64321"/>
    <w:rsid w:val="00C643A5"/>
    <w:rsid w:val="00C6449A"/>
    <w:rsid w:val="00C6465E"/>
    <w:rsid w:val="00C64746"/>
    <w:rsid w:val="00C6476B"/>
    <w:rsid w:val="00C64B47"/>
    <w:rsid w:val="00C64D88"/>
    <w:rsid w:val="00C64E08"/>
    <w:rsid w:val="00C64F99"/>
    <w:rsid w:val="00C65106"/>
    <w:rsid w:val="00C6574C"/>
    <w:rsid w:val="00C65EAE"/>
    <w:rsid w:val="00C65F0C"/>
    <w:rsid w:val="00C66023"/>
    <w:rsid w:val="00C660F0"/>
    <w:rsid w:val="00C66A41"/>
    <w:rsid w:val="00C66B16"/>
    <w:rsid w:val="00C66E29"/>
    <w:rsid w:val="00C66F79"/>
    <w:rsid w:val="00C67130"/>
    <w:rsid w:val="00C6728D"/>
    <w:rsid w:val="00C67433"/>
    <w:rsid w:val="00C675EA"/>
    <w:rsid w:val="00C67713"/>
    <w:rsid w:val="00C6788F"/>
    <w:rsid w:val="00C67B8B"/>
    <w:rsid w:val="00C67BBA"/>
    <w:rsid w:val="00C67DC2"/>
    <w:rsid w:val="00C67FDC"/>
    <w:rsid w:val="00C70161"/>
    <w:rsid w:val="00C705A9"/>
    <w:rsid w:val="00C7064F"/>
    <w:rsid w:val="00C706A6"/>
    <w:rsid w:val="00C7090A"/>
    <w:rsid w:val="00C70CD1"/>
    <w:rsid w:val="00C70CD6"/>
    <w:rsid w:val="00C70F17"/>
    <w:rsid w:val="00C71025"/>
    <w:rsid w:val="00C713CA"/>
    <w:rsid w:val="00C7149E"/>
    <w:rsid w:val="00C716EB"/>
    <w:rsid w:val="00C717D5"/>
    <w:rsid w:val="00C71A1B"/>
    <w:rsid w:val="00C71D6F"/>
    <w:rsid w:val="00C7210A"/>
    <w:rsid w:val="00C72195"/>
    <w:rsid w:val="00C72305"/>
    <w:rsid w:val="00C724C1"/>
    <w:rsid w:val="00C724D0"/>
    <w:rsid w:val="00C72562"/>
    <w:rsid w:val="00C7285D"/>
    <w:rsid w:val="00C728EB"/>
    <w:rsid w:val="00C7297E"/>
    <w:rsid w:val="00C72996"/>
    <w:rsid w:val="00C72D33"/>
    <w:rsid w:val="00C72F59"/>
    <w:rsid w:val="00C72FF5"/>
    <w:rsid w:val="00C73008"/>
    <w:rsid w:val="00C734F2"/>
    <w:rsid w:val="00C7356E"/>
    <w:rsid w:val="00C73683"/>
    <w:rsid w:val="00C73845"/>
    <w:rsid w:val="00C739DF"/>
    <w:rsid w:val="00C73B5F"/>
    <w:rsid w:val="00C73B7F"/>
    <w:rsid w:val="00C73DA7"/>
    <w:rsid w:val="00C73F59"/>
    <w:rsid w:val="00C74086"/>
    <w:rsid w:val="00C7437B"/>
    <w:rsid w:val="00C743C2"/>
    <w:rsid w:val="00C7447F"/>
    <w:rsid w:val="00C7458A"/>
    <w:rsid w:val="00C745A6"/>
    <w:rsid w:val="00C7465A"/>
    <w:rsid w:val="00C7482E"/>
    <w:rsid w:val="00C74AA1"/>
    <w:rsid w:val="00C74B00"/>
    <w:rsid w:val="00C74C4E"/>
    <w:rsid w:val="00C74ED3"/>
    <w:rsid w:val="00C74F96"/>
    <w:rsid w:val="00C74FAC"/>
    <w:rsid w:val="00C75175"/>
    <w:rsid w:val="00C753A7"/>
    <w:rsid w:val="00C7556F"/>
    <w:rsid w:val="00C755D5"/>
    <w:rsid w:val="00C75878"/>
    <w:rsid w:val="00C758BD"/>
    <w:rsid w:val="00C7594C"/>
    <w:rsid w:val="00C75BF2"/>
    <w:rsid w:val="00C75FF9"/>
    <w:rsid w:val="00C7618A"/>
    <w:rsid w:val="00C76442"/>
    <w:rsid w:val="00C765B3"/>
    <w:rsid w:val="00C76CF2"/>
    <w:rsid w:val="00C76D7E"/>
    <w:rsid w:val="00C770B9"/>
    <w:rsid w:val="00C771F2"/>
    <w:rsid w:val="00C77448"/>
    <w:rsid w:val="00C774D0"/>
    <w:rsid w:val="00C7756E"/>
    <w:rsid w:val="00C777D1"/>
    <w:rsid w:val="00C778F1"/>
    <w:rsid w:val="00C77AD5"/>
    <w:rsid w:val="00C77B25"/>
    <w:rsid w:val="00C77D3D"/>
    <w:rsid w:val="00C77DF7"/>
    <w:rsid w:val="00C800C2"/>
    <w:rsid w:val="00C805CB"/>
    <w:rsid w:val="00C806B0"/>
    <w:rsid w:val="00C80757"/>
    <w:rsid w:val="00C809E9"/>
    <w:rsid w:val="00C80E6C"/>
    <w:rsid w:val="00C80EFC"/>
    <w:rsid w:val="00C81568"/>
    <w:rsid w:val="00C81697"/>
    <w:rsid w:val="00C81781"/>
    <w:rsid w:val="00C8186E"/>
    <w:rsid w:val="00C819CD"/>
    <w:rsid w:val="00C81A04"/>
    <w:rsid w:val="00C81B0A"/>
    <w:rsid w:val="00C81B7A"/>
    <w:rsid w:val="00C81C03"/>
    <w:rsid w:val="00C81D16"/>
    <w:rsid w:val="00C81E2E"/>
    <w:rsid w:val="00C81F16"/>
    <w:rsid w:val="00C81F20"/>
    <w:rsid w:val="00C82097"/>
    <w:rsid w:val="00C8216A"/>
    <w:rsid w:val="00C82366"/>
    <w:rsid w:val="00C82472"/>
    <w:rsid w:val="00C82590"/>
    <w:rsid w:val="00C82628"/>
    <w:rsid w:val="00C826A3"/>
    <w:rsid w:val="00C82993"/>
    <w:rsid w:val="00C82BF7"/>
    <w:rsid w:val="00C82C33"/>
    <w:rsid w:val="00C82FA9"/>
    <w:rsid w:val="00C830A0"/>
    <w:rsid w:val="00C834C3"/>
    <w:rsid w:val="00C835C6"/>
    <w:rsid w:val="00C8377F"/>
    <w:rsid w:val="00C837CF"/>
    <w:rsid w:val="00C83902"/>
    <w:rsid w:val="00C83984"/>
    <w:rsid w:val="00C839AF"/>
    <w:rsid w:val="00C83BBD"/>
    <w:rsid w:val="00C83FC5"/>
    <w:rsid w:val="00C841C2"/>
    <w:rsid w:val="00C84215"/>
    <w:rsid w:val="00C8421E"/>
    <w:rsid w:val="00C843F6"/>
    <w:rsid w:val="00C8441B"/>
    <w:rsid w:val="00C847BF"/>
    <w:rsid w:val="00C84A22"/>
    <w:rsid w:val="00C84AC1"/>
    <w:rsid w:val="00C84B38"/>
    <w:rsid w:val="00C84C6E"/>
    <w:rsid w:val="00C84F17"/>
    <w:rsid w:val="00C8503D"/>
    <w:rsid w:val="00C85201"/>
    <w:rsid w:val="00C85212"/>
    <w:rsid w:val="00C8521F"/>
    <w:rsid w:val="00C85237"/>
    <w:rsid w:val="00C85569"/>
    <w:rsid w:val="00C855FB"/>
    <w:rsid w:val="00C85613"/>
    <w:rsid w:val="00C856FD"/>
    <w:rsid w:val="00C8575B"/>
    <w:rsid w:val="00C859D2"/>
    <w:rsid w:val="00C85DC8"/>
    <w:rsid w:val="00C85F9D"/>
    <w:rsid w:val="00C86124"/>
    <w:rsid w:val="00C8614B"/>
    <w:rsid w:val="00C861D3"/>
    <w:rsid w:val="00C8649C"/>
    <w:rsid w:val="00C866DD"/>
    <w:rsid w:val="00C86751"/>
    <w:rsid w:val="00C867CF"/>
    <w:rsid w:val="00C868D5"/>
    <w:rsid w:val="00C86A12"/>
    <w:rsid w:val="00C8700F"/>
    <w:rsid w:val="00C8723E"/>
    <w:rsid w:val="00C87516"/>
    <w:rsid w:val="00C877A1"/>
    <w:rsid w:val="00C87998"/>
    <w:rsid w:val="00C87E0C"/>
    <w:rsid w:val="00C87EB5"/>
    <w:rsid w:val="00C9006B"/>
    <w:rsid w:val="00C901F3"/>
    <w:rsid w:val="00C903A1"/>
    <w:rsid w:val="00C906ED"/>
    <w:rsid w:val="00C9097E"/>
    <w:rsid w:val="00C90AE0"/>
    <w:rsid w:val="00C90B8E"/>
    <w:rsid w:val="00C90BD9"/>
    <w:rsid w:val="00C90DAE"/>
    <w:rsid w:val="00C90DF0"/>
    <w:rsid w:val="00C90E1D"/>
    <w:rsid w:val="00C90E2C"/>
    <w:rsid w:val="00C90E35"/>
    <w:rsid w:val="00C90EAB"/>
    <w:rsid w:val="00C90F89"/>
    <w:rsid w:val="00C911B8"/>
    <w:rsid w:val="00C91440"/>
    <w:rsid w:val="00C91583"/>
    <w:rsid w:val="00C9160D"/>
    <w:rsid w:val="00C91762"/>
    <w:rsid w:val="00C9180A"/>
    <w:rsid w:val="00C91907"/>
    <w:rsid w:val="00C91953"/>
    <w:rsid w:val="00C91A3A"/>
    <w:rsid w:val="00C91CA5"/>
    <w:rsid w:val="00C91D06"/>
    <w:rsid w:val="00C91D42"/>
    <w:rsid w:val="00C920C8"/>
    <w:rsid w:val="00C924F8"/>
    <w:rsid w:val="00C92575"/>
    <w:rsid w:val="00C92621"/>
    <w:rsid w:val="00C9274E"/>
    <w:rsid w:val="00C92891"/>
    <w:rsid w:val="00C92CF2"/>
    <w:rsid w:val="00C92EE6"/>
    <w:rsid w:val="00C930BA"/>
    <w:rsid w:val="00C93366"/>
    <w:rsid w:val="00C9339A"/>
    <w:rsid w:val="00C93572"/>
    <w:rsid w:val="00C936FB"/>
    <w:rsid w:val="00C93966"/>
    <w:rsid w:val="00C93A90"/>
    <w:rsid w:val="00C93AB5"/>
    <w:rsid w:val="00C93D6F"/>
    <w:rsid w:val="00C942A0"/>
    <w:rsid w:val="00C9457B"/>
    <w:rsid w:val="00C946F3"/>
    <w:rsid w:val="00C95040"/>
    <w:rsid w:val="00C9526F"/>
    <w:rsid w:val="00C952C8"/>
    <w:rsid w:val="00C9533B"/>
    <w:rsid w:val="00C9533F"/>
    <w:rsid w:val="00C95350"/>
    <w:rsid w:val="00C95AB8"/>
    <w:rsid w:val="00C95AFC"/>
    <w:rsid w:val="00C95B76"/>
    <w:rsid w:val="00C95D3F"/>
    <w:rsid w:val="00C95EC8"/>
    <w:rsid w:val="00C95FAA"/>
    <w:rsid w:val="00C96081"/>
    <w:rsid w:val="00C96161"/>
    <w:rsid w:val="00C968F4"/>
    <w:rsid w:val="00C9691C"/>
    <w:rsid w:val="00C96CA8"/>
    <w:rsid w:val="00C96DC9"/>
    <w:rsid w:val="00C970F6"/>
    <w:rsid w:val="00C97194"/>
    <w:rsid w:val="00C974DC"/>
    <w:rsid w:val="00C97683"/>
    <w:rsid w:val="00C97960"/>
    <w:rsid w:val="00C97976"/>
    <w:rsid w:val="00C9797B"/>
    <w:rsid w:val="00C97AFF"/>
    <w:rsid w:val="00C97B26"/>
    <w:rsid w:val="00C97B28"/>
    <w:rsid w:val="00C97B53"/>
    <w:rsid w:val="00C97D5B"/>
    <w:rsid w:val="00C97E29"/>
    <w:rsid w:val="00CA0002"/>
    <w:rsid w:val="00CA0201"/>
    <w:rsid w:val="00CA029E"/>
    <w:rsid w:val="00CA0527"/>
    <w:rsid w:val="00CA06FB"/>
    <w:rsid w:val="00CA0859"/>
    <w:rsid w:val="00CA08F7"/>
    <w:rsid w:val="00CA091C"/>
    <w:rsid w:val="00CA09C9"/>
    <w:rsid w:val="00CA0B91"/>
    <w:rsid w:val="00CA1098"/>
    <w:rsid w:val="00CA10D7"/>
    <w:rsid w:val="00CA12E4"/>
    <w:rsid w:val="00CA131D"/>
    <w:rsid w:val="00CA152B"/>
    <w:rsid w:val="00CA170C"/>
    <w:rsid w:val="00CA19AD"/>
    <w:rsid w:val="00CA19CA"/>
    <w:rsid w:val="00CA1BDF"/>
    <w:rsid w:val="00CA1C22"/>
    <w:rsid w:val="00CA211C"/>
    <w:rsid w:val="00CA245A"/>
    <w:rsid w:val="00CA248D"/>
    <w:rsid w:val="00CA24D1"/>
    <w:rsid w:val="00CA2643"/>
    <w:rsid w:val="00CA2892"/>
    <w:rsid w:val="00CA2A54"/>
    <w:rsid w:val="00CA2AB9"/>
    <w:rsid w:val="00CA2C95"/>
    <w:rsid w:val="00CA2CAB"/>
    <w:rsid w:val="00CA2CAF"/>
    <w:rsid w:val="00CA2D02"/>
    <w:rsid w:val="00CA2D0E"/>
    <w:rsid w:val="00CA2FA9"/>
    <w:rsid w:val="00CA30D2"/>
    <w:rsid w:val="00CA34DB"/>
    <w:rsid w:val="00CA3730"/>
    <w:rsid w:val="00CA3911"/>
    <w:rsid w:val="00CA3AB4"/>
    <w:rsid w:val="00CA3ADC"/>
    <w:rsid w:val="00CA3BBD"/>
    <w:rsid w:val="00CA4413"/>
    <w:rsid w:val="00CA46C4"/>
    <w:rsid w:val="00CA4790"/>
    <w:rsid w:val="00CA482F"/>
    <w:rsid w:val="00CA49AB"/>
    <w:rsid w:val="00CA4D45"/>
    <w:rsid w:val="00CA4E2E"/>
    <w:rsid w:val="00CA4FB2"/>
    <w:rsid w:val="00CA53F7"/>
    <w:rsid w:val="00CA54B5"/>
    <w:rsid w:val="00CA5E2D"/>
    <w:rsid w:val="00CA5FB6"/>
    <w:rsid w:val="00CA6052"/>
    <w:rsid w:val="00CA6321"/>
    <w:rsid w:val="00CA635D"/>
    <w:rsid w:val="00CA6451"/>
    <w:rsid w:val="00CA6573"/>
    <w:rsid w:val="00CA6597"/>
    <w:rsid w:val="00CA6834"/>
    <w:rsid w:val="00CA6853"/>
    <w:rsid w:val="00CA6896"/>
    <w:rsid w:val="00CA698B"/>
    <w:rsid w:val="00CA6E71"/>
    <w:rsid w:val="00CA7159"/>
    <w:rsid w:val="00CA735D"/>
    <w:rsid w:val="00CA76C8"/>
    <w:rsid w:val="00CA7898"/>
    <w:rsid w:val="00CA7B58"/>
    <w:rsid w:val="00CA7C2F"/>
    <w:rsid w:val="00CA7E78"/>
    <w:rsid w:val="00CB02C0"/>
    <w:rsid w:val="00CB046C"/>
    <w:rsid w:val="00CB0739"/>
    <w:rsid w:val="00CB08C7"/>
    <w:rsid w:val="00CB0932"/>
    <w:rsid w:val="00CB0A9E"/>
    <w:rsid w:val="00CB0AB5"/>
    <w:rsid w:val="00CB0B78"/>
    <w:rsid w:val="00CB0F19"/>
    <w:rsid w:val="00CB102F"/>
    <w:rsid w:val="00CB1063"/>
    <w:rsid w:val="00CB10DB"/>
    <w:rsid w:val="00CB159A"/>
    <w:rsid w:val="00CB167F"/>
    <w:rsid w:val="00CB1740"/>
    <w:rsid w:val="00CB1926"/>
    <w:rsid w:val="00CB19A7"/>
    <w:rsid w:val="00CB1AC8"/>
    <w:rsid w:val="00CB1BDA"/>
    <w:rsid w:val="00CB1C09"/>
    <w:rsid w:val="00CB1C56"/>
    <w:rsid w:val="00CB1CAF"/>
    <w:rsid w:val="00CB1F0E"/>
    <w:rsid w:val="00CB1F9A"/>
    <w:rsid w:val="00CB21FF"/>
    <w:rsid w:val="00CB2581"/>
    <w:rsid w:val="00CB2838"/>
    <w:rsid w:val="00CB299F"/>
    <w:rsid w:val="00CB2C2D"/>
    <w:rsid w:val="00CB2F62"/>
    <w:rsid w:val="00CB2FB8"/>
    <w:rsid w:val="00CB3094"/>
    <w:rsid w:val="00CB30F6"/>
    <w:rsid w:val="00CB34BE"/>
    <w:rsid w:val="00CB35EC"/>
    <w:rsid w:val="00CB37D9"/>
    <w:rsid w:val="00CB3806"/>
    <w:rsid w:val="00CB39A9"/>
    <w:rsid w:val="00CB4006"/>
    <w:rsid w:val="00CB4123"/>
    <w:rsid w:val="00CB412A"/>
    <w:rsid w:val="00CB4167"/>
    <w:rsid w:val="00CB41E5"/>
    <w:rsid w:val="00CB41FE"/>
    <w:rsid w:val="00CB4298"/>
    <w:rsid w:val="00CB42BE"/>
    <w:rsid w:val="00CB431D"/>
    <w:rsid w:val="00CB4369"/>
    <w:rsid w:val="00CB438C"/>
    <w:rsid w:val="00CB443A"/>
    <w:rsid w:val="00CB44F9"/>
    <w:rsid w:val="00CB4566"/>
    <w:rsid w:val="00CB45AC"/>
    <w:rsid w:val="00CB45DB"/>
    <w:rsid w:val="00CB4724"/>
    <w:rsid w:val="00CB47BC"/>
    <w:rsid w:val="00CB4A64"/>
    <w:rsid w:val="00CB4B6A"/>
    <w:rsid w:val="00CB4EEC"/>
    <w:rsid w:val="00CB4FE8"/>
    <w:rsid w:val="00CB5317"/>
    <w:rsid w:val="00CB53E2"/>
    <w:rsid w:val="00CB5420"/>
    <w:rsid w:val="00CB5489"/>
    <w:rsid w:val="00CB572A"/>
    <w:rsid w:val="00CB58A3"/>
    <w:rsid w:val="00CB592F"/>
    <w:rsid w:val="00CB595E"/>
    <w:rsid w:val="00CB5991"/>
    <w:rsid w:val="00CB5BAF"/>
    <w:rsid w:val="00CB5C55"/>
    <w:rsid w:val="00CB5E4C"/>
    <w:rsid w:val="00CB60FE"/>
    <w:rsid w:val="00CB61CE"/>
    <w:rsid w:val="00CB6561"/>
    <w:rsid w:val="00CB658D"/>
    <w:rsid w:val="00CB6615"/>
    <w:rsid w:val="00CB6715"/>
    <w:rsid w:val="00CB6873"/>
    <w:rsid w:val="00CB69A3"/>
    <w:rsid w:val="00CB6A2B"/>
    <w:rsid w:val="00CB6C8C"/>
    <w:rsid w:val="00CB6CD0"/>
    <w:rsid w:val="00CB6CEE"/>
    <w:rsid w:val="00CB6DC7"/>
    <w:rsid w:val="00CB6E42"/>
    <w:rsid w:val="00CB6E60"/>
    <w:rsid w:val="00CB6EA5"/>
    <w:rsid w:val="00CB7042"/>
    <w:rsid w:val="00CB718E"/>
    <w:rsid w:val="00CB737A"/>
    <w:rsid w:val="00CB73AC"/>
    <w:rsid w:val="00CB7AEC"/>
    <w:rsid w:val="00CB7AEF"/>
    <w:rsid w:val="00CC0029"/>
    <w:rsid w:val="00CC02D8"/>
    <w:rsid w:val="00CC0468"/>
    <w:rsid w:val="00CC04FB"/>
    <w:rsid w:val="00CC06BA"/>
    <w:rsid w:val="00CC0A83"/>
    <w:rsid w:val="00CC0BCE"/>
    <w:rsid w:val="00CC0CA5"/>
    <w:rsid w:val="00CC0EAD"/>
    <w:rsid w:val="00CC1266"/>
    <w:rsid w:val="00CC1408"/>
    <w:rsid w:val="00CC15A6"/>
    <w:rsid w:val="00CC16B2"/>
    <w:rsid w:val="00CC1735"/>
    <w:rsid w:val="00CC192D"/>
    <w:rsid w:val="00CC19FF"/>
    <w:rsid w:val="00CC1D90"/>
    <w:rsid w:val="00CC1DFF"/>
    <w:rsid w:val="00CC1E4C"/>
    <w:rsid w:val="00CC1FBB"/>
    <w:rsid w:val="00CC23A6"/>
    <w:rsid w:val="00CC2615"/>
    <w:rsid w:val="00CC269F"/>
    <w:rsid w:val="00CC2AEB"/>
    <w:rsid w:val="00CC2CA7"/>
    <w:rsid w:val="00CC2D66"/>
    <w:rsid w:val="00CC2DC9"/>
    <w:rsid w:val="00CC2DE2"/>
    <w:rsid w:val="00CC2E22"/>
    <w:rsid w:val="00CC2F45"/>
    <w:rsid w:val="00CC30E4"/>
    <w:rsid w:val="00CC3903"/>
    <w:rsid w:val="00CC3926"/>
    <w:rsid w:val="00CC39BD"/>
    <w:rsid w:val="00CC3EC6"/>
    <w:rsid w:val="00CC4325"/>
    <w:rsid w:val="00CC4385"/>
    <w:rsid w:val="00CC43DC"/>
    <w:rsid w:val="00CC43F0"/>
    <w:rsid w:val="00CC4469"/>
    <w:rsid w:val="00CC4529"/>
    <w:rsid w:val="00CC4608"/>
    <w:rsid w:val="00CC477F"/>
    <w:rsid w:val="00CC47F9"/>
    <w:rsid w:val="00CC49EC"/>
    <w:rsid w:val="00CC49F4"/>
    <w:rsid w:val="00CC4DBD"/>
    <w:rsid w:val="00CC4E5B"/>
    <w:rsid w:val="00CC4F26"/>
    <w:rsid w:val="00CC517C"/>
    <w:rsid w:val="00CC525A"/>
    <w:rsid w:val="00CC5417"/>
    <w:rsid w:val="00CC5589"/>
    <w:rsid w:val="00CC5829"/>
    <w:rsid w:val="00CC596A"/>
    <w:rsid w:val="00CC5A11"/>
    <w:rsid w:val="00CC5A48"/>
    <w:rsid w:val="00CC5B9D"/>
    <w:rsid w:val="00CC5BDB"/>
    <w:rsid w:val="00CC5DEB"/>
    <w:rsid w:val="00CC5E68"/>
    <w:rsid w:val="00CC5E73"/>
    <w:rsid w:val="00CC5E7A"/>
    <w:rsid w:val="00CC5F72"/>
    <w:rsid w:val="00CC6108"/>
    <w:rsid w:val="00CC61BE"/>
    <w:rsid w:val="00CC624E"/>
    <w:rsid w:val="00CC6509"/>
    <w:rsid w:val="00CC6561"/>
    <w:rsid w:val="00CC68A6"/>
    <w:rsid w:val="00CC6BFA"/>
    <w:rsid w:val="00CC6F3D"/>
    <w:rsid w:val="00CC6F8D"/>
    <w:rsid w:val="00CC70E6"/>
    <w:rsid w:val="00CC7285"/>
    <w:rsid w:val="00CC7731"/>
    <w:rsid w:val="00CC79AB"/>
    <w:rsid w:val="00CC7A46"/>
    <w:rsid w:val="00CC7D4A"/>
    <w:rsid w:val="00CD007F"/>
    <w:rsid w:val="00CD0173"/>
    <w:rsid w:val="00CD01CC"/>
    <w:rsid w:val="00CD0856"/>
    <w:rsid w:val="00CD0964"/>
    <w:rsid w:val="00CD0C34"/>
    <w:rsid w:val="00CD0D02"/>
    <w:rsid w:val="00CD0DFF"/>
    <w:rsid w:val="00CD0E72"/>
    <w:rsid w:val="00CD11EB"/>
    <w:rsid w:val="00CD1466"/>
    <w:rsid w:val="00CD14A3"/>
    <w:rsid w:val="00CD17B9"/>
    <w:rsid w:val="00CD1A2B"/>
    <w:rsid w:val="00CD1AD3"/>
    <w:rsid w:val="00CD1C74"/>
    <w:rsid w:val="00CD2398"/>
    <w:rsid w:val="00CD2563"/>
    <w:rsid w:val="00CD25AC"/>
    <w:rsid w:val="00CD2B43"/>
    <w:rsid w:val="00CD2B4D"/>
    <w:rsid w:val="00CD2BE2"/>
    <w:rsid w:val="00CD2F42"/>
    <w:rsid w:val="00CD303F"/>
    <w:rsid w:val="00CD3172"/>
    <w:rsid w:val="00CD32FD"/>
    <w:rsid w:val="00CD341F"/>
    <w:rsid w:val="00CD3592"/>
    <w:rsid w:val="00CD37EB"/>
    <w:rsid w:val="00CD3973"/>
    <w:rsid w:val="00CD3C08"/>
    <w:rsid w:val="00CD3C98"/>
    <w:rsid w:val="00CD418C"/>
    <w:rsid w:val="00CD4403"/>
    <w:rsid w:val="00CD441B"/>
    <w:rsid w:val="00CD4857"/>
    <w:rsid w:val="00CD4986"/>
    <w:rsid w:val="00CD4B1A"/>
    <w:rsid w:val="00CD4C14"/>
    <w:rsid w:val="00CD4C9E"/>
    <w:rsid w:val="00CD4CF9"/>
    <w:rsid w:val="00CD4EA0"/>
    <w:rsid w:val="00CD4FC3"/>
    <w:rsid w:val="00CD50D5"/>
    <w:rsid w:val="00CD5590"/>
    <w:rsid w:val="00CD5678"/>
    <w:rsid w:val="00CD56B9"/>
    <w:rsid w:val="00CD5755"/>
    <w:rsid w:val="00CD594C"/>
    <w:rsid w:val="00CD5AF0"/>
    <w:rsid w:val="00CD5D70"/>
    <w:rsid w:val="00CD6301"/>
    <w:rsid w:val="00CD64ED"/>
    <w:rsid w:val="00CD6592"/>
    <w:rsid w:val="00CD6761"/>
    <w:rsid w:val="00CD6927"/>
    <w:rsid w:val="00CD6B65"/>
    <w:rsid w:val="00CD6C34"/>
    <w:rsid w:val="00CD6C81"/>
    <w:rsid w:val="00CD6D15"/>
    <w:rsid w:val="00CD6DC0"/>
    <w:rsid w:val="00CD6DEE"/>
    <w:rsid w:val="00CD6F7A"/>
    <w:rsid w:val="00CD6FD2"/>
    <w:rsid w:val="00CD714E"/>
    <w:rsid w:val="00CD7168"/>
    <w:rsid w:val="00CD716E"/>
    <w:rsid w:val="00CD7202"/>
    <w:rsid w:val="00CD741B"/>
    <w:rsid w:val="00CD7532"/>
    <w:rsid w:val="00CD756A"/>
    <w:rsid w:val="00CD7784"/>
    <w:rsid w:val="00CD77F8"/>
    <w:rsid w:val="00CD7B0E"/>
    <w:rsid w:val="00CE0103"/>
    <w:rsid w:val="00CE030A"/>
    <w:rsid w:val="00CE0B13"/>
    <w:rsid w:val="00CE0B3C"/>
    <w:rsid w:val="00CE0D62"/>
    <w:rsid w:val="00CE11E1"/>
    <w:rsid w:val="00CE1257"/>
    <w:rsid w:val="00CE12A6"/>
    <w:rsid w:val="00CE1368"/>
    <w:rsid w:val="00CE13D1"/>
    <w:rsid w:val="00CE148E"/>
    <w:rsid w:val="00CE15CE"/>
    <w:rsid w:val="00CE17DA"/>
    <w:rsid w:val="00CE1876"/>
    <w:rsid w:val="00CE1A08"/>
    <w:rsid w:val="00CE1E44"/>
    <w:rsid w:val="00CE207D"/>
    <w:rsid w:val="00CE21A5"/>
    <w:rsid w:val="00CE22AF"/>
    <w:rsid w:val="00CE23D9"/>
    <w:rsid w:val="00CE2459"/>
    <w:rsid w:val="00CE2534"/>
    <w:rsid w:val="00CE2684"/>
    <w:rsid w:val="00CE26D7"/>
    <w:rsid w:val="00CE26DD"/>
    <w:rsid w:val="00CE2773"/>
    <w:rsid w:val="00CE281C"/>
    <w:rsid w:val="00CE28A8"/>
    <w:rsid w:val="00CE2CB4"/>
    <w:rsid w:val="00CE30ED"/>
    <w:rsid w:val="00CE3149"/>
    <w:rsid w:val="00CE346F"/>
    <w:rsid w:val="00CE3493"/>
    <w:rsid w:val="00CE36DE"/>
    <w:rsid w:val="00CE3872"/>
    <w:rsid w:val="00CE3883"/>
    <w:rsid w:val="00CE389B"/>
    <w:rsid w:val="00CE3964"/>
    <w:rsid w:val="00CE3993"/>
    <w:rsid w:val="00CE39E4"/>
    <w:rsid w:val="00CE3B58"/>
    <w:rsid w:val="00CE3D39"/>
    <w:rsid w:val="00CE3DA8"/>
    <w:rsid w:val="00CE3E44"/>
    <w:rsid w:val="00CE3F51"/>
    <w:rsid w:val="00CE40BB"/>
    <w:rsid w:val="00CE4362"/>
    <w:rsid w:val="00CE4566"/>
    <w:rsid w:val="00CE459D"/>
    <w:rsid w:val="00CE45AC"/>
    <w:rsid w:val="00CE4698"/>
    <w:rsid w:val="00CE4CA4"/>
    <w:rsid w:val="00CE4CF1"/>
    <w:rsid w:val="00CE4D69"/>
    <w:rsid w:val="00CE50C5"/>
    <w:rsid w:val="00CE5924"/>
    <w:rsid w:val="00CE5AFB"/>
    <w:rsid w:val="00CE5B6F"/>
    <w:rsid w:val="00CE5BF0"/>
    <w:rsid w:val="00CE5D33"/>
    <w:rsid w:val="00CE610F"/>
    <w:rsid w:val="00CE611C"/>
    <w:rsid w:val="00CE62B7"/>
    <w:rsid w:val="00CE63B2"/>
    <w:rsid w:val="00CE6656"/>
    <w:rsid w:val="00CE6AB4"/>
    <w:rsid w:val="00CE6D08"/>
    <w:rsid w:val="00CE6EBF"/>
    <w:rsid w:val="00CE71CB"/>
    <w:rsid w:val="00CE73FD"/>
    <w:rsid w:val="00CE75C7"/>
    <w:rsid w:val="00CE7743"/>
    <w:rsid w:val="00CE7B28"/>
    <w:rsid w:val="00CE7B4A"/>
    <w:rsid w:val="00CE7E5E"/>
    <w:rsid w:val="00CF013B"/>
    <w:rsid w:val="00CF015C"/>
    <w:rsid w:val="00CF0256"/>
    <w:rsid w:val="00CF02CB"/>
    <w:rsid w:val="00CF032D"/>
    <w:rsid w:val="00CF03DC"/>
    <w:rsid w:val="00CF043B"/>
    <w:rsid w:val="00CF057A"/>
    <w:rsid w:val="00CF059C"/>
    <w:rsid w:val="00CF0686"/>
    <w:rsid w:val="00CF069B"/>
    <w:rsid w:val="00CF06D4"/>
    <w:rsid w:val="00CF0805"/>
    <w:rsid w:val="00CF0806"/>
    <w:rsid w:val="00CF09C5"/>
    <w:rsid w:val="00CF0AAF"/>
    <w:rsid w:val="00CF0B14"/>
    <w:rsid w:val="00CF0D93"/>
    <w:rsid w:val="00CF0E6D"/>
    <w:rsid w:val="00CF0EE1"/>
    <w:rsid w:val="00CF10F4"/>
    <w:rsid w:val="00CF12EC"/>
    <w:rsid w:val="00CF12EE"/>
    <w:rsid w:val="00CF1611"/>
    <w:rsid w:val="00CF1C53"/>
    <w:rsid w:val="00CF1C7B"/>
    <w:rsid w:val="00CF1D54"/>
    <w:rsid w:val="00CF1F50"/>
    <w:rsid w:val="00CF1FE4"/>
    <w:rsid w:val="00CF2498"/>
    <w:rsid w:val="00CF249E"/>
    <w:rsid w:val="00CF24BF"/>
    <w:rsid w:val="00CF24F9"/>
    <w:rsid w:val="00CF26F5"/>
    <w:rsid w:val="00CF2792"/>
    <w:rsid w:val="00CF2894"/>
    <w:rsid w:val="00CF2AA4"/>
    <w:rsid w:val="00CF2B9E"/>
    <w:rsid w:val="00CF2D04"/>
    <w:rsid w:val="00CF2D5F"/>
    <w:rsid w:val="00CF2E37"/>
    <w:rsid w:val="00CF2FFC"/>
    <w:rsid w:val="00CF34BA"/>
    <w:rsid w:val="00CF351C"/>
    <w:rsid w:val="00CF35D5"/>
    <w:rsid w:val="00CF363E"/>
    <w:rsid w:val="00CF3B06"/>
    <w:rsid w:val="00CF3C69"/>
    <w:rsid w:val="00CF3DD5"/>
    <w:rsid w:val="00CF3E1A"/>
    <w:rsid w:val="00CF3F81"/>
    <w:rsid w:val="00CF4087"/>
    <w:rsid w:val="00CF4337"/>
    <w:rsid w:val="00CF43E5"/>
    <w:rsid w:val="00CF442B"/>
    <w:rsid w:val="00CF45D2"/>
    <w:rsid w:val="00CF49B6"/>
    <w:rsid w:val="00CF4D46"/>
    <w:rsid w:val="00CF4F6C"/>
    <w:rsid w:val="00CF5073"/>
    <w:rsid w:val="00CF50A6"/>
    <w:rsid w:val="00CF530C"/>
    <w:rsid w:val="00CF531A"/>
    <w:rsid w:val="00CF5490"/>
    <w:rsid w:val="00CF57EF"/>
    <w:rsid w:val="00CF5AFC"/>
    <w:rsid w:val="00CF5B03"/>
    <w:rsid w:val="00CF5E6B"/>
    <w:rsid w:val="00CF5ED0"/>
    <w:rsid w:val="00CF5ED9"/>
    <w:rsid w:val="00CF60BF"/>
    <w:rsid w:val="00CF6126"/>
    <w:rsid w:val="00CF61C1"/>
    <w:rsid w:val="00CF61CE"/>
    <w:rsid w:val="00CF634A"/>
    <w:rsid w:val="00CF6486"/>
    <w:rsid w:val="00CF6538"/>
    <w:rsid w:val="00CF65FD"/>
    <w:rsid w:val="00CF6962"/>
    <w:rsid w:val="00CF6A5D"/>
    <w:rsid w:val="00CF6A75"/>
    <w:rsid w:val="00CF6A82"/>
    <w:rsid w:val="00CF6AE4"/>
    <w:rsid w:val="00CF6BB8"/>
    <w:rsid w:val="00CF6C17"/>
    <w:rsid w:val="00CF6CEF"/>
    <w:rsid w:val="00CF6D72"/>
    <w:rsid w:val="00CF6DBE"/>
    <w:rsid w:val="00CF6EA6"/>
    <w:rsid w:val="00CF70D2"/>
    <w:rsid w:val="00CF71AA"/>
    <w:rsid w:val="00CF7254"/>
    <w:rsid w:val="00CF7323"/>
    <w:rsid w:val="00CF73CD"/>
    <w:rsid w:val="00CF750D"/>
    <w:rsid w:val="00CF7522"/>
    <w:rsid w:val="00CF75FA"/>
    <w:rsid w:val="00CF764A"/>
    <w:rsid w:val="00CF7BAC"/>
    <w:rsid w:val="00CF7BDA"/>
    <w:rsid w:val="00CF7C14"/>
    <w:rsid w:val="00CF7C37"/>
    <w:rsid w:val="00CF7E73"/>
    <w:rsid w:val="00CF7EA0"/>
    <w:rsid w:val="00D000C1"/>
    <w:rsid w:val="00D0016D"/>
    <w:rsid w:val="00D00170"/>
    <w:rsid w:val="00D001C6"/>
    <w:rsid w:val="00D002FB"/>
    <w:rsid w:val="00D00475"/>
    <w:rsid w:val="00D00842"/>
    <w:rsid w:val="00D00BE0"/>
    <w:rsid w:val="00D00C12"/>
    <w:rsid w:val="00D00D6B"/>
    <w:rsid w:val="00D00F47"/>
    <w:rsid w:val="00D00F80"/>
    <w:rsid w:val="00D01331"/>
    <w:rsid w:val="00D0198C"/>
    <w:rsid w:val="00D01AB3"/>
    <w:rsid w:val="00D01BC4"/>
    <w:rsid w:val="00D021F4"/>
    <w:rsid w:val="00D022EF"/>
    <w:rsid w:val="00D02357"/>
    <w:rsid w:val="00D02865"/>
    <w:rsid w:val="00D02ACF"/>
    <w:rsid w:val="00D02BEB"/>
    <w:rsid w:val="00D02C80"/>
    <w:rsid w:val="00D02F5F"/>
    <w:rsid w:val="00D02F8B"/>
    <w:rsid w:val="00D033D5"/>
    <w:rsid w:val="00D03493"/>
    <w:rsid w:val="00D03561"/>
    <w:rsid w:val="00D03652"/>
    <w:rsid w:val="00D036F7"/>
    <w:rsid w:val="00D037EC"/>
    <w:rsid w:val="00D038E2"/>
    <w:rsid w:val="00D03928"/>
    <w:rsid w:val="00D03C26"/>
    <w:rsid w:val="00D03CA8"/>
    <w:rsid w:val="00D03F55"/>
    <w:rsid w:val="00D04057"/>
    <w:rsid w:val="00D040F6"/>
    <w:rsid w:val="00D04149"/>
    <w:rsid w:val="00D0459D"/>
    <w:rsid w:val="00D04884"/>
    <w:rsid w:val="00D048FB"/>
    <w:rsid w:val="00D04A2F"/>
    <w:rsid w:val="00D04E50"/>
    <w:rsid w:val="00D05062"/>
    <w:rsid w:val="00D05225"/>
    <w:rsid w:val="00D052F7"/>
    <w:rsid w:val="00D05563"/>
    <w:rsid w:val="00D05679"/>
    <w:rsid w:val="00D058FE"/>
    <w:rsid w:val="00D0599A"/>
    <w:rsid w:val="00D059D8"/>
    <w:rsid w:val="00D06001"/>
    <w:rsid w:val="00D06278"/>
    <w:rsid w:val="00D06A2E"/>
    <w:rsid w:val="00D06C70"/>
    <w:rsid w:val="00D06C9A"/>
    <w:rsid w:val="00D06D39"/>
    <w:rsid w:val="00D06E12"/>
    <w:rsid w:val="00D07142"/>
    <w:rsid w:val="00D072DE"/>
    <w:rsid w:val="00D075A3"/>
    <w:rsid w:val="00D0761E"/>
    <w:rsid w:val="00D07751"/>
    <w:rsid w:val="00D07874"/>
    <w:rsid w:val="00D07A02"/>
    <w:rsid w:val="00D07A10"/>
    <w:rsid w:val="00D07B26"/>
    <w:rsid w:val="00D07C9D"/>
    <w:rsid w:val="00D07D42"/>
    <w:rsid w:val="00D07FD8"/>
    <w:rsid w:val="00D1046D"/>
    <w:rsid w:val="00D105E9"/>
    <w:rsid w:val="00D10752"/>
    <w:rsid w:val="00D10C01"/>
    <w:rsid w:val="00D10C9F"/>
    <w:rsid w:val="00D10CB7"/>
    <w:rsid w:val="00D10D90"/>
    <w:rsid w:val="00D10F6A"/>
    <w:rsid w:val="00D111C3"/>
    <w:rsid w:val="00D1125F"/>
    <w:rsid w:val="00D113C6"/>
    <w:rsid w:val="00D11521"/>
    <w:rsid w:val="00D115F7"/>
    <w:rsid w:val="00D116C6"/>
    <w:rsid w:val="00D11A5A"/>
    <w:rsid w:val="00D11B35"/>
    <w:rsid w:val="00D11BFA"/>
    <w:rsid w:val="00D11D87"/>
    <w:rsid w:val="00D11E73"/>
    <w:rsid w:val="00D11F2F"/>
    <w:rsid w:val="00D12562"/>
    <w:rsid w:val="00D125AA"/>
    <w:rsid w:val="00D125C5"/>
    <w:rsid w:val="00D128A3"/>
    <w:rsid w:val="00D129C1"/>
    <w:rsid w:val="00D12D2A"/>
    <w:rsid w:val="00D12E09"/>
    <w:rsid w:val="00D12FE6"/>
    <w:rsid w:val="00D13225"/>
    <w:rsid w:val="00D1323C"/>
    <w:rsid w:val="00D132E7"/>
    <w:rsid w:val="00D1351C"/>
    <w:rsid w:val="00D1357F"/>
    <w:rsid w:val="00D135E7"/>
    <w:rsid w:val="00D13630"/>
    <w:rsid w:val="00D13777"/>
    <w:rsid w:val="00D138CB"/>
    <w:rsid w:val="00D13922"/>
    <w:rsid w:val="00D13B2F"/>
    <w:rsid w:val="00D13BCA"/>
    <w:rsid w:val="00D13CB7"/>
    <w:rsid w:val="00D13CE5"/>
    <w:rsid w:val="00D13CE8"/>
    <w:rsid w:val="00D13EA1"/>
    <w:rsid w:val="00D13EDA"/>
    <w:rsid w:val="00D13F8B"/>
    <w:rsid w:val="00D14245"/>
    <w:rsid w:val="00D14263"/>
    <w:rsid w:val="00D1467E"/>
    <w:rsid w:val="00D14803"/>
    <w:rsid w:val="00D14989"/>
    <w:rsid w:val="00D14A65"/>
    <w:rsid w:val="00D14B3E"/>
    <w:rsid w:val="00D14D3A"/>
    <w:rsid w:val="00D14E0D"/>
    <w:rsid w:val="00D15013"/>
    <w:rsid w:val="00D154CD"/>
    <w:rsid w:val="00D1559B"/>
    <w:rsid w:val="00D155AF"/>
    <w:rsid w:val="00D1572F"/>
    <w:rsid w:val="00D158C3"/>
    <w:rsid w:val="00D15B0B"/>
    <w:rsid w:val="00D15C3E"/>
    <w:rsid w:val="00D15CC2"/>
    <w:rsid w:val="00D1605E"/>
    <w:rsid w:val="00D16145"/>
    <w:rsid w:val="00D1631F"/>
    <w:rsid w:val="00D16465"/>
    <w:rsid w:val="00D165B7"/>
    <w:rsid w:val="00D165FD"/>
    <w:rsid w:val="00D1673A"/>
    <w:rsid w:val="00D16899"/>
    <w:rsid w:val="00D16920"/>
    <w:rsid w:val="00D169AA"/>
    <w:rsid w:val="00D16A8E"/>
    <w:rsid w:val="00D16AD5"/>
    <w:rsid w:val="00D16BC9"/>
    <w:rsid w:val="00D16D24"/>
    <w:rsid w:val="00D16D42"/>
    <w:rsid w:val="00D16E68"/>
    <w:rsid w:val="00D16E80"/>
    <w:rsid w:val="00D16F70"/>
    <w:rsid w:val="00D1703D"/>
    <w:rsid w:val="00D17115"/>
    <w:rsid w:val="00D17182"/>
    <w:rsid w:val="00D1728D"/>
    <w:rsid w:val="00D172B0"/>
    <w:rsid w:val="00D173FC"/>
    <w:rsid w:val="00D17418"/>
    <w:rsid w:val="00D174D2"/>
    <w:rsid w:val="00D17507"/>
    <w:rsid w:val="00D175E5"/>
    <w:rsid w:val="00D177D2"/>
    <w:rsid w:val="00D17A4A"/>
    <w:rsid w:val="00D17A6D"/>
    <w:rsid w:val="00D17B9F"/>
    <w:rsid w:val="00D17D1A"/>
    <w:rsid w:val="00D17FB0"/>
    <w:rsid w:val="00D20245"/>
    <w:rsid w:val="00D204A8"/>
    <w:rsid w:val="00D205AB"/>
    <w:rsid w:val="00D20983"/>
    <w:rsid w:val="00D20B4F"/>
    <w:rsid w:val="00D20B82"/>
    <w:rsid w:val="00D20BEF"/>
    <w:rsid w:val="00D20C28"/>
    <w:rsid w:val="00D20CD4"/>
    <w:rsid w:val="00D20D5A"/>
    <w:rsid w:val="00D20E7F"/>
    <w:rsid w:val="00D20F8F"/>
    <w:rsid w:val="00D20FB4"/>
    <w:rsid w:val="00D210AB"/>
    <w:rsid w:val="00D210EF"/>
    <w:rsid w:val="00D21190"/>
    <w:rsid w:val="00D212B2"/>
    <w:rsid w:val="00D21338"/>
    <w:rsid w:val="00D21733"/>
    <w:rsid w:val="00D21757"/>
    <w:rsid w:val="00D217CE"/>
    <w:rsid w:val="00D219ED"/>
    <w:rsid w:val="00D21A6A"/>
    <w:rsid w:val="00D21C8D"/>
    <w:rsid w:val="00D21CDD"/>
    <w:rsid w:val="00D21D88"/>
    <w:rsid w:val="00D21F7F"/>
    <w:rsid w:val="00D22003"/>
    <w:rsid w:val="00D22090"/>
    <w:rsid w:val="00D221DF"/>
    <w:rsid w:val="00D22228"/>
    <w:rsid w:val="00D22269"/>
    <w:rsid w:val="00D22286"/>
    <w:rsid w:val="00D22320"/>
    <w:rsid w:val="00D22618"/>
    <w:rsid w:val="00D22788"/>
    <w:rsid w:val="00D229D9"/>
    <w:rsid w:val="00D22F5A"/>
    <w:rsid w:val="00D22F75"/>
    <w:rsid w:val="00D230AF"/>
    <w:rsid w:val="00D23306"/>
    <w:rsid w:val="00D2353F"/>
    <w:rsid w:val="00D235E6"/>
    <w:rsid w:val="00D23717"/>
    <w:rsid w:val="00D23AAD"/>
    <w:rsid w:val="00D23FE4"/>
    <w:rsid w:val="00D2409C"/>
    <w:rsid w:val="00D241AF"/>
    <w:rsid w:val="00D2445F"/>
    <w:rsid w:val="00D246D1"/>
    <w:rsid w:val="00D248A7"/>
    <w:rsid w:val="00D24AFE"/>
    <w:rsid w:val="00D24D25"/>
    <w:rsid w:val="00D24DD9"/>
    <w:rsid w:val="00D24E33"/>
    <w:rsid w:val="00D24E41"/>
    <w:rsid w:val="00D24F30"/>
    <w:rsid w:val="00D250F0"/>
    <w:rsid w:val="00D252A7"/>
    <w:rsid w:val="00D252F0"/>
    <w:rsid w:val="00D25465"/>
    <w:rsid w:val="00D255AD"/>
    <w:rsid w:val="00D25603"/>
    <w:rsid w:val="00D258A6"/>
    <w:rsid w:val="00D25950"/>
    <w:rsid w:val="00D25D3A"/>
    <w:rsid w:val="00D25E4B"/>
    <w:rsid w:val="00D25EDB"/>
    <w:rsid w:val="00D2607F"/>
    <w:rsid w:val="00D26263"/>
    <w:rsid w:val="00D262E4"/>
    <w:rsid w:val="00D264EC"/>
    <w:rsid w:val="00D2693F"/>
    <w:rsid w:val="00D26CF6"/>
    <w:rsid w:val="00D26D73"/>
    <w:rsid w:val="00D26ECC"/>
    <w:rsid w:val="00D26F41"/>
    <w:rsid w:val="00D26F7E"/>
    <w:rsid w:val="00D26FCA"/>
    <w:rsid w:val="00D27160"/>
    <w:rsid w:val="00D27166"/>
    <w:rsid w:val="00D27174"/>
    <w:rsid w:val="00D276C8"/>
    <w:rsid w:val="00D27873"/>
    <w:rsid w:val="00D278D1"/>
    <w:rsid w:val="00D27E44"/>
    <w:rsid w:val="00D27EE5"/>
    <w:rsid w:val="00D27F91"/>
    <w:rsid w:val="00D3003E"/>
    <w:rsid w:val="00D30333"/>
    <w:rsid w:val="00D3034A"/>
    <w:rsid w:val="00D305AF"/>
    <w:rsid w:val="00D30963"/>
    <w:rsid w:val="00D30DA3"/>
    <w:rsid w:val="00D30F1D"/>
    <w:rsid w:val="00D30FFE"/>
    <w:rsid w:val="00D3111E"/>
    <w:rsid w:val="00D315A2"/>
    <w:rsid w:val="00D31981"/>
    <w:rsid w:val="00D31BBD"/>
    <w:rsid w:val="00D31DC6"/>
    <w:rsid w:val="00D322CF"/>
    <w:rsid w:val="00D32441"/>
    <w:rsid w:val="00D324CA"/>
    <w:rsid w:val="00D3265C"/>
    <w:rsid w:val="00D32712"/>
    <w:rsid w:val="00D32A2E"/>
    <w:rsid w:val="00D32F79"/>
    <w:rsid w:val="00D33191"/>
    <w:rsid w:val="00D331A6"/>
    <w:rsid w:val="00D333F0"/>
    <w:rsid w:val="00D333FC"/>
    <w:rsid w:val="00D338D5"/>
    <w:rsid w:val="00D33974"/>
    <w:rsid w:val="00D33A45"/>
    <w:rsid w:val="00D33B54"/>
    <w:rsid w:val="00D33D26"/>
    <w:rsid w:val="00D33DAC"/>
    <w:rsid w:val="00D341AB"/>
    <w:rsid w:val="00D341D7"/>
    <w:rsid w:val="00D34207"/>
    <w:rsid w:val="00D3469E"/>
    <w:rsid w:val="00D34706"/>
    <w:rsid w:val="00D34863"/>
    <w:rsid w:val="00D34A02"/>
    <w:rsid w:val="00D34A3F"/>
    <w:rsid w:val="00D34A5B"/>
    <w:rsid w:val="00D34AEF"/>
    <w:rsid w:val="00D34C7F"/>
    <w:rsid w:val="00D34D89"/>
    <w:rsid w:val="00D34DA2"/>
    <w:rsid w:val="00D34DA6"/>
    <w:rsid w:val="00D352BA"/>
    <w:rsid w:val="00D35476"/>
    <w:rsid w:val="00D355C1"/>
    <w:rsid w:val="00D35761"/>
    <w:rsid w:val="00D358E3"/>
    <w:rsid w:val="00D359AC"/>
    <w:rsid w:val="00D359ED"/>
    <w:rsid w:val="00D35DE5"/>
    <w:rsid w:val="00D35EA6"/>
    <w:rsid w:val="00D36186"/>
    <w:rsid w:val="00D362CE"/>
    <w:rsid w:val="00D36336"/>
    <w:rsid w:val="00D364A8"/>
    <w:rsid w:val="00D364DC"/>
    <w:rsid w:val="00D3667B"/>
    <w:rsid w:val="00D36991"/>
    <w:rsid w:val="00D36A1A"/>
    <w:rsid w:val="00D36AAA"/>
    <w:rsid w:val="00D36F3C"/>
    <w:rsid w:val="00D37086"/>
    <w:rsid w:val="00D37400"/>
    <w:rsid w:val="00D37710"/>
    <w:rsid w:val="00D37B03"/>
    <w:rsid w:val="00D37CF8"/>
    <w:rsid w:val="00D37D69"/>
    <w:rsid w:val="00D37D85"/>
    <w:rsid w:val="00D37D88"/>
    <w:rsid w:val="00D37ED8"/>
    <w:rsid w:val="00D4027A"/>
    <w:rsid w:val="00D40350"/>
    <w:rsid w:val="00D403F5"/>
    <w:rsid w:val="00D4040D"/>
    <w:rsid w:val="00D40DF2"/>
    <w:rsid w:val="00D410C0"/>
    <w:rsid w:val="00D410E3"/>
    <w:rsid w:val="00D412E1"/>
    <w:rsid w:val="00D41476"/>
    <w:rsid w:val="00D41B8D"/>
    <w:rsid w:val="00D41DEC"/>
    <w:rsid w:val="00D41F84"/>
    <w:rsid w:val="00D420F6"/>
    <w:rsid w:val="00D422E4"/>
    <w:rsid w:val="00D423A6"/>
    <w:rsid w:val="00D423C4"/>
    <w:rsid w:val="00D42469"/>
    <w:rsid w:val="00D424BF"/>
    <w:rsid w:val="00D42587"/>
    <w:rsid w:val="00D425E6"/>
    <w:rsid w:val="00D427A3"/>
    <w:rsid w:val="00D42891"/>
    <w:rsid w:val="00D42D53"/>
    <w:rsid w:val="00D42DF1"/>
    <w:rsid w:val="00D430E4"/>
    <w:rsid w:val="00D432FA"/>
    <w:rsid w:val="00D433BA"/>
    <w:rsid w:val="00D4351D"/>
    <w:rsid w:val="00D4355E"/>
    <w:rsid w:val="00D43825"/>
    <w:rsid w:val="00D43998"/>
    <w:rsid w:val="00D439AC"/>
    <w:rsid w:val="00D43AA0"/>
    <w:rsid w:val="00D43AC0"/>
    <w:rsid w:val="00D43BDB"/>
    <w:rsid w:val="00D43DBE"/>
    <w:rsid w:val="00D44281"/>
    <w:rsid w:val="00D4452C"/>
    <w:rsid w:val="00D44D13"/>
    <w:rsid w:val="00D450CE"/>
    <w:rsid w:val="00D457DC"/>
    <w:rsid w:val="00D45871"/>
    <w:rsid w:val="00D45900"/>
    <w:rsid w:val="00D4598B"/>
    <w:rsid w:val="00D45C0F"/>
    <w:rsid w:val="00D45D98"/>
    <w:rsid w:val="00D46206"/>
    <w:rsid w:val="00D462AE"/>
    <w:rsid w:val="00D46391"/>
    <w:rsid w:val="00D46535"/>
    <w:rsid w:val="00D46A3E"/>
    <w:rsid w:val="00D46C34"/>
    <w:rsid w:val="00D46D85"/>
    <w:rsid w:val="00D46FFF"/>
    <w:rsid w:val="00D47001"/>
    <w:rsid w:val="00D470F6"/>
    <w:rsid w:val="00D474FF"/>
    <w:rsid w:val="00D4787A"/>
    <w:rsid w:val="00D478A8"/>
    <w:rsid w:val="00D47A59"/>
    <w:rsid w:val="00D47A5E"/>
    <w:rsid w:val="00D47CAD"/>
    <w:rsid w:val="00D47DF4"/>
    <w:rsid w:val="00D47FA2"/>
    <w:rsid w:val="00D50144"/>
    <w:rsid w:val="00D50442"/>
    <w:rsid w:val="00D50A51"/>
    <w:rsid w:val="00D50A59"/>
    <w:rsid w:val="00D50B0F"/>
    <w:rsid w:val="00D50B4D"/>
    <w:rsid w:val="00D50DC8"/>
    <w:rsid w:val="00D50E39"/>
    <w:rsid w:val="00D50E44"/>
    <w:rsid w:val="00D50EED"/>
    <w:rsid w:val="00D50F12"/>
    <w:rsid w:val="00D513FF"/>
    <w:rsid w:val="00D514BF"/>
    <w:rsid w:val="00D515E2"/>
    <w:rsid w:val="00D516D5"/>
    <w:rsid w:val="00D517E8"/>
    <w:rsid w:val="00D5189A"/>
    <w:rsid w:val="00D5189B"/>
    <w:rsid w:val="00D51A08"/>
    <w:rsid w:val="00D51B25"/>
    <w:rsid w:val="00D51CBE"/>
    <w:rsid w:val="00D51D62"/>
    <w:rsid w:val="00D521DF"/>
    <w:rsid w:val="00D52541"/>
    <w:rsid w:val="00D52586"/>
    <w:rsid w:val="00D52BE4"/>
    <w:rsid w:val="00D52E2D"/>
    <w:rsid w:val="00D532D9"/>
    <w:rsid w:val="00D53328"/>
    <w:rsid w:val="00D53534"/>
    <w:rsid w:val="00D535C2"/>
    <w:rsid w:val="00D535C8"/>
    <w:rsid w:val="00D53695"/>
    <w:rsid w:val="00D537F3"/>
    <w:rsid w:val="00D538B8"/>
    <w:rsid w:val="00D5391C"/>
    <w:rsid w:val="00D53A44"/>
    <w:rsid w:val="00D53FC5"/>
    <w:rsid w:val="00D53FD1"/>
    <w:rsid w:val="00D540EB"/>
    <w:rsid w:val="00D5410E"/>
    <w:rsid w:val="00D5419A"/>
    <w:rsid w:val="00D54395"/>
    <w:rsid w:val="00D54462"/>
    <w:rsid w:val="00D54469"/>
    <w:rsid w:val="00D54518"/>
    <w:rsid w:val="00D54578"/>
    <w:rsid w:val="00D546E2"/>
    <w:rsid w:val="00D548FA"/>
    <w:rsid w:val="00D54B6C"/>
    <w:rsid w:val="00D54C2F"/>
    <w:rsid w:val="00D54ECC"/>
    <w:rsid w:val="00D5505D"/>
    <w:rsid w:val="00D55272"/>
    <w:rsid w:val="00D554E3"/>
    <w:rsid w:val="00D555ED"/>
    <w:rsid w:val="00D55967"/>
    <w:rsid w:val="00D55A30"/>
    <w:rsid w:val="00D55A89"/>
    <w:rsid w:val="00D55EBB"/>
    <w:rsid w:val="00D55F0E"/>
    <w:rsid w:val="00D562A6"/>
    <w:rsid w:val="00D562B7"/>
    <w:rsid w:val="00D562C6"/>
    <w:rsid w:val="00D56445"/>
    <w:rsid w:val="00D56475"/>
    <w:rsid w:val="00D566B6"/>
    <w:rsid w:val="00D568AA"/>
    <w:rsid w:val="00D56AD6"/>
    <w:rsid w:val="00D56DB7"/>
    <w:rsid w:val="00D56EA5"/>
    <w:rsid w:val="00D57015"/>
    <w:rsid w:val="00D570C4"/>
    <w:rsid w:val="00D57225"/>
    <w:rsid w:val="00D572D4"/>
    <w:rsid w:val="00D57332"/>
    <w:rsid w:val="00D575F1"/>
    <w:rsid w:val="00D575F2"/>
    <w:rsid w:val="00D579ED"/>
    <w:rsid w:val="00D57A2F"/>
    <w:rsid w:val="00D57D83"/>
    <w:rsid w:val="00D60070"/>
    <w:rsid w:val="00D60235"/>
    <w:rsid w:val="00D60BD7"/>
    <w:rsid w:val="00D60D2D"/>
    <w:rsid w:val="00D610C8"/>
    <w:rsid w:val="00D613D3"/>
    <w:rsid w:val="00D61422"/>
    <w:rsid w:val="00D6155C"/>
    <w:rsid w:val="00D616CC"/>
    <w:rsid w:val="00D61902"/>
    <w:rsid w:val="00D61915"/>
    <w:rsid w:val="00D61937"/>
    <w:rsid w:val="00D61A90"/>
    <w:rsid w:val="00D61C21"/>
    <w:rsid w:val="00D61C41"/>
    <w:rsid w:val="00D61F08"/>
    <w:rsid w:val="00D61F0E"/>
    <w:rsid w:val="00D61F26"/>
    <w:rsid w:val="00D61F27"/>
    <w:rsid w:val="00D621E0"/>
    <w:rsid w:val="00D622F2"/>
    <w:rsid w:val="00D62436"/>
    <w:rsid w:val="00D628EE"/>
    <w:rsid w:val="00D62946"/>
    <w:rsid w:val="00D62B57"/>
    <w:rsid w:val="00D62EBE"/>
    <w:rsid w:val="00D631AF"/>
    <w:rsid w:val="00D631E2"/>
    <w:rsid w:val="00D6354D"/>
    <w:rsid w:val="00D63796"/>
    <w:rsid w:val="00D637C1"/>
    <w:rsid w:val="00D638BE"/>
    <w:rsid w:val="00D63A54"/>
    <w:rsid w:val="00D63C45"/>
    <w:rsid w:val="00D63F41"/>
    <w:rsid w:val="00D63FD3"/>
    <w:rsid w:val="00D64011"/>
    <w:rsid w:val="00D64197"/>
    <w:rsid w:val="00D641DC"/>
    <w:rsid w:val="00D6479A"/>
    <w:rsid w:val="00D6492E"/>
    <w:rsid w:val="00D64C40"/>
    <w:rsid w:val="00D64DC0"/>
    <w:rsid w:val="00D65032"/>
    <w:rsid w:val="00D65173"/>
    <w:rsid w:val="00D651C9"/>
    <w:rsid w:val="00D65357"/>
    <w:rsid w:val="00D65489"/>
    <w:rsid w:val="00D65552"/>
    <w:rsid w:val="00D6556F"/>
    <w:rsid w:val="00D65637"/>
    <w:rsid w:val="00D65985"/>
    <w:rsid w:val="00D65C1F"/>
    <w:rsid w:val="00D65EFF"/>
    <w:rsid w:val="00D65FAE"/>
    <w:rsid w:val="00D65FD4"/>
    <w:rsid w:val="00D660A9"/>
    <w:rsid w:val="00D6619A"/>
    <w:rsid w:val="00D661E7"/>
    <w:rsid w:val="00D662E3"/>
    <w:rsid w:val="00D66374"/>
    <w:rsid w:val="00D6643C"/>
    <w:rsid w:val="00D664CE"/>
    <w:rsid w:val="00D664F9"/>
    <w:rsid w:val="00D66A71"/>
    <w:rsid w:val="00D66F04"/>
    <w:rsid w:val="00D67242"/>
    <w:rsid w:val="00D67380"/>
    <w:rsid w:val="00D674D3"/>
    <w:rsid w:val="00D674EB"/>
    <w:rsid w:val="00D67548"/>
    <w:rsid w:val="00D676A1"/>
    <w:rsid w:val="00D67924"/>
    <w:rsid w:val="00D6792C"/>
    <w:rsid w:val="00D67BA9"/>
    <w:rsid w:val="00D67CBE"/>
    <w:rsid w:val="00D67E19"/>
    <w:rsid w:val="00D67F17"/>
    <w:rsid w:val="00D70355"/>
    <w:rsid w:val="00D70502"/>
    <w:rsid w:val="00D70616"/>
    <w:rsid w:val="00D70701"/>
    <w:rsid w:val="00D70719"/>
    <w:rsid w:val="00D707A7"/>
    <w:rsid w:val="00D7080E"/>
    <w:rsid w:val="00D7098A"/>
    <w:rsid w:val="00D70AD0"/>
    <w:rsid w:val="00D70AD4"/>
    <w:rsid w:val="00D70BAF"/>
    <w:rsid w:val="00D70D1D"/>
    <w:rsid w:val="00D70DBD"/>
    <w:rsid w:val="00D7113D"/>
    <w:rsid w:val="00D7130A"/>
    <w:rsid w:val="00D71427"/>
    <w:rsid w:val="00D719BE"/>
    <w:rsid w:val="00D71D18"/>
    <w:rsid w:val="00D71DC8"/>
    <w:rsid w:val="00D71EB2"/>
    <w:rsid w:val="00D71ECA"/>
    <w:rsid w:val="00D720F2"/>
    <w:rsid w:val="00D721DD"/>
    <w:rsid w:val="00D72371"/>
    <w:rsid w:val="00D7237F"/>
    <w:rsid w:val="00D72405"/>
    <w:rsid w:val="00D72530"/>
    <w:rsid w:val="00D72622"/>
    <w:rsid w:val="00D72654"/>
    <w:rsid w:val="00D7267E"/>
    <w:rsid w:val="00D72771"/>
    <w:rsid w:val="00D728FB"/>
    <w:rsid w:val="00D72938"/>
    <w:rsid w:val="00D72AAA"/>
    <w:rsid w:val="00D72D6D"/>
    <w:rsid w:val="00D72F4C"/>
    <w:rsid w:val="00D72F9E"/>
    <w:rsid w:val="00D73037"/>
    <w:rsid w:val="00D730FB"/>
    <w:rsid w:val="00D731EA"/>
    <w:rsid w:val="00D73380"/>
    <w:rsid w:val="00D734D5"/>
    <w:rsid w:val="00D73543"/>
    <w:rsid w:val="00D7354A"/>
    <w:rsid w:val="00D7360C"/>
    <w:rsid w:val="00D73855"/>
    <w:rsid w:val="00D738F4"/>
    <w:rsid w:val="00D739C6"/>
    <w:rsid w:val="00D73BCC"/>
    <w:rsid w:val="00D73F25"/>
    <w:rsid w:val="00D7419B"/>
    <w:rsid w:val="00D74373"/>
    <w:rsid w:val="00D74811"/>
    <w:rsid w:val="00D7587B"/>
    <w:rsid w:val="00D75979"/>
    <w:rsid w:val="00D75988"/>
    <w:rsid w:val="00D76013"/>
    <w:rsid w:val="00D76130"/>
    <w:rsid w:val="00D7664A"/>
    <w:rsid w:val="00D76698"/>
    <w:rsid w:val="00D766C9"/>
    <w:rsid w:val="00D76D30"/>
    <w:rsid w:val="00D76F93"/>
    <w:rsid w:val="00D77051"/>
    <w:rsid w:val="00D77133"/>
    <w:rsid w:val="00D77232"/>
    <w:rsid w:val="00D7724C"/>
    <w:rsid w:val="00D77291"/>
    <w:rsid w:val="00D773DF"/>
    <w:rsid w:val="00D774B6"/>
    <w:rsid w:val="00D775E5"/>
    <w:rsid w:val="00D777CE"/>
    <w:rsid w:val="00D77809"/>
    <w:rsid w:val="00D77878"/>
    <w:rsid w:val="00D77952"/>
    <w:rsid w:val="00D77DB9"/>
    <w:rsid w:val="00D77FC8"/>
    <w:rsid w:val="00D80362"/>
    <w:rsid w:val="00D8056F"/>
    <w:rsid w:val="00D8099E"/>
    <w:rsid w:val="00D80B4A"/>
    <w:rsid w:val="00D80E5C"/>
    <w:rsid w:val="00D80F63"/>
    <w:rsid w:val="00D80FF6"/>
    <w:rsid w:val="00D811E0"/>
    <w:rsid w:val="00D812AD"/>
    <w:rsid w:val="00D81394"/>
    <w:rsid w:val="00D81410"/>
    <w:rsid w:val="00D81659"/>
    <w:rsid w:val="00D81891"/>
    <w:rsid w:val="00D818E5"/>
    <w:rsid w:val="00D819E0"/>
    <w:rsid w:val="00D81BA9"/>
    <w:rsid w:val="00D81C4B"/>
    <w:rsid w:val="00D81CBC"/>
    <w:rsid w:val="00D823BE"/>
    <w:rsid w:val="00D82445"/>
    <w:rsid w:val="00D82C84"/>
    <w:rsid w:val="00D82DE8"/>
    <w:rsid w:val="00D82EB4"/>
    <w:rsid w:val="00D82F9B"/>
    <w:rsid w:val="00D82FA6"/>
    <w:rsid w:val="00D83146"/>
    <w:rsid w:val="00D83207"/>
    <w:rsid w:val="00D832E8"/>
    <w:rsid w:val="00D83345"/>
    <w:rsid w:val="00D83404"/>
    <w:rsid w:val="00D834A4"/>
    <w:rsid w:val="00D834E2"/>
    <w:rsid w:val="00D834E5"/>
    <w:rsid w:val="00D8368C"/>
    <w:rsid w:val="00D8384D"/>
    <w:rsid w:val="00D83A47"/>
    <w:rsid w:val="00D83C8D"/>
    <w:rsid w:val="00D83FA6"/>
    <w:rsid w:val="00D84424"/>
    <w:rsid w:val="00D84711"/>
    <w:rsid w:val="00D847DB"/>
    <w:rsid w:val="00D847F4"/>
    <w:rsid w:val="00D8492D"/>
    <w:rsid w:val="00D8494E"/>
    <w:rsid w:val="00D849ED"/>
    <w:rsid w:val="00D84CB0"/>
    <w:rsid w:val="00D84D09"/>
    <w:rsid w:val="00D84EE9"/>
    <w:rsid w:val="00D84F02"/>
    <w:rsid w:val="00D8541B"/>
    <w:rsid w:val="00D85898"/>
    <w:rsid w:val="00D85AD1"/>
    <w:rsid w:val="00D85E3D"/>
    <w:rsid w:val="00D85E6D"/>
    <w:rsid w:val="00D85FA9"/>
    <w:rsid w:val="00D861B5"/>
    <w:rsid w:val="00D863CD"/>
    <w:rsid w:val="00D86432"/>
    <w:rsid w:val="00D8656C"/>
    <w:rsid w:val="00D8670A"/>
    <w:rsid w:val="00D8678C"/>
    <w:rsid w:val="00D868F7"/>
    <w:rsid w:val="00D86B5C"/>
    <w:rsid w:val="00D86C44"/>
    <w:rsid w:val="00D86C75"/>
    <w:rsid w:val="00D86C80"/>
    <w:rsid w:val="00D86D83"/>
    <w:rsid w:val="00D86E78"/>
    <w:rsid w:val="00D872F7"/>
    <w:rsid w:val="00D8756E"/>
    <w:rsid w:val="00D87595"/>
    <w:rsid w:val="00D876A0"/>
    <w:rsid w:val="00D87862"/>
    <w:rsid w:val="00D87A7B"/>
    <w:rsid w:val="00D87AB1"/>
    <w:rsid w:val="00D87BDE"/>
    <w:rsid w:val="00D87CC1"/>
    <w:rsid w:val="00D87E5A"/>
    <w:rsid w:val="00D87EEC"/>
    <w:rsid w:val="00D9018C"/>
    <w:rsid w:val="00D9039C"/>
    <w:rsid w:val="00D903CC"/>
    <w:rsid w:val="00D903F5"/>
    <w:rsid w:val="00D90679"/>
    <w:rsid w:val="00D9071F"/>
    <w:rsid w:val="00D90749"/>
    <w:rsid w:val="00D90796"/>
    <w:rsid w:val="00D90AC4"/>
    <w:rsid w:val="00D90D32"/>
    <w:rsid w:val="00D90E20"/>
    <w:rsid w:val="00D90E52"/>
    <w:rsid w:val="00D90EC0"/>
    <w:rsid w:val="00D9100E"/>
    <w:rsid w:val="00D910C0"/>
    <w:rsid w:val="00D91296"/>
    <w:rsid w:val="00D9145D"/>
    <w:rsid w:val="00D916AA"/>
    <w:rsid w:val="00D916C1"/>
    <w:rsid w:val="00D91801"/>
    <w:rsid w:val="00D91AC6"/>
    <w:rsid w:val="00D91BFE"/>
    <w:rsid w:val="00D91D2E"/>
    <w:rsid w:val="00D91FAA"/>
    <w:rsid w:val="00D91FB0"/>
    <w:rsid w:val="00D92792"/>
    <w:rsid w:val="00D92A2A"/>
    <w:rsid w:val="00D92AB0"/>
    <w:rsid w:val="00D92B4E"/>
    <w:rsid w:val="00D92C0F"/>
    <w:rsid w:val="00D92F98"/>
    <w:rsid w:val="00D92FAD"/>
    <w:rsid w:val="00D931B4"/>
    <w:rsid w:val="00D93358"/>
    <w:rsid w:val="00D933A3"/>
    <w:rsid w:val="00D933DA"/>
    <w:rsid w:val="00D933F5"/>
    <w:rsid w:val="00D9342E"/>
    <w:rsid w:val="00D93615"/>
    <w:rsid w:val="00D9367D"/>
    <w:rsid w:val="00D938A2"/>
    <w:rsid w:val="00D939A6"/>
    <w:rsid w:val="00D93B6B"/>
    <w:rsid w:val="00D93D93"/>
    <w:rsid w:val="00D93E1E"/>
    <w:rsid w:val="00D93ED0"/>
    <w:rsid w:val="00D93FA8"/>
    <w:rsid w:val="00D94318"/>
    <w:rsid w:val="00D94688"/>
    <w:rsid w:val="00D94B30"/>
    <w:rsid w:val="00D952F3"/>
    <w:rsid w:val="00D953F6"/>
    <w:rsid w:val="00D95595"/>
    <w:rsid w:val="00D955A1"/>
    <w:rsid w:val="00D956CF"/>
    <w:rsid w:val="00D956EB"/>
    <w:rsid w:val="00D956EC"/>
    <w:rsid w:val="00D9587F"/>
    <w:rsid w:val="00D95959"/>
    <w:rsid w:val="00D959C9"/>
    <w:rsid w:val="00D95B82"/>
    <w:rsid w:val="00D95C54"/>
    <w:rsid w:val="00D95F21"/>
    <w:rsid w:val="00D9605A"/>
    <w:rsid w:val="00D961A4"/>
    <w:rsid w:val="00D964F4"/>
    <w:rsid w:val="00D965D0"/>
    <w:rsid w:val="00D967CB"/>
    <w:rsid w:val="00D967F7"/>
    <w:rsid w:val="00D9683D"/>
    <w:rsid w:val="00D96872"/>
    <w:rsid w:val="00D96992"/>
    <w:rsid w:val="00D969FA"/>
    <w:rsid w:val="00D9714A"/>
    <w:rsid w:val="00D97174"/>
    <w:rsid w:val="00D971A5"/>
    <w:rsid w:val="00D97297"/>
    <w:rsid w:val="00D973AC"/>
    <w:rsid w:val="00D973E1"/>
    <w:rsid w:val="00D97533"/>
    <w:rsid w:val="00D9756E"/>
    <w:rsid w:val="00D9757C"/>
    <w:rsid w:val="00D9759A"/>
    <w:rsid w:val="00D9792B"/>
    <w:rsid w:val="00D97C1F"/>
    <w:rsid w:val="00D97FEC"/>
    <w:rsid w:val="00DA002B"/>
    <w:rsid w:val="00DA02C7"/>
    <w:rsid w:val="00DA037E"/>
    <w:rsid w:val="00DA03B6"/>
    <w:rsid w:val="00DA04DF"/>
    <w:rsid w:val="00DA04E7"/>
    <w:rsid w:val="00DA069F"/>
    <w:rsid w:val="00DA090A"/>
    <w:rsid w:val="00DA091B"/>
    <w:rsid w:val="00DA0CF0"/>
    <w:rsid w:val="00DA1010"/>
    <w:rsid w:val="00DA13EE"/>
    <w:rsid w:val="00DA18FD"/>
    <w:rsid w:val="00DA1957"/>
    <w:rsid w:val="00DA1AE8"/>
    <w:rsid w:val="00DA1B0F"/>
    <w:rsid w:val="00DA1BDF"/>
    <w:rsid w:val="00DA1D62"/>
    <w:rsid w:val="00DA1E61"/>
    <w:rsid w:val="00DA205A"/>
    <w:rsid w:val="00DA233A"/>
    <w:rsid w:val="00DA2390"/>
    <w:rsid w:val="00DA241D"/>
    <w:rsid w:val="00DA25D5"/>
    <w:rsid w:val="00DA2D6B"/>
    <w:rsid w:val="00DA2DB2"/>
    <w:rsid w:val="00DA3057"/>
    <w:rsid w:val="00DA31F9"/>
    <w:rsid w:val="00DA321D"/>
    <w:rsid w:val="00DA33A1"/>
    <w:rsid w:val="00DA3647"/>
    <w:rsid w:val="00DA36E4"/>
    <w:rsid w:val="00DA3868"/>
    <w:rsid w:val="00DA3AAE"/>
    <w:rsid w:val="00DA3B18"/>
    <w:rsid w:val="00DA3B66"/>
    <w:rsid w:val="00DA3BC7"/>
    <w:rsid w:val="00DA3FFE"/>
    <w:rsid w:val="00DA4729"/>
    <w:rsid w:val="00DA4811"/>
    <w:rsid w:val="00DA4C1C"/>
    <w:rsid w:val="00DA4D83"/>
    <w:rsid w:val="00DA4E1B"/>
    <w:rsid w:val="00DA4EF5"/>
    <w:rsid w:val="00DA52C0"/>
    <w:rsid w:val="00DA551F"/>
    <w:rsid w:val="00DA57E3"/>
    <w:rsid w:val="00DA597B"/>
    <w:rsid w:val="00DA5B8C"/>
    <w:rsid w:val="00DA5BEE"/>
    <w:rsid w:val="00DA5C71"/>
    <w:rsid w:val="00DA6208"/>
    <w:rsid w:val="00DA6284"/>
    <w:rsid w:val="00DA63DB"/>
    <w:rsid w:val="00DA643A"/>
    <w:rsid w:val="00DA68CF"/>
    <w:rsid w:val="00DA6A3E"/>
    <w:rsid w:val="00DA6BE5"/>
    <w:rsid w:val="00DA6C55"/>
    <w:rsid w:val="00DA73BB"/>
    <w:rsid w:val="00DA7474"/>
    <w:rsid w:val="00DA7478"/>
    <w:rsid w:val="00DA7529"/>
    <w:rsid w:val="00DA7636"/>
    <w:rsid w:val="00DA769C"/>
    <w:rsid w:val="00DA78C3"/>
    <w:rsid w:val="00DA7CA6"/>
    <w:rsid w:val="00DA7DC5"/>
    <w:rsid w:val="00DA7E2E"/>
    <w:rsid w:val="00DB0179"/>
    <w:rsid w:val="00DB0211"/>
    <w:rsid w:val="00DB02AD"/>
    <w:rsid w:val="00DB05DE"/>
    <w:rsid w:val="00DB08A7"/>
    <w:rsid w:val="00DB0999"/>
    <w:rsid w:val="00DB0C80"/>
    <w:rsid w:val="00DB0CDA"/>
    <w:rsid w:val="00DB0F50"/>
    <w:rsid w:val="00DB0FAE"/>
    <w:rsid w:val="00DB108B"/>
    <w:rsid w:val="00DB11CC"/>
    <w:rsid w:val="00DB11F7"/>
    <w:rsid w:val="00DB121E"/>
    <w:rsid w:val="00DB13DB"/>
    <w:rsid w:val="00DB14B4"/>
    <w:rsid w:val="00DB1508"/>
    <w:rsid w:val="00DB18D7"/>
    <w:rsid w:val="00DB1931"/>
    <w:rsid w:val="00DB1999"/>
    <w:rsid w:val="00DB1C68"/>
    <w:rsid w:val="00DB1D3B"/>
    <w:rsid w:val="00DB1E09"/>
    <w:rsid w:val="00DB1F78"/>
    <w:rsid w:val="00DB2039"/>
    <w:rsid w:val="00DB209F"/>
    <w:rsid w:val="00DB268E"/>
    <w:rsid w:val="00DB279F"/>
    <w:rsid w:val="00DB28BA"/>
    <w:rsid w:val="00DB2C7E"/>
    <w:rsid w:val="00DB2E76"/>
    <w:rsid w:val="00DB30E9"/>
    <w:rsid w:val="00DB32B0"/>
    <w:rsid w:val="00DB333A"/>
    <w:rsid w:val="00DB3351"/>
    <w:rsid w:val="00DB34B3"/>
    <w:rsid w:val="00DB3604"/>
    <w:rsid w:val="00DB3771"/>
    <w:rsid w:val="00DB3948"/>
    <w:rsid w:val="00DB396C"/>
    <w:rsid w:val="00DB39FA"/>
    <w:rsid w:val="00DB3AED"/>
    <w:rsid w:val="00DB3F09"/>
    <w:rsid w:val="00DB427F"/>
    <w:rsid w:val="00DB464F"/>
    <w:rsid w:val="00DB48A6"/>
    <w:rsid w:val="00DB4996"/>
    <w:rsid w:val="00DB4A4F"/>
    <w:rsid w:val="00DB4AD4"/>
    <w:rsid w:val="00DB4B5E"/>
    <w:rsid w:val="00DB4F5E"/>
    <w:rsid w:val="00DB5177"/>
    <w:rsid w:val="00DB5239"/>
    <w:rsid w:val="00DB52C6"/>
    <w:rsid w:val="00DB5477"/>
    <w:rsid w:val="00DB54CF"/>
    <w:rsid w:val="00DB557F"/>
    <w:rsid w:val="00DB59B5"/>
    <w:rsid w:val="00DB5A90"/>
    <w:rsid w:val="00DB5ED9"/>
    <w:rsid w:val="00DB6070"/>
    <w:rsid w:val="00DB608C"/>
    <w:rsid w:val="00DB616B"/>
    <w:rsid w:val="00DB6462"/>
    <w:rsid w:val="00DB6846"/>
    <w:rsid w:val="00DB6889"/>
    <w:rsid w:val="00DB72A4"/>
    <w:rsid w:val="00DB730D"/>
    <w:rsid w:val="00DB7345"/>
    <w:rsid w:val="00DB73D1"/>
    <w:rsid w:val="00DB7B10"/>
    <w:rsid w:val="00DC004F"/>
    <w:rsid w:val="00DC00C1"/>
    <w:rsid w:val="00DC061D"/>
    <w:rsid w:val="00DC091A"/>
    <w:rsid w:val="00DC0FBD"/>
    <w:rsid w:val="00DC0FE1"/>
    <w:rsid w:val="00DC12DC"/>
    <w:rsid w:val="00DC12E9"/>
    <w:rsid w:val="00DC13E6"/>
    <w:rsid w:val="00DC190B"/>
    <w:rsid w:val="00DC1954"/>
    <w:rsid w:val="00DC1A0F"/>
    <w:rsid w:val="00DC1A84"/>
    <w:rsid w:val="00DC1BE8"/>
    <w:rsid w:val="00DC1C9C"/>
    <w:rsid w:val="00DC1ED7"/>
    <w:rsid w:val="00DC210F"/>
    <w:rsid w:val="00DC21AF"/>
    <w:rsid w:val="00DC2295"/>
    <w:rsid w:val="00DC24B6"/>
    <w:rsid w:val="00DC25B3"/>
    <w:rsid w:val="00DC25B4"/>
    <w:rsid w:val="00DC27DD"/>
    <w:rsid w:val="00DC2B7A"/>
    <w:rsid w:val="00DC2C04"/>
    <w:rsid w:val="00DC2DE9"/>
    <w:rsid w:val="00DC2F75"/>
    <w:rsid w:val="00DC31A6"/>
    <w:rsid w:val="00DC3325"/>
    <w:rsid w:val="00DC33DF"/>
    <w:rsid w:val="00DC353E"/>
    <w:rsid w:val="00DC36E8"/>
    <w:rsid w:val="00DC3A09"/>
    <w:rsid w:val="00DC3D36"/>
    <w:rsid w:val="00DC3E95"/>
    <w:rsid w:val="00DC4396"/>
    <w:rsid w:val="00DC4642"/>
    <w:rsid w:val="00DC46CF"/>
    <w:rsid w:val="00DC480E"/>
    <w:rsid w:val="00DC4940"/>
    <w:rsid w:val="00DC4AA6"/>
    <w:rsid w:val="00DC4E74"/>
    <w:rsid w:val="00DC4EA2"/>
    <w:rsid w:val="00DC50FF"/>
    <w:rsid w:val="00DC512C"/>
    <w:rsid w:val="00DC55FD"/>
    <w:rsid w:val="00DC5775"/>
    <w:rsid w:val="00DC5A92"/>
    <w:rsid w:val="00DC5C2D"/>
    <w:rsid w:val="00DC5D50"/>
    <w:rsid w:val="00DC5E20"/>
    <w:rsid w:val="00DC5F13"/>
    <w:rsid w:val="00DC6009"/>
    <w:rsid w:val="00DC610B"/>
    <w:rsid w:val="00DC6171"/>
    <w:rsid w:val="00DC61E8"/>
    <w:rsid w:val="00DC6295"/>
    <w:rsid w:val="00DC693B"/>
    <w:rsid w:val="00DC6954"/>
    <w:rsid w:val="00DC699D"/>
    <w:rsid w:val="00DC69DD"/>
    <w:rsid w:val="00DC6B3B"/>
    <w:rsid w:val="00DC6BA6"/>
    <w:rsid w:val="00DC6BF9"/>
    <w:rsid w:val="00DC6C28"/>
    <w:rsid w:val="00DC6C67"/>
    <w:rsid w:val="00DC6CC2"/>
    <w:rsid w:val="00DC6D62"/>
    <w:rsid w:val="00DC6DF2"/>
    <w:rsid w:val="00DC6EA3"/>
    <w:rsid w:val="00DC701D"/>
    <w:rsid w:val="00DC7106"/>
    <w:rsid w:val="00DC71E1"/>
    <w:rsid w:val="00DC7216"/>
    <w:rsid w:val="00DC7691"/>
    <w:rsid w:val="00DC7696"/>
    <w:rsid w:val="00DC795E"/>
    <w:rsid w:val="00DC7EA5"/>
    <w:rsid w:val="00DD001D"/>
    <w:rsid w:val="00DD08E1"/>
    <w:rsid w:val="00DD0C20"/>
    <w:rsid w:val="00DD104B"/>
    <w:rsid w:val="00DD1532"/>
    <w:rsid w:val="00DD16E9"/>
    <w:rsid w:val="00DD1B6B"/>
    <w:rsid w:val="00DD1BDF"/>
    <w:rsid w:val="00DD1F9F"/>
    <w:rsid w:val="00DD2262"/>
    <w:rsid w:val="00DD23A4"/>
    <w:rsid w:val="00DD26F2"/>
    <w:rsid w:val="00DD2709"/>
    <w:rsid w:val="00DD2869"/>
    <w:rsid w:val="00DD2A67"/>
    <w:rsid w:val="00DD2B2C"/>
    <w:rsid w:val="00DD2C06"/>
    <w:rsid w:val="00DD2E3E"/>
    <w:rsid w:val="00DD309C"/>
    <w:rsid w:val="00DD3149"/>
    <w:rsid w:val="00DD35A3"/>
    <w:rsid w:val="00DD3702"/>
    <w:rsid w:val="00DD375F"/>
    <w:rsid w:val="00DD377A"/>
    <w:rsid w:val="00DD3D28"/>
    <w:rsid w:val="00DD4276"/>
    <w:rsid w:val="00DD4362"/>
    <w:rsid w:val="00DD45BC"/>
    <w:rsid w:val="00DD4652"/>
    <w:rsid w:val="00DD4754"/>
    <w:rsid w:val="00DD4782"/>
    <w:rsid w:val="00DD47CE"/>
    <w:rsid w:val="00DD4C76"/>
    <w:rsid w:val="00DD4D2F"/>
    <w:rsid w:val="00DD4E95"/>
    <w:rsid w:val="00DD4FA0"/>
    <w:rsid w:val="00DD4FFC"/>
    <w:rsid w:val="00DD50A8"/>
    <w:rsid w:val="00DD51AF"/>
    <w:rsid w:val="00DD52C8"/>
    <w:rsid w:val="00DD5309"/>
    <w:rsid w:val="00DD544D"/>
    <w:rsid w:val="00DD559B"/>
    <w:rsid w:val="00DD58C5"/>
    <w:rsid w:val="00DD5D48"/>
    <w:rsid w:val="00DD5F2C"/>
    <w:rsid w:val="00DD5F67"/>
    <w:rsid w:val="00DD603D"/>
    <w:rsid w:val="00DD6262"/>
    <w:rsid w:val="00DD62C6"/>
    <w:rsid w:val="00DD6463"/>
    <w:rsid w:val="00DD65DE"/>
    <w:rsid w:val="00DD679E"/>
    <w:rsid w:val="00DD6913"/>
    <w:rsid w:val="00DD6A19"/>
    <w:rsid w:val="00DD6AC8"/>
    <w:rsid w:val="00DD6AF9"/>
    <w:rsid w:val="00DD6D59"/>
    <w:rsid w:val="00DD6EC1"/>
    <w:rsid w:val="00DD7028"/>
    <w:rsid w:val="00DD7153"/>
    <w:rsid w:val="00DD7372"/>
    <w:rsid w:val="00DD768F"/>
    <w:rsid w:val="00DD78E8"/>
    <w:rsid w:val="00DD7CCD"/>
    <w:rsid w:val="00DD7E59"/>
    <w:rsid w:val="00DD7ED9"/>
    <w:rsid w:val="00DE02B6"/>
    <w:rsid w:val="00DE0505"/>
    <w:rsid w:val="00DE0617"/>
    <w:rsid w:val="00DE07B3"/>
    <w:rsid w:val="00DE0CCE"/>
    <w:rsid w:val="00DE0D71"/>
    <w:rsid w:val="00DE0D7A"/>
    <w:rsid w:val="00DE0E6A"/>
    <w:rsid w:val="00DE116E"/>
    <w:rsid w:val="00DE133C"/>
    <w:rsid w:val="00DE173B"/>
    <w:rsid w:val="00DE1C5B"/>
    <w:rsid w:val="00DE1E9C"/>
    <w:rsid w:val="00DE2195"/>
    <w:rsid w:val="00DE2375"/>
    <w:rsid w:val="00DE24EF"/>
    <w:rsid w:val="00DE26B1"/>
    <w:rsid w:val="00DE2821"/>
    <w:rsid w:val="00DE2837"/>
    <w:rsid w:val="00DE284D"/>
    <w:rsid w:val="00DE3124"/>
    <w:rsid w:val="00DE321C"/>
    <w:rsid w:val="00DE32C2"/>
    <w:rsid w:val="00DE3568"/>
    <w:rsid w:val="00DE35CD"/>
    <w:rsid w:val="00DE36E3"/>
    <w:rsid w:val="00DE385D"/>
    <w:rsid w:val="00DE386E"/>
    <w:rsid w:val="00DE390D"/>
    <w:rsid w:val="00DE3A54"/>
    <w:rsid w:val="00DE3B08"/>
    <w:rsid w:val="00DE3C6F"/>
    <w:rsid w:val="00DE3CDC"/>
    <w:rsid w:val="00DE3E91"/>
    <w:rsid w:val="00DE3EBE"/>
    <w:rsid w:val="00DE3EE6"/>
    <w:rsid w:val="00DE3F7D"/>
    <w:rsid w:val="00DE3FF5"/>
    <w:rsid w:val="00DE4312"/>
    <w:rsid w:val="00DE45D9"/>
    <w:rsid w:val="00DE4642"/>
    <w:rsid w:val="00DE4681"/>
    <w:rsid w:val="00DE4755"/>
    <w:rsid w:val="00DE486B"/>
    <w:rsid w:val="00DE4A16"/>
    <w:rsid w:val="00DE4B5E"/>
    <w:rsid w:val="00DE4BCC"/>
    <w:rsid w:val="00DE4C5F"/>
    <w:rsid w:val="00DE4DA8"/>
    <w:rsid w:val="00DE50F9"/>
    <w:rsid w:val="00DE511D"/>
    <w:rsid w:val="00DE5125"/>
    <w:rsid w:val="00DE52C4"/>
    <w:rsid w:val="00DE5372"/>
    <w:rsid w:val="00DE59E0"/>
    <w:rsid w:val="00DE5A60"/>
    <w:rsid w:val="00DE5AE6"/>
    <w:rsid w:val="00DE5BD6"/>
    <w:rsid w:val="00DE5CA9"/>
    <w:rsid w:val="00DE5D7A"/>
    <w:rsid w:val="00DE5E3E"/>
    <w:rsid w:val="00DE5E44"/>
    <w:rsid w:val="00DE5F1B"/>
    <w:rsid w:val="00DE6368"/>
    <w:rsid w:val="00DE6478"/>
    <w:rsid w:val="00DE66CE"/>
    <w:rsid w:val="00DE6720"/>
    <w:rsid w:val="00DE687C"/>
    <w:rsid w:val="00DE6DCE"/>
    <w:rsid w:val="00DE6E86"/>
    <w:rsid w:val="00DE6EBF"/>
    <w:rsid w:val="00DE6ED8"/>
    <w:rsid w:val="00DE717A"/>
    <w:rsid w:val="00DE71DB"/>
    <w:rsid w:val="00DE71E9"/>
    <w:rsid w:val="00DE72F4"/>
    <w:rsid w:val="00DE73AB"/>
    <w:rsid w:val="00DE749E"/>
    <w:rsid w:val="00DE779B"/>
    <w:rsid w:val="00DE793F"/>
    <w:rsid w:val="00DE7950"/>
    <w:rsid w:val="00DE7A8D"/>
    <w:rsid w:val="00DE7AF8"/>
    <w:rsid w:val="00DE7B89"/>
    <w:rsid w:val="00DE7C5E"/>
    <w:rsid w:val="00DE7F11"/>
    <w:rsid w:val="00DF007A"/>
    <w:rsid w:val="00DF00EC"/>
    <w:rsid w:val="00DF086E"/>
    <w:rsid w:val="00DF0C38"/>
    <w:rsid w:val="00DF0E95"/>
    <w:rsid w:val="00DF10EB"/>
    <w:rsid w:val="00DF1278"/>
    <w:rsid w:val="00DF1291"/>
    <w:rsid w:val="00DF1409"/>
    <w:rsid w:val="00DF1491"/>
    <w:rsid w:val="00DF1732"/>
    <w:rsid w:val="00DF17D5"/>
    <w:rsid w:val="00DF17F4"/>
    <w:rsid w:val="00DF18E9"/>
    <w:rsid w:val="00DF1A6B"/>
    <w:rsid w:val="00DF1FB8"/>
    <w:rsid w:val="00DF20E2"/>
    <w:rsid w:val="00DF232F"/>
    <w:rsid w:val="00DF2602"/>
    <w:rsid w:val="00DF2658"/>
    <w:rsid w:val="00DF27EB"/>
    <w:rsid w:val="00DF2806"/>
    <w:rsid w:val="00DF2842"/>
    <w:rsid w:val="00DF2857"/>
    <w:rsid w:val="00DF2A4B"/>
    <w:rsid w:val="00DF2A5C"/>
    <w:rsid w:val="00DF2B2B"/>
    <w:rsid w:val="00DF2CC3"/>
    <w:rsid w:val="00DF2E25"/>
    <w:rsid w:val="00DF34ED"/>
    <w:rsid w:val="00DF3696"/>
    <w:rsid w:val="00DF371D"/>
    <w:rsid w:val="00DF399C"/>
    <w:rsid w:val="00DF3A74"/>
    <w:rsid w:val="00DF3C01"/>
    <w:rsid w:val="00DF3C26"/>
    <w:rsid w:val="00DF4066"/>
    <w:rsid w:val="00DF45EB"/>
    <w:rsid w:val="00DF47AD"/>
    <w:rsid w:val="00DF48EA"/>
    <w:rsid w:val="00DF4923"/>
    <w:rsid w:val="00DF4AAB"/>
    <w:rsid w:val="00DF4D29"/>
    <w:rsid w:val="00DF4D85"/>
    <w:rsid w:val="00DF4F63"/>
    <w:rsid w:val="00DF4F7C"/>
    <w:rsid w:val="00DF4FF9"/>
    <w:rsid w:val="00DF5043"/>
    <w:rsid w:val="00DF50C7"/>
    <w:rsid w:val="00DF5311"/>
    <w:rsid w:val="00DF5320"/>
    <w:rsid w:val="00DF5350"/>
    <w:rsid w:val="00DF5405"/>
    <w:rsid w:val="00DF5520"/>
    <w:rsid w:val="00DF56B2"/>
    <w:rsid w:val="00DF572C"/>
    <w:rsid w:val="00DF580F"/>
    <w:rsid w:val="00DF59D2"/>
    <w:rsid w:val="00DF5B53"/>
    <w:rsid w:val="00DF5B8D"/>
    <w:rsid w:val="00DF5D1A"/>
    <w:rsid w:val="00DF5F78"/>
    <w:rsid w:val="00DF6078"/>
    <w:rsid w:val="00DF6461"/>
    <w:rsid w:val="00DF672E"/>
    <w:rsid w:val="00DF6745"/>
    <w:rsid w:val="00DF699B"/>
    <w:rsid w:val="00DF6A03"/>
    <w:rsid w:val="00DF6CDC"/>
    <w:rsid w:val="00DF6D05"/>
    <w:rsid w:val="00DF6D6A"/>
    <w:rsid w:val="00DF6F09"/>
    <w:rsid w:val="00DF6F63"/>
    <w:rsid w:val="00DF6F84"/>
    <w:rsid w:val="00DF70BD"/>
    <w:rsid w:val="00DF729E"/>
    <w:rsid w:val="00DF7657"/>
    <w:rsid w:val="00DF7703"/>
    <w:rsid w:val="00DF7883"/>
    <w:rsid w:val="00DF793D"/>
    <w:rsid w:val="00DF7D11"/>
    <w:rsid w:val="00DF7D8D"/>
    <w:rsid w:val="00DF7F2B"/>
    <w:rsid w:val="00E00381"/>
    <w:rsid w:val="00E00418"/>
    <w:rsid w:val="00E00458"/>
    <w:rsid w:val="00E006A7"/>
    <w:rsid w:val="00E00A18"/>
    <w:rsid w:val="00E00A79"/>
    <w:rsid w:val="00E00A7F"/>
    <w:rsid w:val="00E00F20"/>
    <w:rsid w:val="00E0108C"/>
    <w:rsid w:val="00E011D9"/>
    <w:rsid w:val="00E01249"/>
    <w:rsid w:val="00E01431"/>
    <w:rsid w:val="00E01476"/>
    <w:rsid w:val="00E0154B"/>
    <w:rsid w:val="00E0159C"/>
    <w:rsid w:val="00E017B3"/>
    <w:rsid w:val="00E01BCF"/>
    <w:rsid w:val="00E01C9D"/>
    <w:rsid w:val="00E01D95"/>
    <w:rsid w:val="00E02037"/>
    <w:rsid w:val="00E021AF"/>
    <w:rsid w:val="00E0227E"/>
    <w:rsid w:val="00E022F2"/>
    <w:rsid w:val="00E024C3"/>
    <w:rsid w:val="00E02791"/>
    <w:rsid w:val="00E0285C"/>
    <w:rsid w:val="00E02912"/>
    <w:rsid w:val="00E029B3"/>
    <w:rsid w:val="00E029DF"/>
    <w:rsid w:val="00E02B50"/>
    <w:rsid w:val="00E02BCB"/>
    <w:rsid w:val="00E02E46"/>
    <w:rsid w:val="00E030EA"/>
    <w:rsid w:val="00E031CE"/>
    <w:rsid w:val="00E0320C"/>
    <w:rsid w:val="00E0339C"/>
    <w:rsid w:val="00E033E0"/>
    <w:rsid w:val="00E034E9"/>
    <w:rsid w:val="00E03633"/>
    <w:rsid w:val="00E036C0"/>
    <w:rsid w:val="00E03764"/>
    <w:rsid w:val="00E03B98"/>
    <w:rsid w:val="00E03C29"/>
    <w:rsid w:val="00E03C66"/>
    <w:rsid w:val="00E03D69"/>
    <w:rsid w:val="00E03DC1"/>
    <w:rsid w:val="00E03E66"/>
    <w:rsid w:val="00E0418E"/>
    <w:rsid w:val="00E042DC"/>
    <w:rsid w:val="00E0431E"/>
    <w:rsid w:val="00E04852"/>
    <w:rsid w:val="00E049D2"/>
    <w:rsid w:val="00E04C15"/>
    <w:rsid w:val="00E04FA6"/>
    <w:rsid w:val="00E05015"/>
    <w:rsid w:val="00E051E2"/>
    <w:rsid w:val="00E052B8"/>
    <w:rsid w:val="00E0530E"/>
    <w:rsid w:val="00E05400"/>
    <w:rsid w:val="00E058E6"/>
    <w:rsid w:val="00E058F6"/>
    <w:rsid w:val="00E059F7"/>
    <w:rsid w:val="00E05B57"/>
    <w:rsid w:val="00E05B91"/>
    <w:rsid w:val="00E05CC6"/>
    <w:rsid w:val="00E05FE6"/>
    <w:rsid w:val="00E061EF"/>
    <w:rsid w:val="00E06298"/>
    <w:rsid w:val="00E06310"/>
    <w:rsid w:val="00E0647B"/>
    <w:rsid w:val="00E064F0"/>
    <w:rsid w:val="00E065F5"/>
    <w:rsid w:val="00E068E6"/>
    <w:rsid w:val="00E06ACD"/>
    <w:rsid w:val="00E06C70"/>
    <w:rsid w:val="00E073D4"/>
    <w:rsid w:val="00E0757E"/>
    <w:rsid w:val="00E075B2"/>
    <w:rsid w:val="00E07CA3"/>
    <w:rsid w:val="00E07D9E"/>
    <w:rsid w:val="00E100AB"/>
    <w:rsid w:val="00E102B2"/>
    <w:rsid w:val="00E10463"/>
    <w:rsid w:val="00E104DA"/>
    <w:rsid w:val="00E10640"/>
    <w:rsid w:val="00E107DD"/>
    <w:rsid w:val="00E1092D"/>
    <w:rsid w:val="00E109A5"/>
    <w:rsid w:val="00E10B9E"/>
    <w:rsid w:val="00E10D26"/>
    <w:rsid w:val="00E10DCA"/>
    <w:rsid w:val="00E10E6A"/>
    <w:rsid w:val="00E10FFE"/>
    <w:rsid w:val="00E1103A"/>
    <w:rsid w:val="00E11074"/>
    <w:rsid w:val="00E11179"/>
    <w:rsid w:val="00E1118B"/>
    <w:rsid w:val="00E1118E"/>
    <w:rsid w:val="00E1126A"/>
    <w:rsid w:val="00E112B8"/>
    <w:rsid w:val="00E112B9"/>
    <w:rsid w:val="00E117F7"/>
    <w:rsid w:val="00E12004"/>
    <w:rsid w:val="00E12048"/>
    <w:rsid w:val="00E12208"/>
    <w:rsid w:val="00E123A0"/>
    <w:rsid w:val="00E12A1D"/>
    <w:rsid w:val="00E12B3C"/>
    <w:rsid w:val="00E12D51"/>
    <w:rsid w:val="00E12DE1"/>
    <w:rsid w:val="00E12F00"/>
    <w:rsid w:val="00E12FF5"/>
    <w:rsid w:val="00E13099"/>
    <w:rsid w:val="00E1333F"/>
    <w:rsid w:val="00E135BA"/>
    <w:rsid w:val="00E135D8"/>
    <w:rsid w:val="00E13AD3"/>
    <w:rsid w:val="00E13E0C"/>
    <w:rsid w:val="00E13E25"/>
    <w:rsid w:val="00E13E6E"/>
    <w:rsid w:val="00E14000"/>
    <w:rsid w:val="00E140B7"/>
    <w:rsid w:val="00E14385"/>
    <w:rsid w:val="00E1496E"/>
    <w:rsid w:val="00E14A8A"/>
    <w:rsid w:val="00E14B2C"/>
    <w:rsid w:val="00E14C78"/>
    <w:rsid w:val="00E14E23"/>
    <w:rsid w:val="00E15082"/>
    <w:rsid w:val="00E15157"/>
    <w:rsid w:val="00E1522C"/>
    <w:rsid w:val="00E15386"/>
    <w:rsid w:val="00E15431"/>
    <w:rsid w:val="00E1547C"/>
    <w:rsid w:val="00E1550A"/>
    <w:rsid w:val="00E15767"/>
    <w:rsid w:val="00E15BDF"/>
    <w:rsid w:val="00E15C02"/>
    <w:rsid w:val="00E15C68"/>
    <w:rsid w:val="00E15F63"/>
    <w:rsid w:val="00E16030"/>
    <w:rsid w:val="00E161A6"/>
    <w:rsid w:val="00E16269"/>
    <w:rsid w:val="00E16292"/>
    <w:rsid w:val="00E16436"/>
    <w:rsid w:val="00E1644C"/>
    <w:rsid w:val="00E16509"/>
    <w:rsid w:val="00E1674E"/>
    <w:rsid w:val="00E167E3"/>
    <w:rsid w:val="00E16A06"/>
    <w:rsid w:val="00E16A42"/>
    <w:rsid w:val="00E16BB6"/>
    <w:rsid w:val="00E16BC2"/>
    <w:rsid w:val="00E16D59"/>
    <w:rsid w:val="00E16ED2"/>
    <w:rsid w:val="00E170C3"/>
    <w:rsid w:val="00E171F8"/>
    <w:rsid w:val="00E17383"/>
    <w:rsid w:val="00E17654"/>
    <w:rsid w:val="00E17AF3"/>
    <w:rsid w:val="00E17B4E"/>
    <w:rsid w:val="00E2008E"/>
    <w:rsid w:val="00E20249"/>
    <w:rsid w:val="00E20636"/>
    <w:rsid w:val="00E208FE"/>
    <w:rsid w:val="00E20BB7"/>
    <w:rsid w:val="00E20DA1"/>
    <w:rsid w:val="00E20F72"/>
    <w:rsid w:val="00E20FAB"/>
    <w:rsid w:val="00E2116D"/>
    <w:rsid w:val="00E213CE"/>
    <w:rsid w:val="00E21534"/>
    <w:rsid w:val="00E215DA"/>
    <w:rsid w:val="00E2160D"/>
    <w:rsid w:val="00E21965"/>
    <w:rsid w:val="00E21B36"/>
    <w:rsid w:val="00E21BB5"/>
    <w:rsid w:val="00E21D15"/>
    <w:rsid w:val="00E21F76"/>
    <w:rsid w:val="00E21FFE"/>
    <w:rsid w:val="00E22165"/>
    <w:rsid w:val="00E2275F"/>
    <w:rsid w:val="00E228B8"/>
    <w:rsid w:val="00E2290F"/>
    <w:rsid w:val="00E22C48"/>
    <w:rsid w:val="00E22D4B"/>
    <w:rsid w:val="00E22E0C"/>
    <w:rsid w:val="00E2302D"/>
    <w:rsid w:val="00E2361E"/>
    <w:rsid w:val="00E23835"/>
    <w:rsid w:val="00E238F8"/>
    <w:rsid w:val="00E239EF"/>
    <w:rsid w:val="00E23AFD"/>
    <w:rsid w:val="00E23F5C"/>
    <w:rsid w:val="00E240CE"/>
    <w:rsid w:val="00E24142"/>
    <w:rsid w:val="00E242D2"/>
    <w:rsid w:val="00E2438F"/>
    <w:rsid w:val="00E24441"/>
    <w:rsid w:val="00E24507"/>
    <w:rsid w:val="00E245EE"/>
    <w:rsid w:val="00E24B3E"/>
    <w:rsid w:val="00E24DA4"/>
    <w:rsid w:val="00E24FD1"/>
    <w:rsid w:val="00E25173"/>
    <w:rsid w:val="00E251C8"/>
    <w:rsid w:val="00E2552B"/>
    <w:rsid w:val="00E259F9"/>
    <w:rsid w:val="00E25AB5"/>
    <w:rsid w:val="00E25AF5"/>
    <w:rsid w:val="00E25B0A"/>
    <w:rsid w:val="00E25E60"/>
    <w:rsid w:val="00E25E6D"/>
    <w:rsid w:val="00E26071"/>
    <w:rsid w:val="00E260B7"/>
    <w:rsid w:val="00E26134"/>
    <w:rsid w:val="00E261C3"/>
    <w:rsid w:val="00E261C4"/>
    <w:rsid w:val="00E26381"/>
    <w:rsid w:val="00E26528"/>
    <w:rsid w:val="00E26655"/>
    <w:rsid w:val="00E2668F"/>
    <w:rsid w:val="00E267B9"/>
    <w:rsid w:val="00E26847"/>
    <w:rsid w:val="00E26ABC"/>
    <w:rsid w:val="00E26ADF"/>
    <w:rsid w:val="00E26CE2"/>
    <w:rsid w:val="00E26D34"/>
    <w:rsid w:val="00E270F5"/>
    <w:rsid w:val="00E272DF"/>
    <w:rsid w:val="00E274BB"/>
    <w:rsid w:val="00E2756F"/>
    <w:rsid w:val="00E276F7"/>
    <w:rsid w:val="00E27827"/>
    <w:rsid w:val="00E278C1"/>
    <w:rsid w:val="00E27CE5"/>
    <w:rsid w:val="00E27F28"/>
    <w:rsid w:val="00E30174"/>
    <w:rsid w:val="00E3051C"/>
    <w:rsid w:val="00E3051F"/>
    <w:rsid w:val="00E306F5"/>
    <w:rsid w:val="00E30898"/>
    <w:rsid w:val="00E30B3C"/>
    <w:rsid w:val="00E30BE2"/>
    <w:rsid w:val="00E30F39"/>
    <w:rsid w:val="00E30F5D"/>
    <w:rsid w:val="00E31005"/>
    <w:rsid w:val="00E31628"/>
    <w:rsid w:val="00E316CF"/>
    <w:rsid w:val="00E3178C"/>
    <w:rsid w:val="00E31798"/>
    <w:rsid w:val="00E31BAC"/>
    <w:rsid w:val="00E31E68"/>
    <w:rsid w:val="00E31E72"/>
    <w:rsid w:val="00E31F16"/>
    <w:rsid w:val="00E3221D"/>
    <w:rsid w:val="00E322D2"/>
    <w:rsid w:val="00E3244C"/>
    <w:rsid w:val="00E324AC"/>
    <w:rsid w:val="00E325E9"/>
    <w:rsid w:val="00E32974"/>
    <w:rsid w:val="00E3298D"/>
    <w:rsid w:val="00E32C04"/>
    <w:rsid w:val="00E32D58"/>
    <w:rsid w:val="00E32DBF"/>
    <w:rsid w:val="00E32F34"/>
    <w:rsid w:val="00E32F60"/>
    <w:rsid w:val="00E33187"/>
    <w:rsid w:val="00E3323F"/>
    <w:rsid w:val="00E33463"/>
    <w:rsid w:val="00E33524"/>
    <w:rsid w:val="00E33741"/>
    <w:rsid w:val="00E338E7"/>
    <w:rsid w:val="00E33998"/>
    <w:rsid w:val="00E33AEF"/>
    <w:rsid w:val="00E33C85"/>
    <w:rsid w:val="00E33C8E"/>
    <w:rsid w:val="00E33D3A"/>
    <w:rsid w:val="00E33D66"/>
    <w:rsid w:val="00E33DF6"/>
    <w:rsid w:val="00E3420C"/>
    <w:rsid w:val="00E34368"/>
    <w:rsid w:val="00E345A3"/>
    <w:rsid w:val="00E34601"/>
    <w:rsid w:val="00E34A95"/>
    <w:rsid w:val="00E34BB1"/>
    <w:rsid w:val="00E34BE0"/>
    <w:rsid w:val="00E34D34"/>
    <w:rsid w:val="00E34D75"/>
    <w:rsid w:val="00E34DBA"/>
    <w:rsid w:val="00E34E4F"/>
    <w:rsid w:val="00E34E6A"/>
    <w:rsid w:val="00E34ED2"/>
    <w:rsid w:val="00E34EFA"/>
    <w:rsid w:val="00E353A4"/>
    <w:rsid w:val="00E35524"/>
    <w:rsid w:val="00E35A60"/>
    <w:rsid w:val="00E35BB2"/>
    <w:rsid w:val="00E35CC0"/>
    <w:rsid w:val="00E3606E"/>
    <w:rsid w:val="00E36250"/>
    <w:rsid w:val="00E363B5"/>
    <w:rsid w:val="00E36453"/>
    <w:rsid w:val="00E36463"/>
    <w:rsid w:val="00E36586"/>
    <w:rsid w:val="00E367D5"/>
    <w:rsid w:val="00E368F5"/>
    <w:rsid w:val="00E36B0D"/>
    <w:rsid w:val="00E36CBB"/>
    <w:rsid w:val="00E36E52"/>
    <w:rsid w:val="00E37010"/>
    <w:rsid w:val="00E371B5"/>
    <w:rsid w:val="00E374A8"/>
    <w:rsid w:val="00E375D0"/>
    <w:rsid w:val="00E37CC5"/>
    <w:rsid w:val="00E37CF1"/>
    <w:rsid w:val="00E37E52"/>
    <w:rsid w:val="00E37ECF"/>
    <w:rsid w:val="00E400D8"/>
    <w:rsid w:val="00E4015D"/>
    <w:rsid w:val="00E40251"/>
    <w:rsid w:val="00E402B5"/>
    <w:rsid w:val="00E4088A"/>
    <w:rsid w:val="00E408BC"/>
    <w:rsid w:val="00E40B7D"/>
    <w:rsid w:val="00E40DA6"/>
    <w:rsid w:val="00E40DB9"/>
    <w:rsid w:val="00E40DC3"/>
    <w:rsid w:val="00E40DC6"/>
    <w:rsid w:val="00E410B2"/>
    <w:rsid w:val="00E4129F"/>
    <w:rsid w:val="00E41301"/>
    <w:rsid w:val="00E416CF"/>
    <w:rsid w:val="00E41773"/>
    <w:rsid w:val="00E417FA"/>
    <w:rsid w:val="00E41854"/>
    <w:rsid w:val="00E4187E"/>
    <w:rsid w:val="00E418EF"/>
    <w:rsid w:val="00E41A6A"/>
    <w:rsid w:val="00E41C58"/>
    <w:rsid w:val="00E41CAF"/>
    <w:rsid w:val="00E41D68"/>
    <w:rsid w:val="00E420EB"/>
    <w:rsid w:val="00E4227A"/>
    <w:rsid w:val="00E42338"/>
    <w:rsid w:val="00E42AD4"/>
    <w:rsid w:val="00E42CB0"/>
    <w:rsid w:val="00E42D78"/>
    <w:rsid w:val="00E4330F"/>
    <w:rsid w:val="00E437DE"/>
    <w:rsid w:val="00E43AA6"/>
    <w:rsid w:val="00E43BE9"/>
    <w:rsid w:val="00E43DDB"/>
    <w:rsid w:val="00E43E2B"/>
    <w:rsid w:val="00E43E2D"/>
    <w:rsid w:val="00E43F66"/>
    <w:rsid w:val="00E440AE"/>
    <w:rsid w:val="00E445CD"/>
    <w:rsid w:val="00E445D4"/>
    <w:rsid w:val="00E445DD"/>
    <w:rsid w:val="00E4499E"/>
    <w:rsid w:val="00E44E71"/>
    <w:rsid w:val="00E45059"/>
    <w:rsid w:val="00E45A15"/>
    <w:rsid w:val="00E45B46"/>
    <w:rsid w:val="00E45B60"/>
    <w:rsid w:val="00E45B71"/>
    <w:rsid w:val="00E45BB1"/>
    <w:rsid w:val="00E45BD1"/>
    <w:rsid w:val="00E45DDD"/>
    <w:rsid w:val="00E45EB4"/>
    <w:rsid w:val="00E45F78"/>
    <w:rsid w:val="00E45FD5"/>
    <w:rsid w:val="00E4617E"/>
    <w:rsid w:val="00E462D5"/>
    <w:rsid w:val="00E4636A"/>
    <w:rsid w:val="00E464AC"/>
    <w:rsid w:val="00E4654B"/>
    <w:rsid w:val="00E467E9"/>
    <w:rsid w:val="00E468DF"/>
    <w:rsid w:val="00E4730A"/>
    <w:rsid w:val="00E4734A"/>
    <w:rsid w:val="00E473D5"/>
    <w:rsid w:val="00E4746A"/>
    <w:rsid w:val="00E4747D"/>
    <w:rsid w:val="00E475C0"/>
    <w:rsid w:val="00E475E5"/>
    <w:rsid w:val="00E478AF"/>
    <w:rsid w:val="00E47C70"/>
    <w:rsid w:val="00E47DAD"/>
    <w:rsid w:val="00E50171"/>
    <w:rsid w:val="00E502DA"/>
    <w:rsid w:val="00E5032E"/>
    <w:rsid w:val="00E50587"/>
    <w:rsid w:val="00E50668"/>
    <w:rsid w:val="00E50CD6"/>
    <w:rsid w:val="00E50D77"/>
    <w:rsid w:val="00E50DCE"/>
    <w:rsid w:val="00E50E4F"/>
    <w:rsid w:val="00E50E86"/>
    <w:rsid w:val="00E50F8D"/>
    <w:rsid w:val="00E512B6"/>
    <w:rsid w:val="00E51354"/>
    <w:rsid w:val="00E515BC"/>
    <w:rsid w:val="00E51744"/>
    <w:rsid w:val="00E5180C"/>
    <w:rsid w:val="00E51BBC"/>
    <w:rsid w:val="00E51CCC"/>
    <w:rsid w:val="00E51CF4"/>
    <w:rsid w:val="00E51CF7"/>
    <w:rsid w:val="00E51E08"/>
    <w:rsid w:val="00E51E8A"/>
    <w:rsid w:val="00E51F84"/>
    <w:rsid w:val="00E52084"/>
    <w:rsid w:val="00E521A6"/>
    <w:rsid w:val="00E52342"/>
    <w:rsid w:val="00E5252F"/>
    <w:rsid w:val="00E52619"/>
    <w:rsid w:val="00E526B5"/>
    <w:rsid w:val="00E528C0"/>
    <w:rsid w:val="00E52A17"/>
    <w:rsid w:val="00E52CB4"/>
    <w:rsid w:val="00E52D07"/>
    <w:rsid w:val="00E52EF9"/>
    <w:rsid w:val="00E531AA"/>
    <w:rsid w:val="00E531BD"/>
    <w:rsid w:val="00E53263"/>
    <w:rsid w:val="00E533D2"/>
    <w:rsid w:val="00E5343F"/>
    <w:rsid w:val="00E5348D"/>
    <w:rsid w:val="00E535F9"/>
    <w:rsid w:val="00E53693"/>
    <w:rsid w:val="00E53835"/>
    <w:rsid w:val="00E5393D"/>
    <w:rsid w:val="00E53982"/>
    <w:rsid w:val="00E53A42"/>
    <w:rsid w:val="00E53B6F"/>
    <w:rsid w:val="00E53CFE"/>
    <w:rsid w:val="00E53F8A"/>
    <w:rsid w:val="00E5417C"/>
    <w:rsid w:val="00E54285"/>
    <w:rsid w:val="00E5446D"/>
    <w:rsid w:val="00E54492"/>
    <w:rsid w:val="00E54520"/>
    <w:rsid w:val="00E545FC"/>
    <w:rsid w:val="00E547A5"/>
    <w:rsid w:val="00E547E8"/>
    <w:rsid w:val="00E548A3"/>
    <w:rsid w:val="00E54C6D"/>
    <w:rsid w:val="00E54CA0"/>
    <w:rsid w:val="00E54DB3"/>
    <w:rsid w:val="00E54EAA"/>
    <w:rsid w:val="00E55270"/>
    <w:rsid w:val="00E553AD"/>
    <w:rsid w:val="00E5554F"/>
    <w:rsid w:val="00E5589B"/>
    <w:rsid w:val="00E558E5"/>
    <w:rsid w:val="00E558E8"/>
    <w:rsid w:val="00E55999"/>
    <w:rsid w:val="00E55CC6"/>
    <w:rsid w:val="00E55D92"/>
    <w:rsid w:val="00E55EE3"/>
    <w:rsid w:val="00E5636C"/>
    <w:rsid w:val="00E563B8"/>
    <w:rsid w:val="00E565C0"/>
    <w:rsid w:val="00E5660F"/>
    <w:rsid w:val="00E566F3"/>
    <w:rsid w:val="00E56742"/>
    <w:rsid w:val="00E56865"/>
    <w:rsid w:val="00E56C34"/>
    <w:rsid w:val="00E56CBF"/>
    <w:rsid w:val="00E56E39"/>
    <w:rsid w:val="00E56E88"/>
    <w:rsid w:val="00E56FAD"/>
    <w:rsid w:val="00E574B6"/>
    <w:rsid w:val="00E5759A"/>
    <w:rsid w:val="00E5761E"/>
    <w:rsid w:val="00E577C9"/>
    <w:rsid w:val="00E57BA9"/>
    <w:rsid w:val="00E57C9B"/>
    <w:rsid w:val="00E57DC7"/>
    <w:rsid w:val="00E57EAE"/>
    <w:rsid w:val="00E57F2A"/>
    <w:rsid w:val="00E602A8"/>
    <w:rsid w:val="00E60383"/>
    <w:rsid w:val="00E604DC"/>
    <w:rsid w:val="00E606AC"/>
    <w:rsid w:val="00E60826"/>
    <w:rsid w:val="00E60BB0"/>
    <w:rsid w:val="00E60E3D"/>
    <w:rsid w:val="00E61068"/>
    <w:rsid w:val="00E6107F"/>
    <w:rsid w:val="00E611B8"/>
    <w:rsid w:val="00E613D9"/>
    <w:rsid w:val="00E61684"/>
    <w:rsid w:val="00E61865"/>
    <w:rsid w:val="00E618DF"/>
    <w:rsid w:val="00E618EE"/>
    <w:rsid w:val="00E61DA0"/>
    <w:rsid w:val="00E61EE4"/>
    <w:rsid w:val="00E61F04"/>
    <w:rsid w:val="00E61FA0"/>
    <w:rsid w:val="00E6228E"/>
    <w:rsid w:val="00E622B7"/>
    <w:rsid w:val="00E62445"/>
    <w:rsid w:val="00E62539"/>
    <w:rsid w:val="00E6257B"/>
    <w:rsid w:val="00E628F3"/>
    <w:rsid w:val="00E629C9"/>
    <w:rsid w:val="00E62CAD"/>
    <w:rsid w:val="00E62DDB"/>
    <w:rsid w:val="00E6321B"/>
    <w:rsid w:val="00E63341"/>
    <w:rsid w:val="00E63821"/>
    <w:rsid w:val="00E63A2B"/>
    <w:rsid w:val="00E63A64"/>
    <w:rsid w:val="00E63B46"/>
    <w:rsid w:val="00E63BF8"/>
    <w:rsid w:val="00E63E56"/>
    <w:rsid w:val="00E63FB8"/>
    <w:rsid w:val="00E640EC"/>
    <w:rsid w:val="00E64144"/>
    <w:rsid w:val="00E6431C"/>
    <w:rsid w:val="00E6472E"/>
    <w:rsid w:val="00E647FC"/>
    <w:rsid w:val="00E64892"/>
    <w:rsid w:val="00E649DC"/>
    <w:rsid w:val="00E64A68"/>
    <w:rsid w:val="00E64B7B"/>
    <w:rsid w:val="00E64BF8"/>
    <w:rsid w:val="00E650F5"/>
    <w:rsid w:val="00E6513C"/>
    <w:rsid w:val="00E653B9"/>
    <w:rsid w:val="00E6554A"/>
    <w:rsid w:val="00E6561E"/>
    <w:rsid w:val="00E658B1"/>
    <w:rsid w:val="00E65B15"/>
    <w:rsid w:val="00E65B7F"/>
    <w:rsid w:val="00E65D27"/>
    <w:rsid w:val="00E65DF3"/>
    <w:rsid w:val="00E6603A"/>
    <w:rsid w:val="00E6609D"/>
    <w:rsid w:val="00E660CB"/>
    <w:rsid w:val="00E6616C"/>
    <w:rsid w:val="00E6618C"/>
    <w:rsid w:val="00E66251"/>
    <w:rsid w:val="00E663E0"/>
    <w:rsid w:val="00E665EC"/>
    <w:rsid w:val="00E6676D"/>
    <w:rsid w:val="00E66893"/>
    <w:rsid w:val="00E668CF"/>
    <w:rsid w:val="00E668F4"/>
    <w:rsid w:val="00E66A40"/>
    <w:rsid w:val="00E66AA8"/>
    <w:rsid w:val="00E66D32"/>
    <w:rsid w:val="00E66DDD"/>
    <w:rsid w:val="00E6706C"/>
    <w:rsid w:val="00E670AB"/>
    <w:rsid w:val="00E672E8"/>
    <w:rsid w:val="00E67404"/>
    <w:rsid w:val="00E674E7"/>
    <w:rsid w:val="00E675B5"/>
    <w:rsid w:val="00E675BD"/>
    <w:rsid w:val="00E6760E"/>
    <w:rsid w:val="00E677E2"/>
    <w:rsid w:val="00E67872"/>
    <w:rsid w:val="00E678F0"/>
    <w:rsid w:val="00E679F0"/>
    <w:rsid w:val="00E67AF0"/>
    <w:rsid w:val="00E67DD0"/>
    <w:rsid w:val="00E67EE1"/>
    <w:rsid w:val="00E67FE5"/>
    <w:rsid w:val="00E67FFE"/>
    <w:rsid w:val="00E70274"/>
    <w:rsid w:val="00E703CD"/>
    <w:rsid w:val="00E7042C"/>
    <w:rsid w:val="00E705CA"/>
    <w:rsid w:val="00E70629"/>
    <w:rsid w:val="00E70668"/>
    <w:rsid w:val="00E707A3"/>
    <w:rsid w:val="00E707DB"/>
    <w:rsid w:val="00E70805"/>
    <w:rsid w:val="00E70878"/>
    <w:rsid w:val="00E70CF8"/>
    <w:rsid w:val="00E70D01"/>
    <w:rsid w:val="00E70D04"/>
    <w:rsid w:val="00E70D7D"/>
    <w:rsid w:val="00E712D0"/>
    <w:rsid w:val="00E713BB"/>
    <w:rsid w:val="00E7159F"/>
    <w:rsid w:val="00E71600"/>
    <w:rsid w:val="00E71616"/>
    <w:rsid w:val="00E718C7"/>
    <w:rsid w:val="00E71A74"/>
    <w:rsid w:val="00E71AD8"/>
    <w:rsid w:val="00E71B06"/>
    <w:rsid w:val="00E71B32"/>
    <w:rsid w:val="00E71BFA"/>
    <w:rsid w:val="00E71E88"/>
    <w:rsid w:val="00E71F94"/>
    <w:rsid w:val="00E71FB4"/>
    <w:rsid w:val="00E71FD0"/>
    <w:rsid w:val="00E72119"/>
    <w:rsid w:val="00E72176"/>
    <w:rsid w:val="00E72595"/>
    <w:rsid w:val="00E72617"/>
    <w:rsid w:val="00E72794"/>
    <w:rsid w:val="00E7279B"/>
    <w:rsid w:val="00E72D26"/>
    <w:rsid w:val="00E72E47"/>
    <w:rsid w:val="00E730AE"/>
    <w:rsid w:val="00E7313D"/>
    <w:rsid w:val="00E731F1"/>
    <w:rsid w:val="00E733EE"/>
    <w:rsid w:val="00E73631"/>
    <w:rsid w:val="00E737B1"/>
    <w:rsid w:val="00E73A68"/>
    <w:rsid w:val="00E73B24"/>
    <w:rsid w:val="00E73E01"/>
    <w:rsid w:val="00E73E70"/>
    <w:rsid w:val="00E73EF5"/>
    <w:rsid w:val="00E73F6B"/>
    <w:rsid w:val="00E73FB4"/>
    <w:rsid w:val="00E73FBC"/>
    <w:rsid w:val="00E74031"/>
    <w:rsid w:val="00E74153"/>
    <w:rsid w:val="00E74310"/>
    <w:rsid w:val="00E746BD"/>
    <w:rsid w:val="00E7496C"/>
    <w:rsid w:val="00E749B7"/>
    <w:rsid w:val="00E74D04"/>
    <w:rsid w:val="00E74D9A"/>
    <w:rsid w:val="00E74F30"/>
    <w:rsid w:val="00E74F62"/>
    <w:rsid w:val="00E74F66"/>
    <w:rsid w:val="00E75426"/>
    <w:rsid w:val="00E756AA"/>
    <w:rsid w:val="00E7585A"/>
    <w:rsid w:val="00E75928"/>
    <w:rsid w:val="00E759AE"/>
    <w:rsid w:val="00E759B4"/>
    <w:rsid w:val="00E75A1D"/>
    <w:rsid w:val="00E75BC4"/>
    <w:rsid w:val="00E75E46"/>
    <w:rsid w:val="00E75FC4"/>
    <w:rsid w:val="00E75FFA"/>
    <w:rsid w:val="00E7637B"/>
    <w:rsid w:val="00E76604"/>
    <w:rsid w:val="00E76766"/>
    <w:rsid w:val="00E76787"/>
    <w:rsid w:val="00E768AE"/>
    <w:rsid w:val="00E768CF"/>
    <w:rsid w:val="00E76939"/>
    <w:rsid w:val="00E76BA8"/>
    <w:rsid w:val="00E76C32"/>
    <w:rsid w:val="00E76C62"/>
    <w:rsid w:val="00E76F8C"/>
    <w:rsid w:val="00E7707A"/>
    <w:rsid w:val="00E77146"/>
    <w:rsid w:val="00E77225"/>
    <w:rsid w:val="00E77624"/>
    <w:rsid w:val="00E776B3"/>
    <w:rsid w:val="00E77A08"/>
    <w:rsid w:val="00E77A7C"/>
    <w:rsid w:val="00E77CF8"/>
    <w:rsid w:val="00E77E08"/>
    <w:rsid w:val="00E80077"/>
    <w:rsid w:val="00E801F9"/>
    <w:rsid w:val="00E80209"/>
    <w:rsid w:val="00E802B7"/>
    <w:rsid w:val="00E804BC"/>
    <w:rsid w:val="00E8051B"/>
    <w:rsid w:val="00E80AB7"/>
    <w:rsid w:val="00E80BBD"/>
    <w:rsid w:val="00E80CE7"/>
    <w:rsid w:val="00E80D84"/>
    <w:rsid w:val="00E80D86"/>
    <w:rsid w:val="00E8134D"/>
    <w:rsid w:val="00E81463"/>
    <w:rsid w:val="00E815EF"/>
    <w:rsid w:val="00E81689"/>
    <w:rsid w:val="00E81729"/>
    <w:rsid w:val="00E81988"/>
    <w:rsid w:val="00E81B01"/>
    <w:rsid w:val="00E81BB6"/>
    <w:rsid w:val="00E81DA4"/>
    <w:rsid w:val="00E81ECD"/>
    <w:rsid w:val="00E81FD8"/>
    <w:rsid w:val="00E82165"/>
    <w:rsid w:val="00E82239"/>
    <w:rsid w:val="00E822ED"/>
    <w:rsid w:val="00E82A60"/>
    <w:rsid w:val="00E82CFE"/>
    <w:rsid w:val="00E82EE6"/>
    <w:rsid w:val="00E82F55"/>
    <w:rsid w:val="00E8312F"/>
    <w:rsid w:val="00E8329A"/>
    <w:rsid w:val="00E8381A"/>
    <w:rsid w:val="00E83828"/>
    <w:rsid w:val="00E838B8"/>
    <w:rsid w:val="00E839D0"/>
    <w:rsid w:val="00E83A40"/>
    <w:rsid w:val="00E83B1E"/>
    <w:rsid w:val="00E8400D"/>
    <w:rsid w:val="00E842F0"/>
    <w:rsid w:val="00E8437F"/>
    <w:rsid w:val="00E843B5"/>
    <w:rsid w:val="00E843DF"/>
    <w:rsid w:val="00E84544"/>
    <w:rsid w:val="00E8494D"/>
    <w:rsid w:val="00E84986"/>
    <w:rsid w:val="00E84A3E"/>
    <w:rsid w:val="00E84E6A"/>
    <w:rsid w:val="00E84F3F"/>
    <w:rsid w:val="00E85052"/>
    <w:rsid w:val="00E85182"/>
    <w:rsid w:val="00E851A1"/>
    <w:rsid w:val="00E8533E"/>
    <w:rsid w:val="00E85341"/>
    <w:rsid w:val="00E853F2"/>
    <w:rsid w:val="00E85435"/>
    <w:rsid w:val="00E85534"/>
    <w:rsid w:val="00E85A31"/>
    <w:rsid w:val="00E85A67"/>
    <w:rsid w:val="00E85C6A"/>
    <w:rsid w:val="00E85FB6"/>
    <w:rsid w:val="00E8608B"/>
    <w:rsid w:val="00E861E4"/>
    <w:rsid w:val="00E86255"/>
    <w:rsid w:val="00E863A8"/>
    <w:rsid w:val="00E86471"/>
    <w:rsid w:val="00E864F1"/>
    <w:rsid w:val="00E865E4"/>
    <w:rsid w:val="00E8683A"/>
    <w:rsid w:val="00E86C87"/>
    <w:rsid w:val="00E86CB4"/>
    <w:rsid w:val="00E86CE2"/>
    <w:rsid w:val="00E87095"/>
    <w:rsid w:val="00E87179"/>
    <w:rsid w:val="00E874E8"/>
    <w:rsid w:val="00E8754B"/>
    <w:rsid w:val="00E87595"/>
    <w:rsid w:val="00E87610"/>
    <w:rsid w:val="00E87618"/>
    <w:rsid w:val="00E8798C"/>
    <w:rsid w:val="00E879E2"/>
    <w:rsid w:val="00E87CCE"/>
    <w:rsid w:val="00E87D53"/>
    <w:rsid w:val="00E87FD2"/>
    <w:rsid w:val="00E9005F"/>
    <w:rsid w:val="00E900B9"/>
    <w:rsid w:val="00E90138"/>
    <w:rsid w:val="00E905C3"/>
    <w:rsid w:val="00E905E7"/>
    <w:rsid w:val="00E905ED"/>
    <w:rsid w:val="00E90943"/>
    <w:rsid w:val="00E90A66"/>
    <w:rsid w:val="00E90B23"/>
    <w:rsid w:val="00E90DE3"/>
    <w:rsid w:val="00E90F2F"/>
    <w:rsid w:val="00E91229"/>
    <w:rsid w:val="00E912E5"/>
    <w:rsid w:val="00E91403"/>
    <w:rsid w:val="00E9141B"/>
    <w:rsid w:val="00E917B8"/>
    <w:rsid w:val="00E91B0B"/>
    <w:rsid w:val="00E91F1D"/>
    <w:rsid w:val="00E91F75"/>
    <w:rsid w:val="00E920F6"/>
    <w:rsid w:val="00E921A9"/>
    <w:rsid w:val="00E9272C"/>
    <w:rsid w:val="00E9285A"/>
    <w:rsid w:val="00E92C3D"/>
    <w:rsid w:val="00E92F63"/>
    <w:rsid w:val="00E93251"/>
    <w:rsid w:val="00E9335E"/>
    <w:rsid w:val="00E9336C"/>
    <w:rsid w:val="00E933EE"/>
    <w:rsid w:val="00E934A8"/>
    <w:rsid w:val="00E935BF"/>
    <w:rsid w:val="00E9377A"/>
    <w:rsid w:val="00E93A55"/>
    <w:rsid w:val="00E93C39"/>
    <w:rsid w:val="00E93DE8"/>
    <w:rsid w:val="00E94007"/>
    <w:rsid w:val="00E94021"/>
    <w:rsid w:val="00E94249"/>
    <w:rsid w:val="00E9431E"/>
    <w:rsid w:val="00E943D0"/>
    <w:rsid w:val="00E94843"/>
    <w:rsid w:val="00E9491A"/>
    <w:rsid w:val="00E9499B"/>
    <w:rsid w:val="00E949FC"/>
    <w:rsid w:val="00E94AB0"/>
    <w:rsid w:val="00E94C0E"/>
    <w:rsid w:val="00E94C6E"/>
    <w:rsid w:val="00E94E01"/>
    <w:rsid w:val="00E94E4D"/>
    <w:rsid w:val="00E95003"/>
    <w:rsid w:val="00E95044"/>
    <w:rsid w:val="00E9521D"/>
    <w:rsid w:val="00E9550A"/>
    <w:rsid w:val="00E959D6"/>
    <w:rsid w:val="00E95A35"/>
    <w:rsid w:val="00E95A83"/>
    <w:rsid w:val="00E95B3C"/>
    <w:rsid w:val="00E95B81"/>
    <w:rsid w:val="00E95DB3"/>
    <w:rsid w:val="00E95EBC"/>
    <w:rsid w:val="00E95F6D"/>
    <w:rsid w:val="00E9607E"/>
    <w:rsid w:val="00E961BD"/>
    <w:rsid w:val="00E96342"/>
    <w:rsid w:val="00E965A3"/>
    <w:rsid w:val="00E96A43"/>
    <w:rsid w:val="00E96BE0"/>
    <w:rsid w:val="00E96F1A"/>
    <w:rsid w:val="00E97134"/>
    <w:rsid w:val="00E9743F"/>
    <w:rsid w:val="00E976FD"/>
    <w:rsid w:val="00E977B0"/>
    <w:rsid w:val="00E9797A"/>
    <w:rsid w:val="00E97A2D"/>
    <w:rsid w:val="00E97E92"/>
    <w:rsid w:val="00EA0107"/>
    <w:rsid w:val="00EA0233"/>
    <w:rsid w:val="00EA0579"/>
    <w:rsid w:val="00EA060F"/>
    <w:rsid w:val="00EA0655"/>
    <w:rsid w:val="00EA06D1"/>
    <w:rsid w:val="00EA08DD"/>
    <w:rsid w:val="00EA0974"/>
    <w:rsid w:val="00EA0977"/>
    <w:rsid w:val="00EA09B5"/>
    <w:rsid w:val="00EA0B52"/>
    <w:rsid w:val="00EA0BE6"/>
    <w:rsid w:val="00EA0E1B"/>
    <w:rsid w:val="00EA14C6"/>
    <w:rsid w:val="00EA14FC"/>
    <w:rsid w:val="00EA16CF"/>
    <w:rsid w:val="00EA1B1C"/>
    <w:rsid w:val="00EA1D36"/>
    <w:rsid w:val="00EA1E87"/>
    <w:rsid w:val="00EA2172"/>
    <w:rsid w:val="00EA2207"/>
    <w:rsid w:val="00EA234A"/>
    <w:rsid w:val="00EA2749"/>
    <w:rsid w:val="00EA2801"/>
    <w:rsid w:val="00EA2884"/>
    <w:rsid w:val="00EA2889"/>
    <w:rsid w:val="00EA2960"/>
    <w:rsid w:val="00EA2C23"/>
    <w:rsid w:val="00EA3144"/>
    <w:rsid w:val="00EA3380"/>
    <w:rsid w:val="00EA3425"/>
    <w:rsid w:val="00EA35BE"/>
    <w:rsid w:val="00EA38A6"/>
    <w:rsid w:val="00EA3B4F"/>
    <w:rsid w:val="00EA3B73"/>
    <w:rsid w:val="00EA3C81"/>
    <w:rsid w:val="00EA3E84"/>
    <w:rsid w:val="00EA3EC2"/>
    <w:rsid w:val="00EA3EE0"/>
    <w:rsid w:val="00EA407D"/>
    <w:rsid w:val="00EA4177"/>
    <w:rsid w:val="00EA41EB"/>
    <w:rsid w:val="00EA4251"/>
    <w:rsid w:val="00EA428D"/>
    <w:rsid w:val="00EA4337"/>
    <w:rsid w:val="00EA43BA"/>
    <w:rsid w:val="00EA4558"/>
    <w:rsid w:val="00EA4586"/>
    <w:rsid w:val="00EA46C0"/>
    <w:rsid w:val="00EA4CF5"/>
    <w:rsid w:val="00EA4D4C"/>
    <w:rsid w:val="00EA4E03"/>
    <w:rsid w:val="00EA4ED6"/>
    <w:rsid w:val="00EA4F8A"/>
    <w:rsid w:val="00EA5290"/>
    <w:rsid w:val="00EA53E1"/>
    <w:rsid w:val="00EA564D"/>
    <w:rsid w:val="00EA5804"/>
    <w:rsid w:val="00EA5A0F"/>
    <w:rsid w:val="00EA5F87"/>
    <w:rsid w:val="00EA640A"/>
    <w:rsid w:val="00EA64B3"/>
    <w:rsid w:val="00EA6591"/>
    <w:rsid w:val="00EA666F"/>
    <w:rsid w:val="00EA69D7"/>
    <w:rsid w:val="00EA6C6D"/>
    <w:rsid w:val="00EA6D72"/>
    <w:rsid w:val="00EA6EAC"/>
    <w:rsid w:val="00EA6F13"/>
    <w:rsid w:val="00EA6F50"/>
    <w:rsid w:val="00EA7465"/>
    <w:rsid w:val="00EA760F"/>
    <w:rsid w:val="00EA783A"/>
    <w:rsid w:val="00EA7997"/>
    <w:rsid w:val="00EA79F9"/>
    <w:rsid w:val="00EA7DDF"/>
    <w:rsid w:val="00EA7F4C"/>
    <w:rsid w:val="00EA7FA4"/>
    <w:rsid w:val="00EB011D"/>
    <w:rsid w:val="00EB014D"/>
    <w:rsid w:val="00EB02C6"/>
    <w:rsid w:val="00EB06BD"/>
    <w:rsid w:val="00EB0825"/>
    <w:rsid w:val="00EB0AF4"/>
    <w:rsid w:val="00EB0DF6"/>
    <w:rsid w:val="00EB0EA0"/>
    <w:rsid w:val="00EB0F19"/>
    <w:rsid w:val="00EB0F5F"/>
    <w:rsid w:val="00EB1039"/>
    <w:rsid w:val="00EB112F"/>
    <w:rsid w:val="00EB12EE"/>
    <w:rsid w:val="00EB1346"/>
    <w:rsid w:val="00EB1579"/>
    <w:rsid w:val="00EB19CF"/>
    <w:rsid w:val="00EB1BB6"/>
    <w:rsid w:val="00EB2007"/>
    <w:rsid w:val="00EB25E2"/>
    <w:rsid w:val="00EB25F7"/>
    <w:rsid w:val="00EB2671"/>
    <w:rsid w:val="00EB283E"/>
    <w:rsid w:val="00EB2864"/>
    <w:rsid w:val="00EB2DD6"/>
    <w:rsid w:val="00EB2E47"/>
    <w:rsid w:val="00EB3060"/>
    <w:rsid w:val="00EB3139"/>
    <w:rsid w:val="00EB367B"/>
    <w:rsid w:val="00EB3797"/>
    <w:rsid w:val="00EB3D1D"/>
    <w:rsid w:val="00EB3E3E"/>
    <w:rsid w:val="00EB411C"/>
    <w:rsid w:val="00EB415B"/>
    <w:rsid w:val="00EB432D"/>
    <w:rsid w:val="00EB4395"/>
    <w:rsid w:val="00EB44B8"/>
    <w:rsid w:val="00EB44D1"/>
    <w:rsid w:val="00EB4591"/>
    <w:rsid w:val="00EB45AC"/>
    <w:rsid w:val="00EB4603"/>
    <w:rsid w:val="00EB471D"/>
    <w:rsid w:val="00EB47F8"/>
    <w:rsid w:val="00EB4844"/>
    <w:rsid w:val="00EB4ACB"/>
    <w:rsid w:val="00EB4EC3"/>
    <w:rsid w:val="00EB4ED7"/>
    <w:rsid w:val="00EB585F"/>
    <w:rsid w:val="00EB5A5B"/>
    <w:rsid w:val="00EB5AA9"/>
    <w:rsid w:val="00EB5C09"/>
    <w:rsid w:val="00EB5C60"/>
    <w:rsid w:val="00EB5C6B"/>
    <w:rsid w:val="00EB5DC7"/>
    <w:rsid w:val="00EB5EB0"/>
    <w:rsid w:val="00EB5ED3"/>
    <w:rsid w:val="00EB5F0C"/>
    <w:rsid w:val="00EB5FB4"/>
    <w:rsid w:val="00EB61D7"/>
    <w:rsid w:val="00EB61E0"/>
    <w:rsid w:val="00EB6235"/>
    <w:rsid w:val="00EB65C3"/>
    <w:rsid w:val="00EB67B9"/>
    <w:rsid w:val="00EB71C7"/>
    <w:rsid w:val="00EB758A"/>
    <w:rsid w:val="00EB7659"/>
    <w:rsid w:val="00EB76CA"/>
    <w:rsid w:val="00EB7744"/>
    <w:rsid w:val="00EB7747"/>
    <w:rsid w:val="00EB7C7A"/>
    <w:rsid w:val="00EB7D0C"/>
    <w:rsid w:val="00EB7D49"/>
    <w:rsid w:val="00EB7F8F"/>
    <w:rsid w:val="00EC001A"/>
    <w:rsid w:val="00EC013A"/>
    <w:rsid w:val="00EC0194"/>
    <w:rsid w:val="00EC019D"/>
    <w:rsid w:val="00EC0534"/>
    <w:rsid w:val="00EC06DE"/>
    <w:rsid w:val="00EC0B58"/>
    <w:rsid w:val="00EC0DCE"/>
    <w:rsid w:val="00EC0E0A"/>
    <w:rsid w:val="00EC0E60"/>
    <w:rsid w:val="00EC0EE1"/>
    <w:rsid w:val="00EC0F48"/>
    <w:rsid w:val="00EC110A"/>
    <w:rsid w:val="00EC13FE"/>
    <w:rsid w:val="00EC143A"/>
    <w:rsid w:val="00EC1785"/>
    <w:rsid w:val="00EC17CC"/>
    <w:rsid w:val="00EC1C5D"/>
    <w:rsid w:val="00EC1E8E"/>
    <w:rsid w:val="00EC1EA6"/>
    <w:rsid w:val="00EC1EC8"/>
    <w:rsid w:val="00EC1F7F"/>
    <w:rsid w:val="00EC207F"/>
    <w:rsid w:val="00EC2299"/>
    <w:rsid w:val="00EC22C3"/>
    <w:rsid w:val="00EC25C8"/>
    <w:rsid w:val="00EC275B"/>
    <w:rsid w:val="00EC277A"/>
    <w:rsid w:val="00EC288F"/>
    <w:rsid w:val="00EC29A9"/>
    <w:rsid w:val="00EC29AD"/>
    <w:rsid w:val="00EC2CA8"/>
    <w:rsid w:val="00EC2FCF"/>
    <w:rsid w:val="00EC30BC"/>
    <w:rsid w:val="00EC323A"/>
    <w:rsid w:val="00EC33CE"/>
    <w:rsid w:val="00EC378D"/>
    <w:rsid w:val="00EC429C"/>
    <w:rsid w:val="00EC469C"/>
    <w:rsid w:val="00EC46EC"/>
    <w:rsid w:val="00EC488E"/>
    <w:rsid w:val="00EC4979"/>
    <w:rsid w:val="00EC4BDA"/>
    <w:rsid w:val="00EC5069"/>
    <w:rsid w:val="00EC50D7"/>
    <w:rsid w:val="00EC559C"/>
    <w:rsid w:val="00EC55B5"/>
    <w:rsid w:val="00EC5669"/>
    <w:rsid w:val="00EC582C"/>
    <w:rsid w:val="00EC5A4C"/>
    <w:rsid w:val="00EC5CFC"/>
    <w:rsid w:val="00EC65EE"/>
    <w:rsid w:val="00EC6646"/>
    <w:rsid w:val="00EC6676"/>
    <w:rsid w:val="00EC66DD"/>
    <w:rsid w:val="00EC6759"/>
    <w:rsid w:val="00EC6968"/>
    <w:rsid w:val="00EC6B50"/>
    <w:rsid w:val="00EC6CED"/>
    <w:rsid w:val="00EC6EE4"/>
    <w:rsid w:val="00EC6FFC"/>
    <w:rsid w:val="00EC706F"/>
    <w:rsid w:val="00EC70D7"/>
    <w:rsid w:val="00EC74D9"/>
    <w:rsid w:val="00EC74F6"/>
    <w:rsid w:val="00EC784D"/>
    <w:rsid w:val="00EC78BE"/>
    <w:rsid w:val="00EC7B4D"/>
    <w:rsid w:val="00EC7C47"/>
    <w:rsid w:val="00EC7F9C"/>
    <w:rsid w:val="00EC7FE9"/>
    <w:rsid w:val="00ED0189"/>
    <w:rsid w:val="00ED045E"/>
    <w:rsid w:val="00ED0755"/>
    <w:rsid w:val="00ED080A"/>
    <w:rsid w:val="00ED081D"/>
    <w:rsid w:val="00ED087B"/>
    <w:rsid w:val="00ED09AD"/>
    <w:rsid w:val="00ED09B9"/>
    <w:rsid w:val="00ED0DBF"/>
    <w:rsid w:val="00ED0DC4"/>
    <w:rsid w:val="00ED0F04"/>
    <w:rsid w:val="00ED1061"/>
    <w:rsid w:val="00ED1124"/>
    <w:rsid w:val="00ED1210"/>
    <w:rsid w:val="00ED1459"/>
    <w:rsid w:val="00ED14DE"/>
    <w:rsid w:val="00ED16F9"/>
    <w:rsid w:val="00ED1F9F"/>
    <w:rsid w:val="00ED2162"/>
    <w:rsid w:val="00ED227F"/>
    <w:rsid w:val="00ED236C"/>
    <w:rsid w:val="00ED238D"/>
    <w:rsid w:val="00ED2432"/>
    <w:rsid w:val="00ED245F"/>
    <w:rsid w:val="00ED24B5"/>
    <w:rsid w:val="00ED2672"/>
    <w:rsid w:val="00ED27BC"/>
    <w:rsid w:val="00ED2998"/>
    <w:rsid w:val="00ED2B67"/>
    <w:rsid w:val="00ED2E0D"/>
    <w:rsid w:val="00ED2EBC"/>
    <w:rsid w:val="00ED32A9"/>
    <w:rsid w:val="00ED32AD"/>
    <w:rsid w:val="00ED32AE"/>
    <w:rsid w:val="00ED3837"/>
    <w:rsid w:val="00ED3D70"/>
    <w:rsid w:val="00ED3EFF"/>
    <w:rsid w:val="00ED40FF"/>
    <w:rsid w:val="00ED41E6"/>
    <w:rsid w:val="00ED4570"/>
    <w:rsid w:val="00ED4594"/>
    <w:rsid w:val="00ED4A55"/>
    <w:rsid w:val="00ED4ADC"/>
    <w:rsid w:val="00ED4B30"/>
    <w:rsid w:val="00ED4B56"/>
    <w:rsid w:val="00ED4C92"/>
    <w:rsid w:val="00ED4CC4"/>
    <w:rsid w:val="00ED4CCF"/>
    <w:rsid w:val="00ED4E47"/>
    <w:rsid w:val="00ED4FBE"/>
    <w:rsid w:val="00ED4FD5"/>
    <w:rsid w:val="00ED5256"/>
    <w:rsid w:val="00ED533B"/>
    <w:rsid w:val="00ED53DB"/>
    <w:rsid w:val="00ED5560"/>
    <w:rsid w:val="00ED5696"/>
    <w:rsid w:val="00ED5851"/>
    <w:rsid w:val="00ED5922"/>
    <w:rsid w:val="00ED5B5B"/>
    <w:rsid w:val="00ED5BF2"/>
    <w:rsid w:val="00ED5C08"/>
    <w:rsid w:val="00ED5F29"/>
    <w:rsid w:val="00ED614A"/>
    <w:rsid w:val="00ED624B"/>
    <w:rsid w:val="00ED62D2"/>
    <w:rsid w:val="00ED639E"/>
    <w:rsid w:val="00ED6437"/>
    <w:rsid w:val="00ED664A"/>
    <w:rsid w:val="00ED6668"/>
    <w:rsid w:val="00ED6734"/>
    <w:rsid w:val="00ED676B"/>
    <w:rsid w:val="00ED6D1F"/>
    <w:rsid w:val="00ED6D95"/>
    <w:rsid w:val="00ED6E92"/>
    <w:rsid w:val="00ED6F0F"/>
    <w:rsid w:val="00ED7119"/>
    <w:rsid w:val="00ED7271"/>
    <w:rsid w:val="00ED7311"/>
    <w:rsid w:val="00ED7444"/>
    <w:rsid w:val="00ED79E1"/>
    <w:rsid w:val="00ED7A32"/>
    <w:rsid w:val="00ED7B66"/>
    <w:rsid w:val="00ED7B78"/>
    <w:rsid w:val="00ED7B7C"/>
    <w:rsid w:val="00ED7BC9"/>
    <w:rsid w:val="00ED7CC7"/>
    <w:rsid w:val="00ED7D10"/>
    <w:rsid w:val="00ED7E0F"/>
    <w:rsid w:val="00ED7E48"/>
    <w:rsid w:val="00EE02AC"/>
    <w:rsid w:val="00EE03D0"/>
    <w:rsid w:val="00EE040D"/>
    <w:rsid w:val="00EE09C4"/>
    <w:rsid w:val="00EE0AC2"/>
    <w:rsid w:val="00EE0AFE"/>
    <w:rsid w:val="00EE0BA5"/>
    <w:rsid w:val="00EE0E59"/>
    <w:rsid w:val="00EE102D"/>
    <w:rsid w:val="00EE10A5"/>
    <w:rsid w:val="00EE1387"/>
    <w:rsid w:val="00EE140D"/>
    <w:rsid w:val="00EE17BA"/>
    <w:rsid w:val="00EE1845"/>
    <w:rsid w:val="00EE1889"/>
    <w:rsid w:val="00EE18FA"/>
    <w:rsid w:val="00EE195E"/>
    <w:rsid w:val="00EE1AD6"/>
    <w:rsid w:val="00EE1CF8"/>
    <w:rsid w:val="00EE1F25"/>
    <w:rsid w:val="00EE23ED"/>
    <w:rsid w:val="00EE2433"/>
    <w:rsid w:val="00EE243E"/>
    <w:rsid w:val="00EE25EF"/>
    <w:rsid w:val="00EE25F7"/>
    <w:rsid w:val="00EE276C"/>
    <w:rsid w:val="00EE29BF"/>
    <w:rsid w:val="00EE29E1"/>
    <w:rsid w:val="00EE2AB8"/>
    <w:rsid w:val="00EE2B73"/>
    <w:rsid w:val="00EE2BD0"/>
    <w:rsid w:val="00EE2FCF"/>
    <w:rsid w:val="00EE3050"/>
    <w:rsid w:val="00EE317F"/>
    <w:rsid w:val="00EE345D"/>
    <w:rsid w:val="00EE358A"/>
    <w:rsid w:val="00EE35A8"/>
    <w:rsid w:val="00EE35DB"/>
    <w:rsid w:val="00EE3B1E"/>
    <w:rsid w:val="00EE3B93"/>
    <w:rsid w:val="00EE3CCE"/>
    <w:rsid w:val="00EE3D88"/>
    <w:rsid w:val="00EE3DBA"/>
    <w:rsid w:val="00EE41A5"/>
    <w:rsid w:val="00EE4268"/>
    <w:rsid w:val="00EE43F7"/>
    <w:rsid w:val="00EE474E"/>
    <w:rsid w:val="00EE47D3"/>
    <w:rsid w:val="00EE47D6"/>
    <w:rsid w:val="00EE48C7"/>
    <w:rsid w:val="00EE4916"/>
    <w:rsid w:val="00EE494A"/>
    <w:rsid w:val="00EE4AD6"/>
    <w:rsid w:val="00EE4C39"/>
    <w:rsid w:val="00EE4DC7"/>
    <w:rsid w:val="00EE4FF1"/>
    <w:rsid w:val="00EE5121"/>
    <w:rsid w:val="00EE5122"/>
    <w:rsid w:val="00EE51CD"/>
    <w:rsid w:val="00EE57A0"/>
    <w:rsid w:val="00EE5826"/>
    <w:rsid w:val="00EE5AF1"/>
    <w:rsid w:val="00EE5B31"/>
    <w:rsid w:val="00EE5C6D"/>
    <w:rsid w:val="00EE5E19"/>
    <w:rsid w:val="00EE5E28"/>
    <w:rsid w:val="00EE5EED"/>
    <w:rsid w:val="00EE5F19"/>
    <w:rsid w:val="00EE6125"/>
    <w:rsid w:val="00EE6253"/>
    <w:rsid w:val="00EE64BB"/>
    <w:rsid w:val="00EE654C"/>
    <w:rsid w:val="00EE6595"/>
    <w:rsid w:val="00EE65D8"/>
    <w:rsid w:val="00EE662C"/>
    <w:rsid w:val="00EE68E6"/>
    <w:rsid w:val="00EE6B00"/>
    <w:rsid w:val="00EE6B96"/>
    <w:rsid w:val="00EE6BB7"/>
    <w:rsid w:val="00EE6CC7"/>
    <w:rsid w:val="00EE6DB1"/>
    <w:rsid w:val="00EE6DF0"/>
    <w:rsid w:val="00EE6E0D"/>
    <w:rsid w:val="00EE71D8"/>
    <w:rsid w:val="00EE72C1"/>
    <w:rsid w:val="00EE7504"/>
    <w:rsid w:val="00EE7555"/>
    <w:rsid w:val="00EE7609"/>
    <w:rsid w:val="00EE7941"/>
    <w:rsid w:val="00EE79C2"/>
    <w:rsid w:val="00EE7FE5"/>
    <w:rsid w:val="00EF0259"/>
    <w:rsid w:val="00EF0346"/>
    <w:rsid w:val="00EF054E"/>
    <w:rsid w:val="00EF05BB"/>
    <w:rsid w:val="00EF0780"/>
    <w:rsid w:val="00EF09B6"/>
    <w:rsid w:val="00EF0D73"/>
    <w:rsid w:val="00EF0E20"/>
    <w:rsid w:val="00EF1237"/>
    <w:rsid w:val="00EF129F"/>
    <w:rsid w:val="00EF12AC"/>
    <w:rsid w:val="00EF1651"/>
    <w:rsid w:val="00EF191A"/>
    <w:rsid w:val="00EF1A2D"/>
    <w:rsid w:val="00EF1B6D"/>
    <w:rsid w:val="00EF1B8E"/>
    <w:rsid w:val="00EF1CF8"/>
    <w:rsid w:val="00EF1D37"/>
    <w:rsid w:val="00EF1DB9"/>
    <w:rsid w:val="00EF1F34"/>
    <w:rsid w:val="00EF21C6"/>
    <w:rsid w:val="00EF22BF"/>
    <w:rsid w:val="00EF2532"/>
    <w:rsid w:val="00EF2759"/>
    <w:rsid w:val="00EF2951"/>
    <w:rsid w:val="00EF2A0B"/>
    <w:rsid w:val="00EF2D91"/>
    <w:rsid w:val="00EF322C"/>
    <w:rsid w:val="00EF33BE"/>
    <w:rsid w:val="00EF3481"/>
    <w:rsid w:val="00EF35B6"/>
    <w:rsid w:val="00EF37D8"/>
    <w:rsid w:val="00EF390C"/>
    <w:rsid w:val="00EF3B66"/>
    <w:rsid w:val="00EF3D53"/>
    <w:rsid w:val="00EF3DEA"/>
    <w:rsid w:val="00EF3EEE"/>
    <w:rsid w:val="00EF3EF3"/>
    <w:rsid w:val="00EF4060"/>
    <w:rsid w:val="00EF413E"/>
    <w:rsid w:val="00EF4150"/>
    <w:rsid w:val="00EF4208"/>
    <w:rsid w:val="00EF44CD"/>
    <w:rsid w:val="00EF44D6"/>
    <w:rsid w:val="00EF4565"/>
    <w:rsid w:val="00EF4786"/>
    <w:rsid w:val="00EF48B5"/>
    <w:rsid w:val="00EF4BCB"/>
    <w:rsid w:val="00EF4CD0"/>
    <w:rsid w:val="00EF4D87"/>
    <w:rsid w:val="00EF4DDD"/>
    <w:rsid w:val="00EF5234"/>
    <w:rsid w:val="00EF532D"/>
    <w:rsid w:val="00EF54C5"/>
    <w:rsid w:val="00EF5576"/>
    <w:rsid w:val="00EF5696"/>
    <w:rsid w:val="00EF5745"/>
    <w:rsid w:val="00EF57F6"/>
    <w:rsid w:val="00EF585C"/>
    <w:rsid w:val="00EF5DE0"/>
    <w:rsid w:val="00EF5F1A"/>
    <w:rsid w:val="00EF5FF5"/>
    <w:rsid w:val="00EF60B1"/>
    <w:rsid w:val="00EF6218"/>
    <w:rsid w:val="00EF6312"/>
    <w:rsid w:val="00EF63CB"/>
    <w:rsid w:val="00EF683C"/>
    <w:rsid w:val="00EF6875"/>
    <w:rsid w:val="00EF6DF3"/>
    <w:rsid w:val="00EF6F25"/>
    <w:rsid w:val="00EF701D"/>
    <w:rsid w:val="00EF70D1"/>
    <w:rsid w:val="00EF756C"/>
    <w:rsid w:val="00EF7598"/>
    <w:rsid w:val="00EF77F1"/>
    <w:rsid w:val="00EF7875"/>
    <w:rsid w:val="00EF7BB9"/>
    <w:rsid w:val="00EF7BF8"/>
    <w:rsid w:val="00EF7C6B"/>
    <w:rsid w:val="00EF7C8E"/>
    <w:rsid w:val="00F00513"/>
    <w:rsid w:val="00F00741"/>
    <w:rsid w:val="00F0083C"/>
    <w:rsid w:val="00F008F5"/>
    <w:rsid w:val="00F00AA7"/>
    <w:rsid w:val="00F00BC7"/>
    <w:rsid w:val="00F00BE2"/>
    <w:rsid w:val="00F00C14"/>
    <w:rsid w:val="00F00D03"/>
    <w:rsid w:val="00F00F0B"/>
    <w:rsid w:val="00F00FE9"/>
    <w:rsid w:val="00F0119D"/>
    <w:rsid w:val="00F0120D"/>
    <w:rsid w:val="00F0123F"/>
    <w:rsid w:val="00F01742"/>
    <w:rsid w:val="00F017ED"/>
    <w:rsid w:val="00F017F6"/>
    <w:rsid w:val="00F0183C"/>
    <w:rsid w:val="00F01A54"/>
    <w:rsid w:val="00F01A69"/>
    <w:rsid w:val="00F01C31"/>
    <w:rsid w:val="00F02391"/>
    <w:rsid w:val="00F02413"/>
    <w:rsid w:val="00F02582"/>
    <w:rsid w:val="00F02C2F"/>
    <w:rsid w:val="00F03210"/>
    <w:rsid w:val="00F0352F"/>
    <w:rsid w:val="00F038CA"/>
    <w:rsid w:val="00F039C4"/>
    <w:rsid w:val="00F03A5A"/>
    <w:rsid w:val="00F03A9D"/>
    <w:rsid w:val="00F03D17"/>
    <w:rsid w:val="00F03DC1"/>
    <w:rsid w:val="00F03DED"/>
    <w:rsid w:val="00F0465D"/>
    <w:rsid w:val="00F047C9"/>
    <w:rsid w:val="00F04942"/>
    <w:rsid w:val="00F04AB2"/>
    <w:rsid w:val="00F04B16"/>
    <w:rsid w:val="00F04E25"/>
    <w:rsid w:val="00F04F71"/>
    <w:rsid w:val="00F0503E"/>
    <w:rsid w:val="00F050B2"/>
    <w:rsid w:val="00F050E7"/>
    <w:rsid w:val="00F052B1"/>
    <w:rsid w:val="00F054DF"/>
    <w:rsid w:val="00F055AA"/>
    <w:rsid w:val="00F0560F"/>
    <w:rsid w:val="00F056B4"/>
    <w:rsid w:val="00F056B5"/>
    <w:rsid w:val="00F05BFA"/>
    <w:rsid w:val="00F05C4F"/>
    <w:rsid w:val="00F05DAD"/>
    <w:rsid w:val="00F0623C"/>
    <w:rsid w:val="00F064F1"/>
    <w:rsid w:val="00F066AB"/>
    <w:rsid w:val="00F069EA"/>
    <w:rsid w:val="00F06A04"/>
    <w:rsid w:val="00F06B67"/>
    <w:rsid w:val="00F06BF9"/>
    <w:rsid w:val="00F06C06"/>
    <w:rsid w:val="00F06C83"/>
    <w:rsid w:val="00F06CBF"/>
    <w:rsid w:val="00F06EBE"/>
    <w:rsid w:val="00F06F69"/>
    <w:rsid w:val="00F06F78"/>
    <w:rsid w:val="00F06F82"/>
    <w:rsid w:val="00F0708B"/>
    <w:rsid w:val="00F07256"/>
    <w:rsid w:val="00F0729A"/>
    <w:rsid w:val="00F07407"/>
    <w:rsid w:val="00F07AB0"/>
    <w:rsid w:val="00F07BD0"/>
    <w:rsid w:val="00F07D12"/>
    <w:rsid w:val="00F07DD3"/>
    <w:rsid w:val="00F07EB7"/>
    <w:rsid w:val="00F07F9B"/>
    <w:rsid w:val="00F07FB5"/>
    <w:rsid w:val="00F101AF"/>
    <w:rsid w:val="00F102FD"/>
    <w:rsid w:val="00F103F5"/>
    <w:rsid w:val="00F10605"/>
    <w:rsid w:val="00F1064C"/>
    <w:rsid w:val="00F106BE"/>
    <w:rsid w:val="00F10997"/>
    <w:rsid w:val="00F109EC"/>
    <w:rsid w:val="00F10C40"/>
    <w:rsid w:val="00F10DA3"/>
    <w:rsid w:val="00F10EA1"/>
    <w:rsid w:val="00F1119C"/>
    <w:rsid w:val="00F11A7C"/>
    <w:rsid w:val="00F11AC2"/>
    <w:rsid w:val="00F11C35"/>
    <w:rsid w:val="00F11DD1"/>
    <w:rsid w:val="00F11FA5"/>
    <w:rsid w:val="00F120A6"/>
    <w:rsid w:val="00F120C9"/>
    <w:rsid w:val="00F122F9"/>
    <w:rsid w:val="00F12645"/>
    <w:rsid w:val="00F12686"/>
    <w:rsid w:val="00F128B2"/>
    <w:rsid w:val="00F129F5"/>
    <w:rsid w:val="00F12A52"/>
    <w:rsid w:val="00F12ACC"/>
    <w:rsid w:val="00F12B25"/>
    <w:rsid w:val="00F12D0C"/>
    <w:rsid w:val="00F12E20"/>
    <w:rsid w:val="00F12F41"/>
    <w:rsid w:val="00F1308F"/>
    <w:rsid w:val="00F1313C"/>
    <w:rsid w:val="00F135AF"/>
    <w:rsid w:val="00F137A9"/>
    <w:rsid w:val="00F137C7"/>
    <w:rsid w:val="00F13ABE"/>
    <w:rsid w:val="00F13BFE"/>
    <w:rsid w:val="00F13C2F"/>
    <w:rsid w:val="00F13D04"/>
    <w:rsid w:val="00F13D19"/>
    <w:rsid w:val="00F14180"/>
    <w:rsid w:val="00F14591"/>
    <w:rsid w:val="00F145D5"/>
    <w:rsid w:val="00F14690"/>
    <w:rsid w:val="00F14AD1"/>
    <w:rsid w:val="00F14B46"/>
    <w:rsid w:val="00F14C26"/>
    <w:rsid w:val="00F14F04"/>
    <w:rsid w:val="00F14F2C"/>
    <w:rsid w:val="00F14F73"/>
    <w:rsid w:val="00F1530E"/>
    <w:rsid w:val="00F1539F"/>
    <w:rsid w:val="00F15632"/>
    <w:rsid w:val="00F15699"/>
    <w:rsid w:val="00F15851"/>
    <w:rsid w:val="00F15940"/>
    <w:rsid w:val="00F15A24"/>
    <w:rsid w:val="00F15D8E"/>
    <w:rsid w:val="00F15E7B"/>
    <w:rsid w:val="00F15ECE"/>
    <w:rsid w:val="00F160D5"/>
    <w:rsid w:val="00F160E2"/>
    <w:rsid w:val="00F16260"/>
    <w:rsid w:val="00F1627B"/>
    <w:rsid w:val="00F163AD"/>
    <w:rsid w:val="00F164D0"/>
    <w:rsid w:val="00F1678A"/>
    <w:rsid w:val="00F16BBE"/>
    <w:rsid w:val="00F16DCB"/>
    <w:rsid w:val="00F16DEF"/>
    <w:rsid w:val="00F16E26"/>
    <w:rsid w:val="00F17372"/>
    <w:rsid w:val="00F174DB"/>
    <w:rsid w:val="00F175FC"/>
    <w:rsid w:val="00F177F7"/>
    <w:rsid w:val="00F17B3D"/>
    <w:rsid w:val="00F17B79"/>
    <w:rsid w:val="00F17CF3"/>
    <w:rsid w:val="00F17CFC"/>
    <w:rsid w:val="00F17EC3"/>
    <w:rsid w:val="00F17FE2"/>
    <w:rsid w:val="00F2003C"/>
    <w:rsid w:val="00F2008C"/>
    <w:rsid w:val="00F201D4"/>
    <w:rsid w:val="00F203FE"/>
    <w:rsid w:val="00F2057C"/>
    <w:rsid w:val="00F20583"/>
    <w:rsid w:val="00F206FF"/>
    <w:rsid w:val="00F207C5"/>
    <w:rsid w:val="00F208DD"/>
    <w:rsid w:val="00F20962"/>
    <w:rsid w:val="00F209B6"/>
    <w:rsid w:val="00F209E6"/>
    <w:rsid w:val="00F20B34"/>
    <w:rsid w:val="00F20ECA"/>
    <w:rsid w:val="00F210C8"/>
    <w:rsid w:val="00F21286"/>
    <w:rsid w:val="00F21337"/>
    <w:rsid w:val="00F2138F"/>
    <w:rsid w:val="00F214EA"/>
    <w:rsid w:val="00F215C9"/>
    <w:rsid w:val="00F219FF"/>
    <w:rsid w:val="00F21C3A"/>
    <w:rsid w:val="00F21DC1"/>
    <w:rsid w:val="00F21F5E"/>
    <w:rsid w:val="00F22014"/>
    <w:rsid w:val="00F22058"/>
    <w:rsid w:val="00F2210E"/>
    <w:rsid w:val="00F22207"/>
    <w:rsid w:val="00F22471"/>
    <w:rsid w:val="00F2253E"/>
    <w:rsid w:val="00F2256C"/>
    <w:rsid w:val="00F227D5"/>
    <w:rsid w:val="00F22822"/>
    <w:rsid w:val="00F22927"/>
    <w:rsid w:val="00F22D17"/>
    <w:rsid w:val="00F22F1F"/>
    <w:rsid w:val="00F22FF5"/>
    <w:rsid w:val="00F231A0"/>
    <w:rsid w:val="00F231F6"/>
    <w:rsid w:val="00F23258"/>
    <w:rsid w:val="00F23261"/>
    <w:rsid w:val="00F23369"/>
    <w:rsid w:val="00F2337C"/>
    <w:rsid w:val="00F234A2"/>
    <w:rsid w:val="00F23728"/>
    <w:rsid w:val="00F23D42"/>
    <w:rsid w:val="00F23D82"/>
    <w:rsid w:val="00F23E2A"/>
    <w:rsid w:val="00F23ED0"/>
    <w:rsid w:val="00F240C2"/>
    <w:rsid w:val="00F241F9"/>
    <w:rsid w:val="00F243A7"/>
    <w:rsid w:val="00F2465F"/>
    <w:rsid w:val="00F246BC"/>
    <w:rsid w:val="00F2476F"/>
    <w:rsid w:val="00F249EF"/>
    <w:rsid w:val="00F24B7F"/>
    <w:rsid w:val="00F24BEA"/>
    <w:rsid w:val="00F250D2"/>
    <w:rsid w:val="00F2513B"/>
    <w:rsid w:val="00F25150"/>
    <w:rsid w:val="00F2517E"/>
    <w:rsid w:val="00F251A9"/>
    <w:rsid w:val="00F25202"/>
    <w:rsid w:val="00F25203"/>
    <w:rsid w:val="00F252EB"/>
    <w:rsid w:val="00F253E4"/>
    <w:rsid w:val="00F25654"/>
    <w:rsid w:val="00F2570A"/>
    <w:rsid w:val="00F25822"/>
    <w:rsid w:val="00F25857"/>
    <w:rsid w:val="00F258DC"/>
    <w:rsid w:val="00F25D6D"/>
    <w:rsid w:val="00F25E2F"/>
    <w:rsid w:val="00F26734"/>
    <w:rsid w:val="00F26772"/>
    <w:rsid w:val="00F26D0F"/>
    <w:rsid w:val="00F26D56"/>
    <w:rsid w:val="00F2707E"/>
    <w:rsid w:val="00F27146"/>
    <w:rsid w:val="00F27219"/>
    <w:rsid w:val="00F27299"/>
    <w:rsid w:val="00F27341"/>
    <w:rsid w:val="00F273D7"/>
    <w:rsid w:val="00F27489"/>
    <w:rsid w:val="00F27788"/>
    <w:rsid w:val="00F277F9"/>
    <w:rsid w:val="00F279B4"/>
    <w:rsid w:val="00F279C2"/>
    <w:rsid w:val="00F27A18"/>
    <w:rsid w:val="00F27BC4"/>
    <w:rsid w:val="00F27C94"/>
    <w:rsid w:val="00F27CF1"/>
    <w:rsid w:val="00F27E3E"/>
    <w:rsid w:val="00F27FBB"/>
    <w:rsid w:val="00F304F0"/>
    <w:rsid w:val="00F30549"/>
    <w:rsid w:val="00F305D0"/>
    <w:rsid w:val="00F30681"/>
    <w:rsid w:val="00F3069E"/>
    <w:rsid w:val="00F309D3"/>
    <w:rsid w:val="00F30B0C"/>
    <w:rsid w:val="00F30EAF"/>
    <w:rsid w:val="00F3104E"/>
    <w:rsid w:val="00F312BD"/>
    <w:rsid w:val="00F31444"/>
    <w:rsid w:val="00F31453"/>
    <w:rsid w:val="00F31537"/>
    <w:rsid w:val="00F315AD"/>
    <w:rsid w:val="00F31795"/>
    <w:rsid w:val="00F3192F"/>
    <w:rsid w:val="00F31A5A"/>
    <w:rsid w:val="00F31C18"/>
    <w:rsid w:val="00F31C7A"/>
    <w:rsid w:val="00F31E2D"/>
    <w:rsid w:val="00F32248"/>
    <w:rsid w:val="00F3237D"/>
    <w:rsid w:val="00F32421"/>
    <w:rsid w:val="00F324FC"/>
    <w:rsid w:val="00F32751"/>
    <w:rsid w:val="00F3284D"/>
    <w:rsid w:val="00F32BDF"/>
    <w:rsid w:val="00F32C11"/>
    <w:rsid w:val="00F331CF"/>
    <w:rsid w:val="00F33381"/>
    <w:rsid w:val="00F33569"/>
    <w:rsid w:val="00F3388B"/>
    <w:rsid w:val="00F33F02"/>
    <w:rsid w:val="00F3424C"/>
    <w:rsid w:val="00F3438A"/>
    <w:rsid w:val="00F343D2"/>
    <w:rsid w:val="00F346A7"/>
    <w:rsid w:val="00F349CF"/>
    <w:rsid w:val="00F34A83"/>
    <w:rsid w:val="00F34B48"/>
    <w:rsid w:val="00F3506E"/>
    <w:rsid w:val="00F350B2"/>
    <w:rsid w:val="00F3514F"/>
    <w:rsid w:val="00F3522D"/>
    <w:rsid w:val="00F3532B"/>
    <w:rsid w:val="00F353B9"/>
    <w:rsid w:val="00F35445"/>
    <w:rsid w:val="00F35481"/>
    <w:rsid w:val="00F35510"/>
    <w:rsid w:val="00F35622"/>
    <w:rsid w:val="00F35904"/>
    <w:rsid w:val="00F3597F"/>
    <w:rsid w:val="00F35A75"/>
    <w:rsid w:val="00F3626F"/>
    <w:rsid w:val="00F36351"/>
    <w:rsid w:val="00F364E2"/>
    <w:rsid w:val="00F36866"/>
    <w:rsid w:val="00F368A2"/>
    <w:rsid w:val="00F36A4E"/>
    <w:rsid w:val="00F36A97"/>
    <w:rsid w:val="00F36CAE"/>
    <w:rsid w:val="00F36D6A"/>
    <w:rsid w:val="00F37070"/>
    <w:rsid w:val="00F370A4"/>
    <w:rsid w:val="00F3713B"/>
    <w:rsid w:val="00F3723A"/>
    <w:rsid w:val="00F3728D"/>
    <w:rsid w:val="00F372C6"/>
    <w:rsid w:val="00F3787F"/>
    <w:rsid w:val="00F37949"/>
    <w:rsid w:val="00F37BFA"/>
    <w:rsid w:val="00F37D52"/>
    <w:rsid w:val="00F37E29"/>
    <w:rsid w:val="00F37F81"/>
    <w:rsid w:val="00F400AF"/>
    <w:rsid w:val="00F400B0"/>
    <w:rsid w:val="00F40428"/>
    <w:rsid w:val="00F407E2"/>
    <w:rsid w:val="00F40892"/>
    <w:rsid w:val="00F408D6"/>
    <w:rsid w:val="00F40AB8"/>
    <w:rsid w:val="00F40B21"/>
    <w:rsid w:val="00F40F3A"/>
    <w:rsid w:val="00F41300"/>
    <w:rsid w:val="00F4137C"/>
    <w:rsid w:val="00F4142E"/>
    <w:rsid w:val="00F41746"/>
    <w:rsid w:val="00F41817"/>
    <w:rsid w:val="00F4192B"/>
    <w:rsid w:val="00F419F0"/>
    <w:rsid w:val="00F41B3F"/>
    <w:rsid w:val="00F41DD3"/>
    <w:rsid w:val="00F41F58"/>
    <w:rsid w:val="00F42002"/>
    <w:rsid w:val="00F420A9"/>
    <w:rsid w:val="00F420D1"/>
    <w:rsid w:val="00F424D0"/>
    <w:rsid w:val="00F426D0"/>
    <w:rsid w:val="00F428E6"/>
    <w:rsid w:val="00F4293A"/>
    <w:rsid w:val="00F429D9"/>
    <w:rsid w:val="00F42A5D"/>
    <w:rsid w:val="00F42B6B"/>
    <w:rsid w:val="00F42C8F"/>
    <w:rsid w:val="00F42DAE"/>
    <w:rsid w:val="00F43120"/>
    <w:rsid w:val="00F43443"/>
    <w:rsid w:val="00F43485"/>
    <w:rsid w:val="00F436AF"/>
    <w:rsid w:val="00F43C12"/>
    <w:rsid w:val="00F43C29"/>
    <w:rsid w:val="00F43C71"/>
    <w:rsid w:val="00F43CF1"/>
    <w:rsid w:val="00F43D24"/>
    <w:rsid w:val="00F43D4C"/>
    <w:rsid w:val="00F44287"/>
    <w:rsid w:val="00F443EE"/>
    <w:rsid w:val="00F4448E"/>
    <w:rsid w:val="00F4458D"/>
    <w:rsid w:val="00F4461C"/>
    <w:rsid w:val="00F4467D"/>
    <w:rsid w:val="00F44734"/>
    <w:rsid w:val="00F44941"/>
    <w:rsid w:val="00F44AFC"/>
    <w:rsid w:val="00F44DE8"/>
    <w:rsid w:val="00F44E03"/>
    <w:rsid w:val="00F44F64"/>
    <w:rsid w:val="00F452DC"/>
    <w:rsid w:val="00F4538C"/>
    <w:rsid w:val="00F454A7"/>
    <w:rsid w:val="00F45522"/>
    <w:rsid w:val="00F456EC"/>
    <w:rsid w:val="00F45756"/>
    <w:rsid w:val="00F457D1"/>
    <w:rsid w:val="00F458FD"/>
    <w:rsid w:val="00F45D05"/>
    <w:rsid w:val="00F46085"/>
    <w:rsid w:val="00F465A6"/>
    <w:rsid w:val="00F465D5"/>
    <w:rsid w:val="00F467DF"/>
    <w:rsid w:val="00F46912"/>
    <w:rsid w:val="00F4695C"/>
    <w:rsid w:val="00F46A05"/>
    <w:rsid w:val="00F46AC2"/>
    <w:rsid w:val="00F46C44"/>
    <w:rsid w:val="00F46CB3"/>
    <w:rsid w:val="00F46E52"/>
    <w:rsid w:val="00F46EB8"/>
    <w:rsid w:val="00F46F28"/>
    <w:rsid w:val="00F47190"/>
    <w:rsid w:val="00F4730E"/>
    <w:rsid w:val="00F47394"/>
    <w:rsid w:val="00F47660"/>
    <w:rsid w:val="00F477DC"/>
    <w:rsid w:val="00F47C59"/>
    <w:rsid w:val="00F47D2C"/>
    <w:rsid w:val="00F50348"/>
    <w:rsid w:val="00F50398"/>
    <w:rsid w:val="00F50593"/>
    <w:rsid w:val="00F50632"/>
    <w:rsid w:val="00F50728"/>
    <w:rsid w:val="00F5084E"/>
    <w:rsid w:val="00F50963"/>
    <w:rsid w:val="00F50BDA"/>
    <w:rsid w:val="00F50DBF"/>
    <w:rsid w:val="00F510E4"/>
    <w:rsid w:val="00F5115B"/>
    <w:rsid w:val="00F512B4"/>
    <w:rsid w:val="00F51355"/>
    <w:rsid w:val="00F51473"/>
    <w:rsid w:val="00F515B0"/>
    <w:rsid w:val="00F51609"/>
    <w:rsid w:val="00F518B4"/>
    <w:rsid w:val="00F51AB5"/>
    <w:rsid w:val="00F51AB8"/>
    <w:rsid w:val="00F51AF8"/>
    <w:rsid w:val="00F51DD6"/>
    <w:rsid w:val="00F51EAE"/>
    <w:rsid w:val="00F524D1"/>
    <w:rsid w:val="00F52595"/>
    <w:rsid w:val="00F52714"/>
    <w:rsid w:val="00F5274A"/>
    <w:rsid w:val="00F527C0"/>
    <w:rsid w:val="00F52A60"/>
    <w:rsid w:val="00F52BCF"/>
    <w:rsid w:val="00F52C2B"/>
    <w:rsid w:val="00F52DCE"/>
    <w:rsid w:val="00F52F13"/>
    <w:rsid w:val="00F533BD"/>
    <w:rsid w:val="00F533E1"/>
    <w:rsid w:val="00F534AA"/>
    <w:rsid w:val="00F534D3"/>
    <w:rsid w:val="00F535E2"/>
    <w:rsid w:val="00F5360A"/>
    <w:rsid w:val="00F5388A"/>
    <w:rsid w:val="00F539F8"/>
    <w:rsid w:val="00F53A28"/>
    <w:rsid w:val="00F53ADA"/>
    <w:rsid w:val="00F53E33"/>
    <w:rsid w:val="00F53E78"/>
    <w:rsid w:val="00F53E95"/>
    <w:rsid w:val="00F53F66"/>
    <w:rsid w:val="00F53F9B"/>
    <w:rsid w:val="00F54023"/>
    <w:rsid w:val="00F540E1"/>
    <w:rsid w:val="00F54111"/>
    <w:rsid w:val="00F54125"/>
    <w:rsid w:val="00F54129"/>
    <w:rsid w:val="00F54157"/>
    <w:rsid w:val="00F54266"/>
    <w:rsid w:val="00F54302"/>
    <w:rsid w:val="00F5450D"/>
    <w:rsid w:val="00F54563"/>
    <w:rsid w:val="00F54761"/>
    <w:rsid w:val="00F549C9"/>
    <w:rsid w:val="00F549D5"/>
    <w:rsid w:val="00F54A42"/>
    <w:rsid w:val="00F54CCE"/>
    <w:rsid w:val="00F54F85"/>
    <w:rsid w:val="00F54FAC"/>
    <w:rsid w:val="00F54FFD"/>
    <w:rsid w:val="00F55175"/>
    <w:rsid w:val="00F552C6"/>
    <w:rsid w:val="00F55306"/>
    <w:rsid w:val="00F5533A"/>
    <w:rsid w:val="00F554A5"/>
    <w:rsid w:val="00F5551F"/>
    <w:rsid w:val="00F55605"/>
    <w:rsid w:val="00F556FA"/>
    <w:rsid w:val="00F559BE"/>
    <w:rsid w:val="00F559C3"/>
    <w:rsid w:val="00F55BAD"/>
    <w:rsid w:val="00F55BC9"/>
    <w:rsid w:val="00F55CAB"/>
    <w:rsid w:val="00F55D30"/>
    <w:rsid w:val="00F55EFE"/>
    <w:rsid w:val="00F563AD"/>
    <w:rsid w:val="00F56532"/>
    <w:rsid w:val="00F56681"/>
    <w:rsid w:val="00F566D4"/>
    <w:rsid w:val="00F56A7A"/>
    <w:rsid w:val="00F56C28"/>
    <w:rsid w:val="00F56E80"/>
    <w:rsid w:val="00F56EC6"/>
    <w:rsid w:val="00F56F2A"/>
    <w:rsid w:val="00F570D8"/>
    <w:rsid w:val="00F573B3"/>
    <w:rsid w:val="00F57895"/>
    <w:rsid w:val="00F578F9"/>
    <w:rsid w:val="00F57900"/>
    <w:rsid w:val="00F57A68"/>
    <w:rsid w:val="00F57BAE"/>
    <w:rsid w:val="00F57D79"/>
    <w:rsid w:val="00F60220"/>
    <w:rsid w:val="00F60386"/>
    <w:rsid w:val="00F60433"/>
    <w:rsid w:val="00F604E2"/>
    <w:rsid w:val="00F6053A"/>
    <w:rsid w:val="00F606E6"/>
    <w:rsid w:val="00F6072E"/>
    <w:rsid w:val="00F607B4"/>
    <w:rsid w:val="00F609A5"/>
    <w:rsid w:val="00F60A9A"/>
    <w:rsid w:val="00F60D8A"/>
    <w:rsid w:val="00F6118B"/>
    <w:rsid w:val="00F613F0"/>
    <w:rsid w:val="00F61610"/>
    <w:rsid w:val="00F61934"/>
    <w:rsid w:val="00F61AD5"/>
    <w:rsid w:val="00F61B9B"/>
    <w:rsid w:val="00F61D8F"/>
    <w:rsid w:val="00F61E3B"/>
    <w:rsid w:val="00F61E52"/>
    <w:rsid w:val="00F623B3"/>
    <w:rsid w:val="00F62780"/>
    <w:rsid w:val="00F62944"/>
    <w:rsid w:val="00F62A95"/>
    <w:rsid w:val="00F62AB7"/>
    <w:rsid w:val="00F62BEC"/>
    <w:rsid w:val="00F62D85"/>
    <w:rsid w:val="00F62DCF"/>
    <w:rsid w:val="00F62E7B"/>
    <w:rsid w:val="00F6327D"/>
    <w:rsid w:val="00F63528"/>
    <w:rsid w:val="00F63949"/>
    <w:rsid w:val="00F63A5D"/>
    <w:rsid w:val="00F63FAE"/>
    <w:rsid w:val="00F6412A"/>
    <w:rsid w:val="00F6457A"/>
    <w:rsid w:val="00F646E8"/>
    <w:rsid w:val="00F64979"/>
    <w:rsid w:val="00F64E80"/>
    <w:rsid w:val="00F64EA0"/>
    <w:rsid w:val="00F64F01"/>
    <w:rsid w:val="00F656C4"/>
    <w:rsid w:val="00F658AE"/>
    <w:rsid w:val="00F65987"/>
    <w:rsid w:val="00F65A15"/>
    <w:rsid w:val="00F65B57"/>
    <w:rsid w:val="00F65D6F"/>
    <w:rsid w:val="00F66189"/>
    <w:rsid w:val="00F6640E"/>
    <w:rsid w:val="00F665A4"/>
    <w:rsid w:val="00F667C0"/>
    <w:rsid w:val="00F668B6"/>
    <w:rsid w:val="00F66910"/>
    <w:rsid w:val="00F66AC6"/>
    <w:rsid w:val="00F66AF6"/>
    <w:rsid w:val="00F66BB1"/>
    <w:rsid w:val="00F66CE5"/>
    <w:rsid w:val="00F66F9D"/>
    <w:rsid w:val="00F67056"/>
    <w:rsid w:val="00F67135"/>
    <w:rsid w:val="00F6737D"/>
    <w:rsid w:val="00F6743A"/>
    <w:rsid w:val="00F6762B"/>
    <w:rsid w:val="00F6786F"/>
    <w:rsid w:val="00F67A47"/>
    <w:rsid w:val="00F67A76"/>
    <w:rsid w:val="00F67D98"/>
    <w:rsid w:val="00F67DF5"/>
    <w:rsid w:val="00F67E46"/>
    <w:rsid w:val="00F67EE2"/>
    <w:rsid w:val="00F70047"/>
    <w:rsid w:val="00F701AD"/>
    <w:rsid w:val="00F702BE"/>
    <w:rsid w:val="00F70321"/>
    <w:rsid w:val="00F703B4"/>
    <w:rsid w:val="00F706E1"/>
    <w:rsid w:val="00F707B2"/>
    <w:rsid w:val="00F707B9"/>
    <w:rsid w:val="00F707C3"/>
    <w:rsid w:val="00F707C6"/>
    <w:rsid w:val="00F70D38"/>
    <w:rsid w:val="00F70DD6"/>
    <w:rsid w:val="00F710BC"/>
    <w:rsid w:val="00F71306"/>
    <w:rsid w:val="00F71457"/>
    <w:rsid w:val="00F715FB"/>
    <w:rsid w:val="00F716C7"/>
    <w:rsid w:val="00F71702"/>
    <w:rsid w:val="00F717BD"/>
    <w:rsid w:val="00F7185B"/>
    <w:rsid w:val="00F718B4"/>
    <w:rsid w:val="00F71972"/>
    <w:rsid w:val="00F71E3D"/>
    <w:rsid w:val="00F71EBD"/>
    <w:rsid w:val="00F7219C"/>
    <w:rsid w:val="00F7219E"/>
    <w:rsid w:val="00F722D8"/>
    <w:rsid w:val="00F722E5"/>
    <w:rsid w:val="00F723B3"/>
    <w:rsid w:val="00F7246C"/>
    <w:rsid w:val="00F724E4"/>
    <w:rsid w:val="00F725FA"/>
    <w:rsid w:val="00F7261E"/>
    <w:rsid w:val="00F726FC"/>
    <w:rsid w:val="00F7297E"/>
    <w:rsid w:val="00F729EF"/>
    <w:rsid w:val="00F72B02"/>
    <w:rsid w:val="00F72D05"/>
    <w:rsid w:val="00F72D7C"/>
    <w:rsid w:val="00F72F1C"/>
    <w:rsid w:val="00F72F21"/>
    <w:rsid w:val="00F73009"/>
    <w:rsid w:val="00F7301C"/>
    <w:rsid w:val="00F73042"/>
    <w:rsid w:val="00F731E7"/>
    <w:rsid w:val="00F73237"/>
    <w:rsid w:val="00F7358C"/>
    <w:rsid w:val="00F73792"/>
    <w:rsid w:val="00F738F4"/>
    <w:rsid w:val="00F73951"/>
    <w:rsid w:val="00F739EA"/>
    <w:rsid w:val="00F73A38"/>
    <w:rsid w:val="00F73EBE"/>
    <w:rsid w:val="00F73FD9"/>
    <w:rsid w:val="00F740AF"/>
    <w:rsid w:val="00F74519"/>
    <w:rsid w:val="00F7471C"/>
    <w:rsid w:val="00F74806"/>
    <w:rsid w:val="00F7489F"/>
    <w:rsid w:val="00F7492A"/>
    <w:rsid w:val="00F74F85"/>
    <w:rsid w:val="00F7540A"/>
    <w:rsid w:val="00F755D6"/>
    <w:rsid w:val="00F757EA"/>
    <w:rsid w:val="00F75990"/>
    <w:rsid w:val="00F75A29"/>
    <w:rsid w:val="00F75B43"/>
    <w:rsid w:val="00F7615B"/>
    <w:rsid w:val="00F76290"/>
    <w:rsid w:val="00F763B9"/>
    <w:rsid w:val="00F765BC"/>
    <w:rsid w:val="00F766E8"/>
    <w:rsid w:val="00F767EC"/>
    <w:rsid w:val="00F76B2C"/>
    <w:rsid w:val="00F76F5B"/>
    <w:rsid w:val="00F76FBA"/>
    <w:rsid w:val="00F76FD6"/>
    <w:rsid w:val="00F771AB"/>
    <w:rsid w:val="00F777B7"/>
    <w:rsid w:val="00F778EF"/>
    <w:rsid w:val="00F77946"/>
    <w:rsid w:val="00F77BE6"/>
    <w:rsid w:val="00F8005C"/>
    <w:rsid w:val="00F80094"/>
    <w:rsid w:val="00F801D3"/>
    <w:rsid w:val="00F802CA"/>
    <w:rsid w:val="00F80330"/>
    <w:rsid w:val="00F8067A"/>
    <w:rsid w:val="00F8070D"/>
    <w:rsid w:val="00F8080C"/>
    <w:rsid w:val="00F80819"/>
    <w:rsid w:val="00F8086F"/>
    <w:rsid w:val="00F809FF"/>
    <w:rsid w:val="00F80A30"/>
    <w:rsid w:val="00F80AAC"/>
    <w:rsid w:val="00F80CDB"/>
    <w:rsid w:val="00F80D08"/>
    <w:rsid w:val="00F810FD"/>
    <w:rsid w:val="00F81288"/>
    <w:rsid w:val="00F81470"/>
    <w:rsid w:val="00F81484"/>
    <w:rsid w:val="00F81599"/>
    <w:rsid w:val="00F815C5"/>
    <w:rsid w:val="00F815F8"/>
    <w:rsid w:val="00F81628"/>
    <w:rsid w:val="00F8176E"/>
    <w:rsid w:val="00F81B0F"/>
    <w:rsid w:val="00F81CA5"/>
    <w:rsid w:val="00F81D14"/>
    <w:rsid w:val="00F81EFC"/>
    <w:rsid w:val="00F8200D"/>
    <w:rsid w:val="00F820A2"/>
    <w:rsid w:val="00F82204"/>
    <w:rsid w:val="00F825C7"/>
    <w:rsid w:val="00F82792"/>
    <w:rsid w:val="00F82B7D"/>
    <w:rsid w:val="00F82BA5"/>
    <w:rsid w:val="00F82EE1"/>
    <w:rsid w:val="00F831AD"/>
    <w:rsid w:val="00F8356F"/>
    <w:rsid w:val="00F83578"/>
    <w:rsid w:val="00F83624"/>
    <w:rsid w:val="00F83862"/>
    <w:rsid w:val="00F83898"/>
    <w:rsid w:val="00F83A9A"/>
    <w:rsid w:val="00F83AD9"/>
    <w:rsid w:val="00F83BE7"/>
    <w:rsid w:val="00F83C36"/>
    <w:rsid w:val="00F83DED"/>
    <w:rsid w:val="00F84121"/>
    <w:rsid w:val="00F841EB"/>
    <w:rsid w:val="00F84569"/>
    <w:rsid w:val="00F84636"/>
    <w:rsid w:val="00F84861"/>
    <w:rsid w:val="00F84AAB"/>
    <w:rsid w:val="00F84AF9"/>
    <w:rsid w:val="00F84AFB"/>
    <w:rsid w:val="00F84B2D"/>
    <w:rsid w:val="00F84B8E"/>
    <w:rsid w:val="00F84CF4"/>
    <w:rsid w:val="00F84CFC"/>
    <w:rsid w:val="00F84D8F"/>
    <w:rsid w:val="00F84DDC"/>
    <w:rsid w:val="00F84E8B"/>
    <w:rsid w:val="00F855A6"/>
    <w:rsid w:val="00F855C9"/>
    <w:rsid w:val="00F858DD"/>
    <w:rsid w:val="00F85ACA"/>
    <w:rsid w:val="00F85B01"/>
    <w:rsid w:val="00F85C3E"/>
    <w:rsid w:val="00F85D23"/>
    <w:rsid w:val="00F85DB5"/>
    <w:rsid w:val="00F85DF2"/>
    <w:rsid w:val="00F85EDC"/>
    <w:rsid w:val="00F85EF5"/>
    <w:rsid w:val="00F860B2"/>
    <w:rsid w:val="00F86102"/>
    <w:rsid w:val="00F86299"/>
    <w:rsid w:val="00F8658E"/>
    <w:rsid w:val="00F869B2"/>
    <w:rsid w:val="00F86BAB"/>
    <w:rsid w:val="00F86E66"/>
    <w:rsid w:val="00F86FD5"/>
    <w:rsid w:val="00F8709A"/>
    <w:rsid w:val="00F87126"/>
    <w:rsid w:val="00F8719A"/>
    <w:rsid w:val="00F871BE"/>
    <w:rsid w:val="00F871E8"/>
    <w:rsid w:val="00F8761C"/>
    <w:rsid w:val="00F876F7"/>
    <w:rsid w:val="00F877B6"/>
    <w:rsid w:val="00F877D0"/>
    <w:rsid w:val="00F87A0A"/>
    <w:rsid w:val="00F87CC0"/>
    <w:rsid w:val="00F87D98"/>
    <w:rsid w:val="00F87DDE"/>
    <w:rsid w:val="00F87EA7"/>
    <w:rsid w:val="00F87F9E"/>
    <w:rsid w:val="00F902F3"/>
    <w:rsid w:val="00F903B1"/>
    <w:rsid w:val="00F90519"/>
    <w:rsid w:val="00F905DE"/>
    <w:rsid w:val="00F90CEA"/>
    <w:rsid w:val="00F90E36"/>
    <w:rsid w:val="00F90E5E"/>
    <w:rsid w:val="00F90F0B"/>
    <w:rsid w:val="00F90FD3"/>
    <w:rsid w:val="00F91052"/>
    <w:rsid w:val="00F91283"/>
    <w:rsid w:val="00F9136E"/>
    <w:rsid w:val="00F913B4"/>
    <w:rsid w:val="00F91455"/>
    <w:rsid w:val="00F914C2"/>
    <w:rsid w:val="00F915FF"/>
    <w:rsid w:val="00F91997"/>
    <w:rsid w:val="00F919E2"/>
    <w:rsid w:val="00F91EC5"/>
    <w:rsid w:val="00F91F42"/>
    <w:rsid w:val="00F92154"/>
    <w:rsid w:val="00F9227C"/>
    <w:rsid w:val="00F922C8"/>
    <w:rsid w:val="00F922D4"/>
    <w:rsid w:val="00F923EE"/>
    <w:rsid w:val="00F924A8"/>
    <w:rsid w:val="00F92508"/>
    <w:rsid w:val="00F92703"/>
    <w:rsid w:val="00F92AEF"/>
    <w:rsid w:val="00F92BC8"/>
    <w:rsid w:val="00F92BE1"/>
    <w:rsid w:val="00F92BF4"/>
    <w:rsid w:val="00F92D13"/>
    <w:rsid w:val="00F92D33"/>
    <w:rsid w:val="00F92EC9"/>
    <w:rsid w:val="00F92F4B"/>
    <w:rsid w:val="00F93050"/>
    <w:rsid w:val="00F931A0"/>
    <w:rsid w:val="00F931AA"/>
    <w:rsid w:val="00F9339B"/>
    <w:rsid w:val="00F934DF"/>
    <w:rsid w:val="00F939E7"/>
    <w:rsid w:val="00F93CB1"/>
    <w:rsid w:val="00F93F93"/>
    <w:rsid w:val="00F94090"/>
    <w:rsid w:val="00F943B9"/>
    <w:rsid w:val="00F9465A"/>
    <w:rsid w:val="00F946DF"/>
    <w:rsid w:val="00F94700"/>
    <w:rsid w:val="00F94719"/>
    <w:rsid w:val="00F94840"/>
    <w:rsid w:val="00F949CC"/>
    <w:rsid w:val="00F94A6A"/>
    <w:rsid w:val="00F94D7F"/>
    <w:rsid w:val="00F952F4"/>
    <w:rsid w:val="00F959B0"/>
    <w:rsid w:val="00F95BFB"/>
    <w:rsid w:val="00F95C17"/>
    <w:rsid w:val="00F95C2A"/>
    <w:rsid w:val="00F95CC0"/>
    <w:rsid w:val="00F95E36"/>
    <w:rsid w:val="00F95F06"/>
    <w:rsid w:val="00F95F17"/>
    <w:rsid w:val="00F95F53"/>
    <w:rsid w:val="00F96058"/>
    <w:rsid w:val="00F9617F"/>
    <w:rsid w:val="00F96288"/>
    <w:rsid w:val="00F9647A"/>
    <w:rsid w:val="00F9649B"/>
    <w:rsid w:val="00F964EE"/>
    <w:rsid w:val="00F965C4"/>
    <w:rsid w:val="00F9667E"/>
    <w:rsid w:val="00F96CB1"/>
    <w:rsid w:val="00F96CB4"/>
    <w:rsid w:val="00F96FF8"/>
    <w:rsid w:val="00F97163"/>
    <w:rsid w:val="00F97178"/>
    <w:rsid w:val="00F972CF"/>
    <w:rsid w:val="00F972F5"/>
    <w:rsid w:val="00F9738C"/>
    <w:rsid w:val="00F975E9"/>
    <w:rsid w:val="00F97759"/>
    <w:rsid w:val="00F978DC"/>
    <w:rsid w:val="00F97C53"/>
    <w:rsid w:val="00F97CC9"/>
    <w:rsid w:val="00FA0008"/>
    <w:rsid w:val="00FA047E"/>
    <w:rsid w:val="00FA047F"/>
    <w:rsid w:val="00FA05B7"/>
    <w:rsid w:val="00FA0684"/>
    <w:rsid w:val="00FA0935"/>
    <w:rsid w:val="00FA0E26"/>
    <w:rsid w:val="00FA11E6"/>
    <w:rsid w:val="00FA144A"/>
    <w:rsid w:val="00FA146E"/>
    <w:rsid w:val="00FA1664"/>
    <w:rsid w:val="00FA16BB"/>
    <w:rsid w:val="00FA16E9"/>
    <w:rsid w:val="00FA17D3"/>
    <w:rsid w:val="00FA1866"/>
    <w:rsid w:val="00FA1AC7"/>
    <w:rsid w:val="00FA1BD9"/>
    <w:rsid w:val="00FA1C67"/>
    <w:rsid w:val="00FA1CA3"/>
    <w:rsid w:val="00FA1E72"/>
    <w:rsid w:val="00FA1F60"/>
    <w:rsid w:val="00FA20E8"/>
    <w:rsid w:val="00FA217A"/>
    <w:rsid w:val="00FA229F"/>
    <w:rsid w:val="00FA2347"/>
    <w:rsid w:val="00FA2758"/>
    <w:rsid w:val="00FA2795"/>
    <w:rsid w:val="00FA2823"/>
    <w:rsid w:val="00FA2894"/>
    <w:rsid w:val="00FA28B8"/>
    <w:rsid w:val="00FA2989"/>
    <w:rsid w:val="00FA2AA1"/>
    <w:rsid w:val="00FA2C02"/>
    <w:rsid w:val="00FA2FEB"/>
    <w:rsid w:val="00FA3023"/>
    <w:rsid w:val="00FA303A"/>
    <w:rsid w:val="00FA30A8"/>
    <w:rsid w:val="00FA32D6"/>
    <w:rsid w:val="00FA33A8"/>
    <w:rsid w:val="00FA3770"/>
    <w:rsid w:val="00FA3794"/>
    <w:rsid w:val="00FA3ABB"/>
    <w:rsid w:val="00FA3F42"/>
    <w:rsid w:val="00FA408F"/>
    <w:rsid w:val="00FA41AF"/>
    <w:rsid w:val="00FA460E"/>
    <w:rsid w:val="00FA4796"/>
    <w:rsid w:val="00FA4A20"/>
    <w:rsid w:val="00FA4C01"/>
    <w:rsid w:val="00FA4D03"/>
    <w:rsid w:val="00FA4EFD"/>
    <w:rsid w:val="00FA4FE0"/>
    <w:rsid w:val="00FA4FF7"/>
    <w:rsid w:val="00FA505C"/>
    <w:rsid w:val="00FA5357"/>
    <w:rsid w:val="00FA5559"/>
    <w:rsid w:val="00FA5663"/>
    <w:rsid w:val="00FA57C2"/>
    <w:rsid w:val="00FA57D6"/>
    <w:rsid w:val="00FA5CA7"/>
    <w:rsid w:val="00FA5FCB"/>
    <w:rsid w:val="00FA5FE1"/>
    <w:rsid w:val="00FA6151"/>
    <w:rsid w:val="00FA619A"/>
    <w:rsid w:val="00FA61F6"/>
    <w:rsid w:val="00FA62F1"/>
    <w:rsid w:val="00FA6309"/>
    <w:rsid w:val="00FA65FB"/>
    <w:rsid w:val="00FA6643"/>
    <w:rsid w:val="00FA6ADA"/>
    <w:rsid w:val="00FA6FC0"/>
    <w:rsid w:val="00FA6FD6"/>
    <w:rsid w:val="00FA708D"/>
    <w:rsid w:val="00FA7128"/>
    <w:rsid w:val="00FA729D"/>
    <w:rsid w:val="00FA7309"/>
    <w:rsid w:val="00FA731B"/>
    <w:rsid w:val="00FA73DF"/>
    <w:rsid w:val="00FA75AA"/>
    <w:rsid w:val="00FA75F2"/>
    <w:rsid w:val="00FA76F8"/>
    <w:rsid w:val="00FA771F"/>
    <w:rsid w:val="00FA796A"/>
    <w:rsid w:val="00FA79F6"/>
    <w:rsid w:val="00FA7B7D"/>
    <w:rsid w:val="00FA7BBB"/>
    <w:rsid w:val="00FA7BCE"/>
    <w:rsid w:val="00FA7C2A"/>
    <w:rsid w:val="00FA7D9E"/>
    <w:rsid w:val="00FB001E"/>
    <w:rsid w:val="00FB009A"/>
    <w:rsid w:val="00FB012A"/>
    <w:rsid w:val="00FB016F"/>
    <w:rsid w:val="00FB0879"/>
    <w:rsid w:val="00FB0B49"/>
    <w:rsid w:val="00FB0BCE"/>
    <w:rsid w:val="00FB0DD9"/>
    <w:rsid w:val="00FB0E8C"/>
    <w:rsid w:val="00FB11D3"/>
    <w:rsid w:val="00FB1249"/>
    <w:rsid w:val="00FB13DE"/>
    <w:rsid w:val="00FB18B8"/>
    <w:rsid w:val="00FB195F"/>
    <w:rsid w:val="00FB1988"/>
    <w:rsid w:val="00FB1A8A"/>
    <w:rsid w:val="00FB1B8B"/>
    <w:rsid w:val="00FB1EAA"/>
    <w:rsid w:val="00FB1F9A"/>
    <w:rsid w:val="00FB2265"/>
    <w:rsid w:val="00FB240B"/>
    <w:rsid w:val="00FB2599"/>
    <w:rsid w:val="00FB2801"/>
    <w:rsid w:val="00FB288D"/>
    <w:rsid w:val="00FB28DC"/>
    <w:rsid w:val="00FB2BA8"/>
    <w:rsid w:val="00FB2C53"/>
    <w:rsid w:val="00FB30A7"/>
    <w:rsid w:val="00FB318D"/>
    <w:rsid w:val="00FB31D6"/>
    <w:rsid w:val="00FB31EF"/>
    <w:rsid w:val="00FB3287"/>
    <w:rsid w:val="00FB3579"/>
    <w:rsid w:val="00FB35D1"/>
    <w:rsid w:val="00FB3802"/>
    <w:rsid w:val="00FB388D"/>
    <w:rsid w:val="00FB4051"/>
    <w:rsid w:val="00FB4055"/>
    <w:rsid w:val="00FB42BF"/>
    <w:rsid w:val="00FB451F"/>
    <w:rsid w:val="00FB4649"/>
    <w:rsid w:val="00FB4783"/>
    <w:rsid w:val="00FB485F"/>
    <w:rsid w:val="00FB491C"/>
    <w:rsid w:val="00FB4E3D"/>
    <w:rsid w:val="00FB4F15"/>
    <w:rsid w:val="00FB553A"/>
    <w:rsid w:val="00FB5B29"/>
    <w:rsid w:val="00FB5B62"/>
    <w:rsid w:val="00FB5C72"/>
    <w:rsid w:val="00FB5F5C"/>
    <w:rsid w:val="00FB6159"/>
    <w:rsid w:val="00FB61A1"/>
    <w:rsid w:val="00FB62F0"/>
    <w:rsid w:val="00FB6307"/>
    <w:rsid w:val="00FB6769"/>
    <w:rsid w:val="00FB6781"/>
    <w:rsid w:val="00FB68EA"/>
    <w:rsid w:val="00FB6A41"/>
    <w:rsid w:val="00FB6C12"/>
    <w:rsid w:val="00FB6C21"/>
    <w:rsid w:val="00FB6D7A"/>
    <w:rsid w:val="00FB7053"/>
    <w:rsid w:val="00FB706E"/>
    <w:rsid w:val="00FB710B"/>
    <w:rsid w:val="00FB721C"/>
    <w:rsid w:val="00FB728E"/>
    <w:rsid w:val="00FB72E9"/>
    <w:rsid w:val="00FB7442"/>
    <w:rsid w:val="00FB7621"/>
    <w:rsid w:val="00FB76F5"/>
    <w:rsid w:val="00FB7955"/>
    <w:rsid w:val="00FB7D54"/>
    <w:rsid w:val="00FB7DDE"/>
    <w:rsid w:val="00FB7F1E"/>
    <w:rsid w:val="00FC00D3"/>
    <w:rsid w:val="00FC0190"/>
    <w:rsid w:val="00FC055A"/>
    <w:rsid w:val="00FC05A1"/>
    <w:rsid w:val="00FC06BC"/>
    <w:rsid w:val="00FC0B22"/>
    <w:rsid w:val="00FC0D6B"/>
    <w:rsid w:val="00FC0E5E"/>
    <w:rsid w:val="00FC0EE1"/>
    <w:rsid w:val="00FC10AF"/>
    <w:rsid w:val="00FC1160"/>
    <w:rsid w:val="00FC1258"/>
    <w:rsid w:val="00FC1552"/>
    <w:rsid w:val="00FC166F"/>
    <w:rsid w:val="00FC16E9"/>
    <w:rsid w:val="00FC17E7"/>
    <w:rsid w:val="00FC1981"/>
    <w:rsid w:val="00FC1D98"/>
    <w:rsid w:val="00FC209E"/>
    <w:rsid w:val="00FC20C9"/>
    <w:rsid w:val="00FC2352"/>
    <w:rsid w:val="00FC2374"/>
    <w:rsid w:val="00FC2531"/>
    <w:rsid w:val="00FC25C9"/>
    <w:rsid w:val="00FC26B4"/>
    <w:rsid w:val="00FC2B49"/>
    <w:rsid w:val="00FC2B53"/>
    <w:rsid w:val="00FC2C34"/>
    <w:rsid w:val="00FC2EA4"/>
    <w:rsid w:val="00FC2F63"/>
    <w:rsid w:val="00FC373C"/>
    <w:rsid w:val="00FC38CC"/>
    <w:rsid w:val="00FC3A2F"/>
    <w:rsid w:val="00FC3B09"/>
    <w:rsid w:val="00FC3C48"/>
    <w:rsid w:val="00FC3F5C"/>
    <w:rsid w:val="00FC402F"/>
    <w:rsid w:val="00FC420E"/>
    <w:rsid w:val="00FC4271"/>
    <w:rsid w:val="00FC453F"/>
    <w:rsid w:val="00FC45A8"/>
    <w:rsid w:val="00FC4965"/>
    <w:rsid w:val="00FC4AF2"/>
    <w:rsid w:val="00FC4D43"/>
    <w:rsid w:val="00FC4E90"/>
    <w:rsid w:val="00FC4F29"/>
    <w:rsid w:val="00FC5021"/>
    <w:rsid w:val="00FC539E"/>
    <w:rsid w:val="00FC53A7"/>
    <w:rsid w:val="00FC5431"/>
    <w:rsid w:val="00FC54E6"/>
    <w:rsid w:val="00FC55A3"/>
    <w:rsid w:val="00FC5606"/>
    <w:rsid w:val="00FC5693"/>
    <w:rsid w:val="00FC5832"/>
    <w:rsid w:val="00FC5866"/>
    <w:rsid w:val="00FC586D"/>
    <w:rsid w:val="00FC5890"/>
    <w:rsid w:val="00FC5952"/>
    <w:rsid w:val="00FC599D"/>
    <w:rsid w:val="00FC59DC"/>
    <w:rsid w:val="00FC5A77"/>
    <w:rsid w:val="00FC5B83"/>
    <w:rsid w:val="00FC5CE2"/>
    <w:rsid w:val="00FC5ECE"/>
    <w:rsid w:val="00FC5F44"/>
    <w:rsid w:val="00FC6518"/>
    <w:rsid w:val="00FC6666"/>
    <w:rsid w:val="00FC689E"/>
    <w:rsid w:val="00FC6E58"/>
    <w:rsid w:val="00FC7223"/>
    <w:rsid w:val="00FC729E"/>
    <w:rsid w:val="00FC7556"/>
    <w:rsid w:val="00FC78BA"/>
    <w:rsid w:val="00FC78D0"/>
    <w:rsid w:val="00FC7A7D"/>
    <w:rsid w:val="00FC7A7E"/>
    <w:rsid w:val="00FC7C4D"/>
    <w:rsid w:val="00FC7DF4"/>
    <w:rsid w:val="00FC7F6F"/>
    <w:rsid w:val="00FD042A"/>
    <w:rsid w:val="00FD059F"/>
    <w:rsid w:val="00FD0762"/>
    <w:rsid w:val="00FD084A"/>
    <w:rsid w:val="00FD084E"/>
    <w:rsid w:val="00FD0961"/>
    <w:rsid w:val="00FD0A1F"/>
    <w:rsid w:val="00FD0B82"/>
    <w:rsid w:val="00FD0BAA"/>
    <w:rsid w:val="00FD0D69"/>
    <w:rsid w:val="00FD0E1F"/>
    <w:rsid w:val="00FD0E61"/>
    <w:rsid w:val="00FD10EB"/>
    <w:rsid w:val="00FD10F7"/>
    <w:rsid w:val="00FD1598"/>
    <w:rsid w:val="00FD17EC"/>
    <w:rsid w:val="00FD1902"/>
    <w:rsid w:val="00FD1B64"/>
    <w:rsid w:val="00FD1B93"/>
    <w:rsid w:val="00FD1CC8"/>
    <w:rsid w:val="00FD1EEF"/>
    <w:rsid w:val="00FD1F75"/>
    <w:rsid w:val="00FD2073"/>
    <w:rsid w:val="00FD23A5"/>
    <w:rsid w:val="00FD2564"/>
    <w:rsid w:val="00FD2774"/>
    <w:rsid w:val="00FD2AE5"/>
    <w:rsid w:val="00FD2CC4"/>
    <w:rsid w:val="00FD2DA7"/>
    <w:rsid w:val="00FD2DD2"/>
    <w:rsid w:val="00FD2F1A"/>
    <w:rsid w:val="00FD2FCC"/>
    <w:rsid w:val="00FD30B0"/>
    <w:rsid w:val="00FD30B8"/>
    <w:rsid w:val="00FD32F0"/>
    <w:rsid w:val="00FD3379"/>
    <w:rsid w:val="00FD3388"/>
    <w:rsid w:val="00FD3490"/>
    <w:rsid w:val="00FD34B1"/>
    <w:rsid w:val="00FD3580"/>
    <w:rsid w:val="00FD3849"/>
    <w:rsid w:val="00FD3A7F"/>
    <w:rsid w:val="00FD3B37"/>
    <w:rsid w:val="00FD3B4F"/>
    <w:rsid w:val="00FD3D72"/>
    <w:rsid w:val="00FD3E0F"/>
    <w:rsid w:val="00FD42C7"/>
    <w:rsid w:val="00FD4346"/>
    <w:rsid w:val="00FD4533"/>
    <w:rsid w:val="00FD45AE"/>
    <w:rsid w:val="00FD478C"/>
    <w:rsid w:val="00FD48D9"/>
    <w:rsid w:val="00FD4C02"/>
    <w:rsid w:val="00FD4C9F"/>
    <w:rsid w:val="00FD4E84"/>
    <w:rsid w:val="00FD5147"/>
    <w:rsid w:val="00FD51F0"/>
    <w:rsid w:val="00FD5224"/>
    <w:rsid w:val="00FD52C5"/>
    <w:rsid w:val="00FD5372"/>
    <w:rsid w:val="00FD56E5"/>
    <w:rsid w:val="00FD5791"/>
    <w:rsid w:val="00FD586C"/>
    <w:rsid w:val="00FD5B6A"/>
    <w:rsid w:val="00FD5E70"/>
    <w:rsid w:val="00FD6350"/>
    <w:rsid w:val="00FD6449"/>
    <w:rsid w:val="00FD666E"/>
    <w:rsid w:val="00FD667C"/>
    <w:rsid w:val="00FD68BB"/>
    <w:rsid w:val="00FD6DD0"/>
    <w:rsid w:val="00FD6E78"/>
    <w:rsid w:val="00FD6FFA"/>
    <w:rsid w:val="00FD7469"/>
    <w:rsid w:val="00FD7BBB"/>
    <w:rsid w:val="00FE0027"/>
    <w:rsid w:val="00FE0115"/>
    <w:rsid w:val="00FE0386"/>
    <w:rsid w:val="00FE057C"/>
    <w:rsid w:val="00FE05B3"/>
    <w:rsid w:val="00FE0710"/>
    <w:rsid w:val="00FE0837"/>
    <w:rsid w:val="00FE0877"/>
    <w:rsid w:val="00FE0995"/>
    <w:rsid w:val="00FE0B3A"/>
    <w:rsid w:val="00FE0C77"/>
    <w:rsid w:val="00FE0D84"/>
    <w:rsid w:val="00FE0FD1"/>
    <w:rsid w:val="00FE153F"/>
    <w:rsid w:val="00FE1554"/>
    <w:rsid w:val="00FE18AB"/>
    <w:rsid w:val="00FE1993"/>
    <w:rsid w:val="00FE1B11"/>
    <w:rsid w:val="00FE1CA2"/>
    <w:rsid w:val="00FE1D92"/>
    <w:rsid w:val="00FE1F13"/>
    <w:rsid w:val="00FE1F49"/>
    <w:rsid w:val="00FE2193"/>
    <w:rsid w:val="00FE2248"/>
    <w:rsid w:val="00FE2399"/>
    <w:rsid w:val="00FE2478"/>
    <w:rsid w:val="00FE2518"/>
    <w:rsid w:val="00FE251F"/>
    <w:rsid w:val="00FE255F"/>
    <w:rsid w:val="00FE25F7"/>
    <w:rsid w:val="00FE2897"/>
    <w:rsid w:val="00FE2B2D"/>
    <w:rsid w:val="00FE2D91"/>
    <w:rsid w:val="00FE2FE0"/>
    <w:rsid w:val="00FE3014"/>
    <w:rsid w:val="00FE3548"/>
    <w:rsid w:val="00FE356E"/>
    <w:rsid w:val="00FE3827"/>
    <w:rsid w:val="00FE382B"/>
    <w:rsid w:val="00FE39B3"/>
    <w:rsid w:val="00FE3AD0"/>
    <w:rsid w:val="00FE3DED"/>
    <w:rsid w:val="00FE3FE2"/>
    <w:rsid w:val="00FE407B"/>
    <w:rsid w:val="00FE458C"/>
    <w:rsid w:val="00FE4601"/>
    <w:rsid w:val="00FE4620"/>
    <w:rsid w:val="00FE489F"/>
    <w:rsid w:val="00FE4BD8"/>
    <w:rsid w:val="00FE4C49"/>
    <w:rsid w:val="00FE4DA0"/>
    <w:rsid w:val="00FE4ED9"/>
    <w:rsid w:val="00FE4FDD"/>
    <w:rsid w:val="00FE4FDF"/>
    <w:rsid w:val="00FE522A"/>
    <w:rsid w:val="00FE5253"/>
    <w:rsid w:val="00FE52A1"/>
    <w:rsid w:val="00FE534B"/>
    <w:rsid w:val="00FE537A"/>
    <w:rsid w:val="00FE5400"/>
    <w:rsid w:val="00FE54E3"/>
    <w:rsid w:val="00FE54F8"/>
    <w:rsid w:val="00FE55AE"/>
    <w:rsid w:val="00FE57A7"/>
    <w:rsid w:val="00FE5886"/>
    <w:rsid w:val="00FE5921"/>
    <w:rsid w:val="00FE5B3F"/>
    <w:rsid w:val="00FE5E5A"/>
    <w:rsid w:val="00FE5E9A"/>
    <w:rsid w:val="00FE5F1C"/>
    <w:rsid w:val="00FE6038"/>
    <w:rsid w:val="00FE6209"/>
    <w:rsid w:val="00FE6373"/>
    <w:rsid w:val="00FE63E8"/>
    <w:rsid w:val="00FE6586"/>
    <w:rsid w:val="00FE66C1"/>
    <w:rsid w:val="00FE672B"/>
    <w:rsid w:val="00FE6773"/>
    <w:rsid w:val="00FE6A9B"/>
    <w:rsid w:val="00FE6BC0"/>
    <w:rsid w:val="00FE6C97"/>
    <w:rsid w:val="00FE7145"/>
    <w:rsid w:val="00FE71CC"/>
    <w:rsid w:val="00FE75AA"/>
    <w:rsid w:val="00FE75CA"/>
    <w:rsid w:val="00FE75D7"/>
    <w:rsid w:val="00FE77C3"/>
    <w:rsid w:val="00FE7828"/>
    <w:rsid w:val="00FE7888"/>
    <w:rsid w:val="00FE7A4A"/>
    <w:rsid w:val="00FE7AE7"/>
    <w:rsid w:val="00FE7B09"/>
    <w:rsid w:val="00FE7B0C"/>
    <w:rsid w:val="00FE7B59"/>
    <w:rsid w:val="00FE7C87"/>
    <w:rsid w:val="00FE7CFB"/>
    <w:rsid w:val="00FF0005"/>
    <w:rsid w:val="00FF057C"/>
    <w:rsid w:val="00FF06F6"/>
    <w:rsid w:val="00FF0711"/>
    <w:rsid w:val="00FF08AE"/>
    <w:rsid w:val="00FF09CD"/>
    <w:rsid w:val="00FF0B5B"/>
    <w:rsid w:val="00FF0E68"/>
    <w:rsid w:val="00FF1424"/>
    <w:rsid w:val="00FF1495"/>
    <w:rsid w:val="00FF172B"/>
    <w:rsid w:val="00FF1A59"/>
    <w:rsid w:val="00FF1A76"/>
    <w:rsid w:val="00FF1B99"/>
    <w:rsid w:val="00FF1EFF"/>
    <w:rsid w:val="00FF248F"/>
    <w:rsid w:val="00FF259C"/>
    <w:rsid w:val="00FF2824"/>
    <w:rsid w:val="00FF2DA3"/>
    <w:rsid w:val="00FF2E16"/>
    <w:rsid w:val="00FF2FCF"/>
    <w:rsid w:val="00FF3309"/>
    <w:rsid w:val="00FF3578"/>
    <w:rsid w:val="00FF358E"/>
    <w:rsid w:val="00FF359B"/>
    <w:rsid w:val="00FF36CE"/>
    <w:rsid w:val="00FF3794"/>
    <w:rsid w:val="00FF37F0"/>
    <w:rsid w:val="00FF3916"/>
    <w:rsid w:val="00FF39A3"/>
    <w:rsid w:val="00FF39F4"/>
    <w:rsid w:val="00FF3A1A"/>
    <w:rsid w:val="00FF3B53"/>
    <w:rsid w:val="00FF3CA6"/>
    <w:rsid w:val="00FF3DCC"/>
    <w:rsid w:val="00FF3EE3"/>
    <w:rsid w:val="00FF3EF9"/>
    <w:rsid w:val="00FF3F8A"/>
    <w:rsid w:val="00FF412F"/>
    <w:rsid w:val="00FF4440"/>
    <w:rsid w:val="00FF44E9"/>
    <w:rsid w:val="00FF4520"/>
    <w:rsid w:val="00FF4791"/>
    <w:rsid w:val="00FF4838"/>
    <w:rsid w:val="00FF4990"/>
    <w:rsid w:val="00FF4B40"/>
    <w:rsid w:val="00FF4C0D"/>
    <w:rsid w:val="00FF4D1A"/>
    <w:rsid w:val="00FF5078"/>
    <w:rsid w:val="00FF50B5"/>
    <w:rsid w:val="00FF601D"/>
    <w:rsid w:val="00FF60DB"/>
    <w:rsid w:val="00FF622A"/>
    <w:rsid w:val="00FF664F"/>
    <w:rsid w:val="00FF66F1"/>
    <w:rsid w:val="00FF6A13"/>
    <w:rsid w:val="00FF6CA1"/>
    <w:rsid w:val="00FF6CFA"/>
    <w:rsid w:val="00FF75BF"/>
    <w:rsid w:val="00FF7712"/>
    <w:rsid w:val="00FF7964"/>
    <w:rsid w:val="00FF797D"/>
    <w:rsid w:val="00FF7A0D"/>
    <w:rsid w:val="00FF7B1C"/>
    <w:rsid w:val="00FF7B89"/>
    <w:rsid w:val="00FF7BC7"/>
    <w:rsid w:val="00FF7BDE"/>
    <w:rsid w:val="00FF7E72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675AC1"/>
  <w15:docId w15:val="{53010A0A-6586-458F-891A-55B1AC31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36B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E5636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??????? ??????????,ВерхКолонтитул,header-first,HeaderPort,h,Page header,Char Char Char, Char Char Char, Char Char,Char Char"/>
    <w:basedOn w:val="Normal"/>
    <w:link w:val="HeaderChar"/>
    <w:rsid w:val="0036313A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HeaderChar">
    <w:name w:val="Header Char"/>
    <w:aliases w:val="??????? ?????????? Char,ВерхКолонтитул Char,header-first Char,HeaderPort Char,h Char,Page header Char,Char Char Char Char, Char Char Char Char, Char Char Char1,Char Char Char1"/>
    <w:link w:val="Header"/>
    <w:rsid w:val="0036313A"/>
    <w:rPr>
      <w:sz w:val="24"/>
      <w:szCs w:val="24"/>
      <w:lang w:val="ru-RU" w:eastAsia="ru-RU" w:bidi="ar-SA"/>
    </w:rPr>
  </w:style>
  <w:style w:type="paragraph" w:styleId="Footer">
    <w:name w:val="footer"/>
    <w:basedOn w:val="Normal"/>
    <w:rsid w:val="0036313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6313A"/>
  </w:style>
  <w:style w:type="paragraph" w:styleId="FootnoteText">
    <w:name w:val="footnote text"/>
    <w:basedOn w:val="Normal"/>
    <w:link w:val="FootnoteTextChar"/>
    <w:rsid w:val="0036313A"/>
    <w:rPr>
      <w:lang w:val="en-GB"/>
    </w:rPr>
  </w:style>
  <w:style w:type="character" w:customStyle="1" w:styleId="FootnoteTextChar">
    <w:name w:val="Footnote Text Char"/>
    <w:link w:val="FootnoteText"/>
    <w:rsid w:val="0036313A"/>
    <w:rPr>
      <w:rFonts w:eastAsia="SimSun"/>
      <w:lang w:val="en-GB" w:eastAsia="ru-RU" w:bidi="ar-SA"/>
    </w:rPr>
  </w:style>
  <w:style w:type="paragraph" w:styleId="BalloonText">
    <w:name w:val="Balloon Text"/>
    <w:basedOn w:val="Normal"/>
    <w:semiHidden/>
    <w:rsid w:val="00810A91"/>
    <w:rPr>
      <w:rFonts w:ascii="Tahoma" w:hAnsi="Tahoma" w:cs="Tahoma"/>
      <w:sz w:val="16"/>
      <w:szCs w:val="16"/>
    </w:rPr>
  </w:style>
  <w:style w:type="character" w:customStyle="1" w:styleId="2">
    <w:name w:val="Знак Знак2"/>
    <w:rsid w:val="00471B9D"/>
    <w:rPr>
      <w:sz w:val="24"/>
      <w:szCs w:val="24"/>
      <w:lang w:val="ru-RU" w:eastAsia="ru-RU" w:bidi="ar-SA"/>
    </w:rPr>
  </w:style>
  <w:style w:type="character" w:styleId="Hyperlink">
    <w:name w:val="Hyperlink"/>
    <w:uiPriority w:val="99"/>
    <w:rsid w:val="00471B9D"/>
    <w:rPr>
      <w:color w:val="0000FF"/>
      <w:u w:val="single"/>
    </w:rPr>
  </w:style>
  <w:style w:type="paragraph" w:styleId="ListParagraph">
    <w:name w:val="List Paragraph"/>
    <w:basedOn w:val="Normal"/>
    <w:qFormat/>
    <w:rsid w:val="00471B9D"/>
    <w:pPr>
      <w:ind w:left="708"/>
    </w:pPr>
    <w:rPr>
      <w:rFonts w:eastAsia="Times New Roman"/>
      <w:sz w:val="24"/>
      <w:szCs w:val="24"/>
      <w:lang w:val="ru-RU"/>
    </w:rPr>
  </w:style>
  <w:style w:type="character" w:customStyle="1" w:styleId="a">
    <w:name w:val="Знак Знак"/>
    <w:rsid w:val="00471B9D"/>
    <w:rPr>
      <w:rFonts w:ascii="Arial" w:eastAsia="SimSun" w:hAnsi="Arial"/>
      <w:sz w:val="24"/>
      <w:szCs w:val="24"/>
      <w:lang w:val="en-GB" w:eastAsia="en-US" w:bidi="ar-SA"/>
    </w:rPr>
  </w:style>
  <w:style w:type="character" w:styleId="CommentReference">
    <w:name w:val="annotation reference"/>
    <w:semiHidden/>
    <w:rsid w:val="00C03821"/>
    <w:rPr>
      <w:sz w:val="16"/>
      <w:szCs w:val="16"/>
    </w:rPr>
  </w:style>
  <w:style w:type="paragraph" w:styleId="CommentText">
    <w:name w:val="annotation text"/>
    <w:basedOn w:val="Normal"/>
    <w:semiHidden/>
    <w:rsid w:val="00C03821"/>
  </w:style>
  <w:style w:type="paragraph" w:styleId="CommentSubject">
    <w:name w:val="annotation subject"/>
    <w:basedOn w:val="CommentText"/>
    <w:next w:val="CommentText"/>
    <w:semiHidden/>
    <w:rsid w:val="00C03821"/>
    <w:rPr>
      <w:b/>
      <w:bCs/>
    </w:rPr>
  </w:style>
  <w:style w:type="character" w:customStyle="1" w:styleId="longtext">
    <w:name w:val="long_text"/>
    <w:basedOn w:val="DefaultParagraphFont"/>
    <w:rsid w:val="007D59E5"/>
  </w:style>
  <w:style w:type="table" w:styleId="TableGrid">
    <w:name w:val="Table Grid"/>
    <w:basedOn w:val="TableNormal"/>
    <w:uiPriority w:val="99"/>
    <w:rsid w:val="00BF4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038CF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HTMLPreformatted">
    <w:name w:val="HTML Preformatted"/>
    <w:basedOn w:val="Normal"/>
    <w:link w:val="HTMLPreformattedChar"/>
    <w:uiPriority w:val="99"/>
    <w:rsid w:val="00541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</w:rPr>
  </w:style>
  <w:style w:type="character" w:customStyle="1" w:styleId="3">
    <w:name w:val="Знак Знак3"/>
    <w:locked/>
    <w:rsid w:val="000A02C6"/>
    <w:rPr>
      <w:rFonts w:ascii="Arial" w:eastAsia="SimSun" w:hAnsi="Arial"/>
      <w:lang w:val="en-GB" w:eastAsia="en-US" w:bidi="ar-SA"/>
    </w:rPr>
  </w:style>
  <w:style w:type="character" w:customStyle="1" w:styleId="WW8Num2z0">
    <w:name w:val="WW8Num2z0"/>
    <w:rsid w:val="00BD0E78"/>
    <w:rPr>
      <w:rFonts w:ascii="Symbol" w:hAnsi="Symbol"/>
    </w:rPr>
  </w:style>
  <w:style w:type="paragraph" w:customStyle="1" w:styleId="Default">
    <w:name w:val="Default"/>
    <w:rsid w:val="008167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423AC6"/>
    <w:rPr>
      <w:rFonts w:eastAsia="MS Mincho"/>
      <w:sz w:val="24"/>
      <w:szCs w:val="24"/>
      <w:lang w:eastAsia="ja-JP"/>
    </w:rPr>
  </w:style>
  <w:style w:type="character" w:customStyle="1" w:styleId="HTMLPreformattedChar">
    <w:name w:val="HTML Preformatted Char"/>
    <w:link w:val="HTMLPreformatted"/>
    <w:uiPriority w:val="99"/>
    <w:rsid w:val="009D03EF"/>
    <w:rPr>
      <w:rFonts w:ascii="Courier New" w:eastAsia="Times New Roman" w:hAnsi="Courier New" w:cs="Courier New"/>
    </w:rPr>
  </w:style>
  <w:style w:type="character" w:customStyle="1" w:styleId="translation-chunk">
    <w:name w:val="translation-chunk"/>
    <w:rsid w:val="009D03EF"/>
  </w:style>
  <w:style w:type="character" w:customStyle="1" w:styleId="apple-converted-space">
    <w:name w:val="apple-converted-space"/>
    <w:rsid w:val="00F667C0"/>
  </w:style>
  <w:style w:type="table" w:customStyle="1" w:styleId="TableNormal1">
    <w:name w:val="Table Normal1"/>
    <w:uiPriority w:val="2"/>
    <w:semiHidden/>
    <w:unhideWhenUsed/>
    <w:qFormat/>
    <w:rsid w:val="00AE351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E3519"/>
    <w:pPr>
      <w:widowControl w:val="0"/>
    </w:pPr>
    <w:rPr>
      <w:rFonts w:ascii="Arial" w:eastAsia="Arial" w:hAnsi="Arial"/>
      <w:b/>
      <w:bCs/>
      <w:sz w:val="18"/>
      <w:szCs w:val="18"/>
      <w:lang w:eastAsia="en-US"/>
    </w:rPr>
  </w:style>
  <w:style w:type="character" w:customStyle="1" w:styleId="BodyTextChar">
    <w:name w:val="Body Text Char"/>
    <w:link w:val="BodyText"/>
    <w:uiPriority w:val="1"/>
    <w:rsid w:val="00AE3519"/>
    <w:rPr>
      <w:rFonts w:ascii="Arial" w:eastAsia="Arial" w:hAnsi="Arial" w:cs="Arial"/>
      <w:b/>
      <w:bCs/>
      <w:sz w:val="18"/>
      <w:szCs w:val="18"/>
      <w:lang w:val="en-US" w:eastAsia="en-US"/>
    </w:rPr>
  </w:style>
  <w:style w:type="character" w:customStyle="1" w:styleId="Heading3Char">
    <w:name w:val="Heading 3 Char"/>
    <w:link w:val="Heading3"/>
    <w:uiPriority w:val="9"/>
    <w:rsid w:val="00E5636C"/>
    <w:rPr>
      <w:rFonts w:eastAsia="Times New Roman"/>
      <w:b/>
      <w:bCs/>
      <w:sz w:val="27"/>
      <w:szCs w:val="27"/>
    </w:rPr>
  </w:style>
  <w:style w:type="character" w:customStyle="1" w:styleId="tlid-translation">
    <w:name w:val="tlid-translation"/>
    <w:rsid w:val="002D6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65ED-1609-4B50-A5ED-5A3B0D65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Inspection report #124 as of 20</vt:lpstr>
      <vt:lpstr>Inspection report #124 as of 20</vt:lpstr>
    </vt:vector>
  </TitlesOfParts>
  <Company>Moody International LLC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Inspection report #124 as of 20</dc:title>
  <dc:subject/>
  <dc:creator>Инспектор</dc:creator>
  <cp:keywords/>
  <dc:description/>
  <cp:lastModifiedBy>Azamatzhan Bissenov &lt;CTR&gt;</cp:lastModifiedBy>
  <cp:revision>4</cp:revision>
  <cp:lastPrinted>2017-02-01T15:53:00Z</cp:lastPrinted>
  <dcterms:created xsi:type="dcterms:W3CDTF">2019-09-26T04:14:00Z</dcterms:created>
  <dcterms:modified xsi:type="dcterms:W3CDTF">2019-09-26T04:39:00Z</dcterms:modified>
</cp:coreProperties>
</file>